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EC54EA" w14:textId="60F4F8C9" w:rsidR="00B66AE8" w:rsidRPr="004240EB" w:rsidRDefault="00A86328">
      <w:pPr>
        <w:ind w:left="540"/>
        <w:jc w:val="center"/>
        <w:rPr>
          <w:rFonts w:ascii="Cambria" w:hAnsi="Cambria"/>
          <w:b/>
          <w:sz w:val="20"/>
          <w:szCs w:val="20"/>
        </w:rPr>
      </w:pPr>
      <w:r w:rsidRPr="004240EB">
        <w:rPr>
          <w:rFonts w:ascii="Cambria" w:hAnsi="Cambria"/>
          <w:b/>
          <w:sz w:val="20"/>
          <w:szCs w:val="20"/>
        </w:rPr>
        <w:t>ДОГОВОР</w:t>
      </w:r>
      <w:r w:rsidR="00B66AE8" w:rsidRPr="004240EB">
        <w:rPr>
          <w:rFonts w:ascii="Cambria" w:hAnsi="Cambria"/>
          <w:b/>
          <w:sz w:val="20"/>
          <w:szCs w:val="20"/>
        </w:rPr>
        <w:t xml:space="preserve">  №</w:t>
      </w:r>
      <w:r w:rsidR="00D538BD">
        <w:rPr>
          <w:rFonts w:ascii="Cambria" w:hAnsi="Cambria"/>
          <w:b/>
          <w:sz w:val="20"/>
          <w:szCs w:val="20"/>
        </w:rPr>
        <w:t xml:space="preserve"> РРС-БИС-002</w:t>
      </w:r>
    </w:p>
    <w:p w14:paraId="1982651C" w14:textId="77777777" w:rsidR="00C8587D" w:rsidRPr="004240EB" w:rsidRDefault="00C8587D" w:rsidP="00C8587D">
      <w:pPr>
        <w:autoSpaceDE w:val="0"/>
        <w:autoSpaceDN w:val="0"/>
        <w:adjustRightInd w:val="0"/>
        <w:ind w:firstLine="540"/>
        <w:jc w:val="center"/>
        <w:rPr>
          <w:rFonts w:ascii="Cambria" w:hAnsi="Cambria"/>
          <w:b/>
          <w:sz w:val="20"/>
          <w:szCs w:val="20"/>
        </w:rPr>
      </w:pPr>
    </w:p>
    <w:p w14:paraId="3A6D9D51" w14:textId="77777777" w:rsidR="00C8587D" w:rsidRPr="004240EB" w:rsidRDefault="00C8587D">
      <w:pPr>
        <w:ind w:left="540"/>
        <w:jc w:val="center"/>
        <w:rPr>
          <w:rFonts w:ascii="Cambria" w:hAnsi="Cambria"/>
          <w:b/>
          <w:sz w:val="20"/>
          <w:szCs w:val="20"/>
        </w:rPr>
      </w:pPr>
    </w:p>
    <w:p w14:paraId="1A390478" w14:textId="77777777" w:rsidR="00B66AE8" w:rsidRPr="004240EB" w:rsidRDefault="00B66AE8">
      <w:pPr>
        <w:ind w:left="540"/>
        <w:jc w:val="center"/>
        <w:rPr>
          <w:rFonts w:ascii="Cambria" w:hAnsi="Cambria"/>
          <w:sz w:val="20"/>
          <w:szCs w:val="20"/>
        </w:rPr>
      </w:pPr>
    </w:p>
    <w:p w14:paraId="186D337B" w14:textId="77777777" w:rsidR="00B66AE8" w:rsidRPr="004240EB" w:rsidRDefault="00B66AE8" w:rsidP="00AE2F87">
      <w:pPr>
        <w:ind w:firstLine="540"/>
        <w:jc w:val="both"/>
        <w:rPr>
          <w:rFonts w:ascii="Cambria" w:hAnsi="Cambria"/>
          <w:b/>
          <w:sz w:val="20"/>
          <w:szCs w:val="20"/>
        </w:rPr>
      </w:pPr>
      <w:r w:rsidRPr="004240EB">
        <w:rPr>
          <w:rFonts w:ascii="Cambria" w:hAnsi="Cambria"/>
          <w:b/>
          <w:sz w:val="20"/>
          <w:szCs w:val="20"/>
        </w:rPr>
        <w:t xml:space="preserve">г. Москва                          </w:t>
      </w:r>
      <w:r w:rsidR="007B2898" w:rsidRPr="004240EB">
        <w:rPr>
          <w:rFonts w:ascii="Cambria" w:hAnsi="Cambria"/>
          <w:b/>
          <w:sz w:val="20"/>
          <w:szCs w:val="20"/>
        </w:rPr>
        <w:t xml:space="preserve">     </w:t>
      </w:r>
      <w:r w:rsidR="008E4B4F" w:rsidRPr="004240EB">
        <w:rPr>
          <w:rFonts w:ascii="Cambria" w:hAnsi="Cambria"/>
          <w:b/>
          <w:sz w:val="20"/>
          <w:szCs w:val="20"/>
        </w:rPr>
        <w:t xml:space="preserve">                          </w:t>
      </w:r>
      <w:r w:rsidRPr="004240EB">
        <w:rPr>
          <w:rFonts w:ascii="Cambria" w:hAnsi="Cambria"/>
          <w:b/>
          <w:sz w:val="20"/>
          <w:szCs w:val="20"/>
        </w:rPr>
        <w:t xml:space="preserve"> </w:t>
      </w:r>
      <w:r w:rsidR="00A86328" w:rsidRPr="004240EB">
        <w:rPr>
          <w:rFonts w:ascii="Cambria" w:hAnsi="Cambria"/>
          <w:b/>
          <w:sz w:val="20"/>
          <w:szCs w:val="20"/>
        </w:rPr>
        <w:t xml:space="preserve">           </w:t>
      </w:r>
      <w:r w:rsidR="00AE2F87" w:rsidRPr="004240EB">
        <w:rPr>
          <w:rFonts w:ascii="Cambria" w:hAnsi="Cambria"/>
          <w:b/>
          <w:sz w:val="20"/>
          <w:szCs w:val="20"/>
        </w:rPr>
        <w:t xml:space="preserve">                                </w:t>
      </w:r>
      <w:r w:rsidR="00A86328" w:rsidRPr="004240EB">
        <w:rPr>
          <w:rFonts w:ascii="Cambria" w:hAnsi="Cambria"/>
          <w:b/>
          <w:sz w:val="20"/>
          <w:szCs w:val="20"/>
        </w:rPr>
        <w:t xml:space="preserve">               </w:t>
      </w:r>
      <w:r w:rsidR="00EB71D6" w:rsidRPr="004240EB">
        <w:rPr>
          <w:rFonts w:ascii="Cambria" w:hAnsi="Cambria"/>
          <w:b/>
          <w:sz w:val="20"/>
          <w:szCs w:val="20"/>
        </w:rPr>
        <w:t xml:space="preserve">              «</w:t>
      </w:r>
      <w:r w:rsidR="000B41F6" w:rsidRPr="004240EB">
        <w:rPr>
          <w:rFonts w:ascii="Cambria" w:hAnsi="Cambria"/>
          <w:b/>
          <w:sz w:val="20"/>
          <w:szCs w:val="20"/>
        </w:rPr>
        <w:t>___» __________</w:t>
      </w:r>
      <w:r w:rsidR="00956F05" w:rsidRPr="004240EB">
        <w:rPr>
          <w:rFonts w:ascii="Cambria" w:hAnsi="Cambria"/>
          <w:b/>
          <w:sz w:val="20"/>
          <w:szCs w:val="20"/>
        </w:rPr>
        <w:t xml:space="preserve"> </w:t>
      </w:r>
      <w:r w:rsidRPr="004240EB">
        <w:rPr>
          <w:rFonts w:ascii="Cambria" w:hAnsi="Cambria"/>
          <w:b/>
          <w:sz w:val="20"/>
          <w:szCs w:val="20"/>
        </w:rPr>
        <w:t>20</w:t>
      </w:r>
      <w:r w:rsidR="00263CCB" w:rsidRPr="004240EB">
        <w:rPr>
          <w:rFonts w:ascii="Cambria" w:hAnsi="Cambria"/>
          <w:b/>
          <w:sz w:val="20"/>
          <w:szCs w:val="20"/>
        </w:rPr>
        <w:t>1</w:t>
      </w:r>
      <w:r w:rsidR="00007161" w:rsidRPr="00DB49B4">
        <w:rPr>
          <w:rFonts w:ascii="Cambria" w:hAnsi="Cambria"/>
          <w:b/>
          <w:sz w:val="20"/>
          <w:szCs w:val="20"/>
        </w:rPr>
        <w:t>5</w:t>
      </w:r>
      <w:r w:rsidR="00EB71D6" w:rsidRPr="004240EB">
        <w:rPr>
          <w:rFonts w:ascii="Cambria" w:hAnsi="Cambria"/>
          <w:b/>
          <w:sz w:val="20"/>
          <w:szCs w:val="20"/>
        </w:rPr>
        <w:t xml:space="preserve"> </w:t>
      </w:r>
      <w:r w:rsidRPr="004240EB">
        <w:rPr>
          <w:rFonts w:ascii="Cambria" w:hAnsi="Cambria"/>
          <w:b/>
          <w:sz w:val="20"/>
          <w:szCs w:val="20"/>
        </w:rPr>
        <w:t>г.</w:t>
      </w:r>
    </w:p>
    <w:p w14:paraId="305CBEE4" w14:textId="77777777" w:rsidR="00B66AE8" w:rsidRPr="004240EB" w:rsidRDefault="00B66AE8">
      <w:pPr>
        <w:ind w:left="540"/>
        <w:jc w:val="center"/>
        <w:rPr>
          <w:rFonts w:ascii="Cambria" w:hAnsi="Cambria"/>
          <w:sz w:val="20"/>
          <w:szCs w:val="20"/>
        </w:rPr>
      </w:pPr>
    </w:p>
    <w:p w14:paraId="7113F60F" w14:textId="074E7EED" w:rsidR="0083381E" w:rsidRPr="004240EB" w:rsidRDefault="001461B3" w:rsidP="0083381E">
      <w:pPr>
        <w:numPr>
          <w:ilvl w:val="2"/>
          <w:numId w:val="1"/>
        </w:numPr>
        <w:jc w:val="both"/>
        <w:rPr>
          <w:rFonts w:ascii="Cambria" w:hAnsi="Cambria"/>
          <w:sz w:val="20"/>
          <w:szCs w:val="20"/>
        </w:rPr>
      </w:pPr>
      <w:r w:rsidRPr="00DB49B4">
        <w:rPr>
          <w:rFonts w:ascii="Cambria" w:hAnsi="Cambria"/>
          <w:sz w:val="20"/>
          <w:szCs w:val="20"/>
        </w:rPr>
        <w:t>Публичное акционерное общество “Башинформсвязь»</w:t>
      </w:r>
      <w:r w:rsidR="00853CDA" w:rsidRPr="00DB49B4">
        <w:rPr>
          <w:rFonts w:ascii="Cambria" w:hAnsi="Cambria"/>
          <w:sz w:val="20"/>
          <w:szCs w:val="20"/>
        </w:rPr>
        <w:t xml:space="preserve">, именуемое в дальнейшем «Оператор», в лице </w:t>
      </w:r>
      <w:r w:rsidRPr="00DB49B4">
        <w:rPr>
          <w:rFonts w:ascii="Cambria" w:hAnsi="Cambria"/>
          <w:sz w:val="20"/>
          <w:szCs w:val="20"/>
        </w:rPr>
        <w:t>Генерального директора Сафеева Рустема Рузбековича</w:t>
      </w:r>
      <w:r w:rsidR="00853CDA" w:rsidRPr="00DB49B4">
        <w:rPr>
          <w:rFonts w:ascii="Cambria" w:hAnsi="Cambria"/>
          <w:sz w:val="20"/>
          <w:szCs w:val="20"/>
        </w:rPr>
        <w:t xml:space="preserve">, действующего на основании </w:t>
      </w:r>
      <w:r w:rsidRPr="00DB49B4">
        <w:rPr>
          <w:rFonts w:ascii="Cambria" w:hAnsi="Cambria"/>
          <w:sz w:val="20"/>
          <w:szCs w:val="20"/>
        </w:rPr>
        <w:t>Устава</w:t>
      </w:r>
      <w:r w:rsidR="00853CDA" w:rsidRPr="000936FF">
        <w:rPr>
          <w:rFonts w:ascii="Cambria" w:hAnsi="Cambria"/>
          <w:color w:val="FF0000"/>
          <w:sz w:val="20"/>
          <w:szCs w:val="20"/>
        </w:rPr>
        <w:t>,</w:t>
      </w:r>
      <w:r w:rsidR="00853CDA" w:rsidRPr="004240EB">
        <w:rPr>
          <w:rFonts w:ascii="Cambria" w:hAnsi="Cambria"/>
          <w:sz w:val="20"/>
          <w:szCs w:val="20"/>
        </w:rPr>
        <w:t xml:space="preserve"> с</w:t>
      </w:r>
      <w:r w:rsidR="0083381E" w:rsidRPr="004240EB">
        <w:rPr>
          <w:rFonts w:ascii="Cambria" w:hAnsi="Cambria"/>
          <w:sz w:val="20"/>
          <w:szCs w:val="20"/>
        </w:rPr>
        <w:t xml:space="preserve">  одной стороны, и</w:t>
      </w:r>
      <w:r w:rsidR="00CE7341" w:rsidRPr="004240EB">
        <w:rPr>
          <w:rFonts w:ascii="Cambria" w:hAnsi="Cambria"/>
          <w:sz w:val="20"/>
          <w:szCs w:val="20"/>
        </w:rPr>
        <w:t xml:space="preserve"> </w:t>
      </w:r>
      <w:r w:rsidR="00616F8B">
        <w:rPr>
          <w:rFonts w:ascii="Cambria" w:hAnsi="Cambria"/>
          <w:sz w:val="20"/>
          <w:szCs w:val="20"/>
        </w:rPr>
        <w:t>Общество с ограниченной ответственностью «Ростелеком – Розничные системы»</w:t>
      </w:r>
      <w:r w:rsidR="008A4130" w:rsidRPr="004240EB">
        <w:rPr>
          <w:rFonts w:ascii="Cambria" w:hAnsi="Cambria"/>
          <w:sz w:val="20"/>
          <w:szCs w:val="20"/>
        </w:rPr>
        <w:t xml:space="preserve">, именуемое в дальнейшем «Агент», в лице </w:t>
      </w:r>
      <w:r w:rsidR="000416F2" w:rsidRPr="000416F2">
        <w:rPr>
          <w:rFonts w:asciiTheme="minorHAnsi" w:hAnsiTheme="minorHAnsi" w:cs="Arial"/>
          <w:sz w:val="20"/>
          <w:szCs w:val="20"/>
        </w:rPr>
        <w:t>Коммерческого директора Бибиковой Марины Леонидовны, действующей на основании доверенности №1068 от 01.09.2015 г.,</w:t>
      </w:r>
      <w:r w:rsidR="00D85EEF" w:rsidRPr="000416F2">
        <w:rPr>
          <w:rFonts w:asciiTheme="minorHAnsi" w:hAnsiTheme="minorHAnsi"/>
          <w:sz w:val="20"/>
          <w:szCs w:val="20"/>
        </w:rPr>
        <w:t>,</w:t>
      </w:r>
      <w:r w:rsidR="00D85EEF" w:rsidRPr="004240EB">
        <w:rPr>
          <w:rFonts w:ascii="Cambria" w:hAnsi="Cambria"/>
          <w:sz w:val="20"/>
          <w:szCs w:val="20"/>
        </w:rPr>
        <w:t xml:space="preserve"> </w:t>
      </w:r>
      <w:r w:rsidR="0083381E" w:rsidRPr="004240EB">
        <w:rPr>
          <w:rFonts w:ascii="Cambria" w:hAnsi="Cambria"/>
          <w:sz w:val="20"/>
          <w:szCs w:val="20"/>
        </w:rPr>
        <w:t xml:space="preserve">с другой стороны, совместно и раздельно именуемые соответственно «Стороны» и «Сторона», </w:t>
      </w:r>
      <w:r w:rsidR="00433634" w:rsidRPr="004240EB">
        <w:rPr>
          <w:rFonts w:ascii="Cambria" w:hAnsi="Cambria"/>
          <w:sz w:val="20"/>
          <w:szCs w:val="20"/>
        </w:rPr>
        <w:t xml:space="preserve">заключили </w:t>
      </w:r>
      <w:r w:rsidR="0083381E" w:rsidRPr="004240EB">
        <w:rPr>
          <w:rFonts w:ascii="Cambria" w:hAnsi="Cambria"/>
          <w:sz w:val="20"/>
          <w:szCs w:val="20"/>
        </w:rPr>
        <w:t xml:space="preserve">настоящий договор </w:t>
      </w:r>
      <w:r w:rsidR="00D86CD4" w:rsidRPr="004240EB">
        <w:rPr>
          <w:rFonts w:ascii="Cambria" w:hAnsi="Cambria"/>
          <w:sz w:val="20"/>
          <w:szCs w:val="20"/>
        </w:rPr>
        <w:t xml:space="preserve">(далее - Договор) </w:t>
      </w:r>
      <w:r w:rsidR="0083381E" w:rsidRPr="004240EB">
        <w:rPr>
          <w:rFonts w:ascii="Cambria" w:hAnsi="Cambria"/>
          <w:sz w:val="20"/>
          <w:szCs w:val="20"/>
        </w:rPr>
        <w:t>о нижеследующем:</w:t>
      </w:r>
    </w:p>
    <w:p w14:paraId="25D3975C" w14:textId="77777777" w:rsidR="0083381E" w:rsidRPr="004240EB" w:rsidRDefault="0083381E" w:rsidP="0083381E">
      <w:pPr>
        <w:numPr>
          <w:ilvl w:val="2"/>
          <w:numId w:val="1"/>
        </w:numPr>
        <w:jc w:val="both"/>
        <w:rPr>
          <w:rFonts w:ascii="Cambria" w:hAnsi="Cambria"/>
          <w:sz w:val="20"/>
          <w:szCs w:val="20"/>
        </w:rPr>
      </w:pPr>
    </w:p>
    <w:p w14:paraId="41626C47" w14:textId="77777777" w:rsidR="0083381E" w:rsidRPr="004240EB" w:rsidRDefault="005176D8" w:rsidP="00BA6261">
      <w:pPr>
        <w:numPr>
          <w:ilvl w:val="2"/>
          <w:numId w:val="1"/>
        </w:numPr>
        <w:jc w:val="center"/>
        <w:rPr>
          <w:rFonts w:ascii="Cambria" w:hAnsi="Cambria"/>
          <w:b/>
          <w:sz w:val="20"/>
          <w:szCs w:val="20"/>
        </w:rPr>
      </w:pPr>
      <w:r w:rsidRPr="004240EB">
        <w:rPr>
          <w:rFonts w:ascii="Cambria" w:hAnsi="Cambria"/>
          <w:b/>
          <w:sz w:val="20"/>
          <w:szCs w:val="20"/>
        </w:rPr>
        <w:t xml:space="preserve">1. </w:t>
      </w:r>
      <w:r w:rsidR="0083381E" w:rsidRPr="004240EB">
        <w:rPr>
          <w:rFonts w:ascii="Cambria" w:hAnsi="Cambria"/>
          <w:b/>
          <w:sz w:val="20"/>
          <w:szCs w:val="20"/>
        </w:rPr>
        <w:t>Термины и определения</w:t>
      </w:r>
    </w:p>
    <w:p w14:paraId="77E0C10C" w14:textId="77777777" w:rsidR="00367F3F" w:rsidRPr="004240EB" w:rsidRDefault="00367F3F" w:rsidP="00367F3F">
      <w:pPr>
        <w:rPr>
          <w:rFonts w:ascii="Cambria" w:hAnsi="Cambria"/>
          <w:b/>
          <w:sz w:val="20"/>
          <w:szCs w:val="20"/>
        </w:rPr>
      </w:pPr>
    </w:p>
    <w:p w14:paraId="045AE0B9" w14:textId="77777777" w:rsidR="0083381E" w:rsidRPr="004240EB" w:rsidRDefault="005F3140" w:rsidP="0083381E">
      <w:pPr>
        <w:numPr>
          <w:ilvl w:val="2"/>
          <w:numId w:val="1"/>
        </w:numPr>
        <w:jc w:val="both"/>
        <w:rPr>
          <w:rFonts w:ascii="Cambria" w:hAnsi="Cambria"/>
          <w:sz w:val="20"/>
          <w:szCs w:val="20"/>
        </w:rPr>
      </w:pPr>
      <w:r w:rsidRPr="004240EB">
        <w:rPr>
          <w:rFonts w:ascii="Cambria" w:hAnsi="Cambria"/>
          <w:sz w:val="20"/>
          <w:szCs w:val="20"/>
        </w:rPr>
        <w:t>1.</w:t>
      </w:r>
      <w:r w:rsidR="00753EB9" w:rsidRPr="004240EB">
        <w:rPr>
          <w:rFonts w:ascii="Cambria" w:hAnsi="Cambria"/>
          <w:sz w:val="20"/>
          <w:szCs w:val="20"/>
        </w:rPr>
        <w:t>1</w:t>
      </w:r>
      <w:r w:rsidRPr="004240EB">
        <w:rPr>
          <w:rFonts w:ascii="Cambria" w:hAnsi="Cambria"/>
          <w:sz w:val="20"/>
          <w:szCs w:val="20"/>
        </w:rPr>
        <w:t xml:space="preserve">. </w:t>
      </w:r>
      <w:r w:rsidR="001E149F" w:rsidRPr="004240EB">
        <w:rPr>
          <w:rFonts w:ascii="Cambria" w:hAnsi="Cambria"/>
          <w:sz w:val="20"/>
          <w:szCs w:val="20"/>
        </w:rPr>
        <w:t xml:space="preserve"> </w:t>
      </w:r>
      <w:r w:rsidR="001E149F" w:rsidRPr="004240EB">
        <w:rPr>
          <w:rFonts w:ascii="Cambria" w:hAnsi="Cambria"/>
          <w:b/>
          <w:sz w:val="20"/>
          <w:szCs w:val="20"/>
        </w:rPr>
        <w:t>Абонент</w:t>
      </w:r>
      <w:r w:rsidR="001E149F" w:rsidRPr="004240EB">
        <w:rPr>
          <w:rFonts w:ascii="Cambria" w:hAnsi="Cambria"/>
          <w:sz w:val="20"/>
          <w:szCs w:val="20"/>
        </w:rPr>
        <w:t xml:space="preserve"> - лицо, с которым  Оператор заключил договор об оказании Услуг связи при выделении для этих целей абонентского номера и/или уникального кода идентификации. </w:t>
      </w:r>
    </w:p>
    <w:p w14:paraId="2D6BDA52" w14:textId="77777777" w:rsidR="005F3140" w:rsidRPr="004240EB" w:rsidRDefault="005F3140" w:rsidP="0083381E">
      <w:pPr>
        <w:numPr>
          <w:ilvl w:val="2"/>
          <w:numId w:val="1"/>
        </w:numPr>
        <w:jc w:val="both"/>
        <w:rPr>
          <w:rFonts w:ascii="Cambria" w:hAnsi="Cambria"/>
          <w:sz w:val="20"/>
          <w:szCs w:val="20"/>
        </w:rPr>
      </w:pPr>
      <w:r w:rsidRPr="004240EB">
        <w:rPr>
          <w:rFonts w:ascii="Cambria" w:hAnsi="Cambria"/>
          <w:sz w:val="20"/>
          <w:szCs w:val="20"/>
        </w:rPr>
        <w:t>1.</w:t>
      </w:r>
      <w:r w:rsidR="00753EB9" w:rsidRPr="004240EB">
        <w:rPr>
          <w:rFonts w:ascii="Cambria" w:hAnsi="Cambria"/>
          <w:sz w:val="20"/>
          <w:szCs w:val="20"/>
        </w:rPr>
        <w:t>2</w:t>
      </w:r>
      <w:r w:rsidRPr="004240EB">
        <w:rPr>
          <w:rFonts w:ascii="Cambria" w:hAnsi="Cambria"/>
          <w:sz w:val="20"/>
          <w:szCs w:val="20"/>
        </w:rPr>
        <w:t>.</w:t>
      </w:r>
      <w:r w:rsidR="001E149F" w:rsidRPr="004240EB">
        <w:rPr>
          <w:rFonts w:ascii="Cambria" w:hAnsi="Cambria"/>
          <w:sz w:val="20"/>
          <w:szCs w:val="20"/>
        </w:rPr>
        <w:t xml:space="preserve"> </w:t>
      </w:r>
      <w:r w:rsidR="001E149F" w:rsidRPr="004240EB">
        <w:rPr>
          <w:rFonts w:ascii="Cambria" w:hAnsi="Cambria"/>
          <w:b/>
          <w:sz w:val="20"/>
          <w:szCs w:val="20"/>
        </w:rPr>
        <w:t>Абонентский договор</w:t>
      </w:r>
      <w:r w:rsidR="001E149F" w:rsidRPr="004240EB">
        <w:rPr>
          <w:rFonts w:ascii="Cambria" w:hAnsi="Cambria"/>
          <w:sz w:val="20"/>
          <w:szCs w:val="20"/>
        </w:rPr>
        <w:t xml:space="preserve"> - договор между Оператором и Абонентом об  оказании Услуг связи, предусматривающий выделение Абоненту абонентского номера и/или Идентификатора.</w:t>
      </w:r>
    </w:p>
    <w:p w14:paraId="1DA34FB6" w14:textId="77777777" w:rsidR="00710A38" w:rsidRPr="004240EB" w:rsidRDefault="005F3140" w:rsidP="00710A38">
      <w:pPr>
        <w:numPr>
          <w:ilvl w:val="2"/>
          <w:numId w:val="1"/>
        </w:numPr>
        <w:jc w:val="both"/>
        <w:rPr>
          <w:rFonts w:ascii="Cambria" w:hAnsi="Cambria"/>
          <w:sz w:val="20"/>
          <w:szCs w:val="20"/>
        </w:rPr>
      </w:pPr>
      <w:r w:rsidRPr="004240EB">
        <w:rPr>
          <w:rFonts w:ascii="Cambria" w:hAnsi="Cambria"/>
          <w:sz w:val="20"/>
          <w:szCs w:val="20"/>
        </w:rPr>
        <w:t>1.</w:t>
      </w:r>
      <w:r w:rsidR="00753EB9" w:rsidRPr="004240EB">
        <w:rPr>
          <w:rFonts w:ascii="Cambria" w:hAnsi="Cambria"/>
          <w:sz w:val="20"/>
          <w:szCs w:val="20"/>
        </w:rPr>
        <w:t>3</w:t>
      </w:r>
      <w:r w:rsidRPr="004240EB">
        <w:rPr>
          <w:rFonts w:ascii="Cambria" w:hAnsi="Cambria"/>
          <w:sz w:val="20"/>
          <w:szCs w:val="20"/>
        </w:rPr>
        <w:t xml:space="preserve">. </w:t>
      </w:r>
      <w:r w:rsidR="001E149F" w:rsidRPr="004240EB">
        <w:rPr>
          <w:rFonts w:ascii="Cambria" w:hAnsi="Cambria"/>
          <w:b/>
          <w:sz w:val="20"/>
          <w:szCs w:val="20"/>
        </w:rPr>
        <w:t>Услуги связи</w:t>
      </w:r>
      <w:r w:rsidR="001E149F" w:rsidRPr="004240EB">
        <w:rPr>
          <w:rFonts w:ascii="Cambria" w:hAnsi="Cambria"/>
          <w:sz w:val="20"/>
          <w:szCs w:val="20"/>
        </w:rPr>
        <w:t xml:space="preserve"> - деятельность по приему, обработке, хранению, передаче, доставке сообщений электросвязи, оказываемые Оператором Абоненту на основании абонентского договора и в соответствии с правилами оказания соответствующего вида услуг и условиями выделенных лицензий, а также иные дополнительные услуги, технологически неразрывно связанные с Услугами связи.</w:t>
      </w:r>
    </w:p>
    <w:p w14:paraId="1D35BD61" w14:textId="77777777" w:rsidR="005F3140" w:rsidRPr="004240EB" w:rsidRDefault="00710A38" w:rsidP="0083381E">
      <w:pPr>
        <w:numPr>
          <w:ilvl w:val="2"/>
          <w:numId w:val="1"/>
        </w:numPr>
        <w:jc w:val="both"/>
        <w:rPr>
          <w:rFonts w:ascii="Cambria" w:hAnsi="Cambria"/>
          <w:sz w:val="20"/>
          <w:szCs w:val="20"/>
        </w:rPr>
      </w:pPr>
      <w:r w:rsidRPr="004240EB">
        <w:rPr>
          <w:rFonts w:ascii="Cambria" w:hAnsi="Cambria"/>
          <w:sz w:val="20"/>
          <w:szCs w:val="20"/>
        </w:rPr>
        <w:t>1.</w:t>
      </w:r>
      <w:r w:rsidR="00753EB9" w:rsidRPr="004240EB">
        <w:rPr>
          <w:rFonts w:ascii="Cambria" w:hAnsi="Cambria"/>
          <w:sz w:val="20"/>
          <w:szCs w:val="20"/>
        </w:rPr>
        <w:t>4</w:t>
      </w:r>
      <w:r w:rsidRPr="004240EB">
        <w:rPr>
          <w:rFonts w:ascii="Cambria" w:hAnsi="Cambria"/>
          <w:sz w:val="20"/>
          <w:szCs w:val="20"/>
        </w:rPr>
        <w:t>.</w:t>
      </w:r>
      <w:r w:rsidRPr="004240EB">
        <w:rPr>
          <w:rFonts w:ascii="Cambria" w:hAnsi="Cambria"/>
          <w:b/>
          <w:sz w:val="20"/>
          <w:szCs w:val="20"/>
        </w:rPr>
        <w:t xml:space="preserve"> </w:t>
      </w:r>
      <w:r w:rsidR="0083381E" w:rsidRPr="004240EB">
        <w:rPr>
          <w:rFonts w:ascii="Cambria" w:hAnsi="Cambria"/>
          <w:b/>
          <w:sz w:val="20"/>
          <w:szCs w:val="20"/>
        </w:rPr>
        <w:t>Идентификатор Абонента</w:t>
      </w:r>
      <w:r w:rsidR="0083381E" w:rsidRPr="004240EB">
        <w:rPr>
          <w:rFonts w:ascii="Cambria" w:hAnsi="Cambria"/>
          <w:sz w:val="20"/>
          <w:szCs w:val="20"/>
        </w:rPr>
        <w:t xml:space="preserve"> - номер лицевого счета, абонентский номер, номер договора, логин</w:t>
      </w:r>
      <w:r w:rsidR="005E0656" w:rsidRPr="004240EB">
        <w:rPr>
          <w:rFonts w:ascii="Cambria" w:hAnsi="Cambria"/>
          <w:sz w:val="20"/>
          <w:szCs w:val="20"/>
        </w:rPr>
        <w:t>,</w:t>
      </w:r>
      <w:r w:rsidR="0083381E" w:rsidRPr="004240EB">
        <w:rPr>
          <w:rFonts w:ascii="Cambria" w:hAnsi="Cambria"/>
          <w:sz w:val="20"/>
          <w:szCs w:val="20"/>
        </w:rPr>
        <w:t xml:space="preserve"> </w:t>
      </w:r>
      <w:r w:rsidR="005E0656" w:rsidRPr="004240EB">
        <w:rPr>
          <w:rFonts w:ascii="Cambria" w:hAnsi="Cambria"/>
          <w:sz w:val="20"/>
          <w:szCs w:val="20"/>
        </w:rPr>
        <w:t>документ, слово, последовательность символов или иная информация, представленные в установленной Оператором форме и используемые Оператором для идентификации Абонента.</w:t>
      </w:r>
    </w:p>
    <w:p w14:paraId="31AEF7EC" w14:textId="77777777" w:rsidR="0083381E" w:rsidRPr="004240EB" w:rsidRDefault="005F3140" w:rsidP="0083381E">
      <w:pPr>
        <w:numPr>
          <w:ilvl w:val="2"/>
          <w:numId w:val="1"/>
        </w:numPr>
        <w:jc w:val="both"/>
        <w:rPr>
          <w:rFonts w:ascii="Cambria" w:hAnsi="Cambria"/>
          <w:sz w:val="20"/>
          <w:szCs w:val="20"/>
        </w:rPr>
      </w:pPr>
      <w:r w:rsidRPr="004240EB">
        <w:rPr>
          <w:rFonts w:ascii="Cambria" w:hAnsi="Cambria"/>
          <w:sz w:val="20"/>
          <w:szCs w:val="20"/>
        </w:rPr>
        <w:t>1.</w:t>
      </w:r>
      <w:r w:rsidR="00753EB9" w:rsidRPr="004240EB">
        <w:rPr>
          <w:rFonts w:ascii="Cambria" w:hAnsi="Cambria"/>
          <w:sz w:val="20"/>
          <w:szCs w:val="20"/>
        </w:rPr>
        <w:t>5</w:t>
      </w:r>
      <w:r w:rsidRPr="004240EB">
        <w:rPr>
          <w:rFonts w:ascii="Cambria" w:hAnsi="Cambria"/>
          <w:sz w:val="20"/>
          <w:szCs w:val="20"/>
        </w:rPr>
        <w:t>.</w:t>
      </w:r>
      <w:r w:rsidR="0083381E" w:rsidRPr="004240EB">
        <w:rPr>
          <w:rFonts w:ascii="Cambria" w:hAnsi="Cambria"/>
          <w:sz w:val="20"/>
          <w:szCs w:val="20"/>
        </w:rPr>
        <w:t xml:space="preserve"> </w:t>
      </w:r>
      <w:r w:rsidR="0083381E" w:rsidRPr="004240EB">
        <w:rPr>
          <w:rFonts w:ascii="Cambria" w:hAnsi="Cambria"/>
          <w:b/>
          <w:sz w:val="20"/>
          <w:szCs w:val="20"/>
        </w:rPr>
        <w:t>Платеж</w:t>
      </w:r>
      <w:r w:rsidR="0083381E" w:rsidRPr="004240EB">
        <w:rPr>
          <w:rFonts w:ascii="Cambria" w:hAnsi="Cambria"/>
          <w:sz w:val="20"/>
          <w:szCs w:val="20"/>
        </w:rPr>
        <w:t xml:space="preserve"> </w:t>
      </w:r>
      <w:r w:rsidR="00D86CD4" w:rsidRPr="004240EB">
        <w:rPr>
          <w:rFonts w:ascii="Cambria" w:hAnsi="Cambria"/>
          <w:sz w:val="20"/>
          <w:szCs w:val="20"/>
        </w:rPr>
        <w:t>–</w:t>
      </w:r>
      <w:r w:rsidR="0083381E" w:rsidRPr="004240EB">
        <w:rPr>
          <w:rFonts w:ascii="Cambria" w:hAnsi="Cambria"/>
          <w:sz w:val="20"/>
          <w:szCs w:val="20"/>
        </w:rPr>
        <w:t xml:space="preserve"> денежн</w:t>
      </w:r>
      <w:r w:rsidR="00D86CD4" w:rsidRPr="004240EB">
        <w:rPr>
          <w:rFonts w:ascii="Cambria" w:hAnsi="Cambria"/>
          <w:sz w:val="20"/>
          <w:szCs w:val="20"/>
        </w:rPr>
        <w:t>ые средства в национальной валюте Российской Федерации</w:t>
      </w:r>
      <w:r w:rsidR="0083381E" w:rsidRPr="004240EB">
        <w:rPr>
          <w:rFonts w:ascii="Cambria" w:hAnsi="Cambria"/>
          <w:sz w:val="20"/>
          <w:szCs w:val="20"/>
        </w:rPr>
        <w:t>,</w:t>
      </w:r>
      <w:r w:rsidR="00315B86" w:rsidRPr="004240EB">
        <w:rPr>
          <w:rFonts w:ascii="Cambria" w:hAnsi="Cambria"/>
          <w:sz w:val="20"/>
          <w:szCs w:val="20"/>
        </w:rPr>
        <w:t xml:space="preserve"> </w:t>
      </w:r>
      <w:r w:rsidR="0083381E" w:rsidRPr="004240EB">
        <w:rPr>
          <w:rFonts w:ascii="Cambria" w:hAnsi="Cambria"/>
          <w:sz w:val="20"/>
          <w:szCs w:val="20"/>
        </w:rPr>
        <w:t xml:space="preserve"> </w:t>
      </w:r>
      <w:r w:rsidR="00444E6B" w:rsidRPr="004240EB">
        <w:rPr>
          <w:rFonts w:ascii="Cambria" w:hAnsi="Cambria"/>
          <w:sz w:val="20"/>
          <w:szCs w:val="20"/>
        </w:rPr>
        <w:t xml:space="preserve">вносимые </w:t>
      </w:r>
      <w:r w:rsidR="0098492E" w:rsidRPr="004240EB">
        <w:rPr>
          <w:rFonts w:ascii="Cambria" w:hAnsi="Cambria"/>
          <w:sz w:val="20"/>
          <w:szCs w:val="20"/>
        </w:rPr>
        <w:t xml:space="preserve"> </w:t>
      </w:r>
      <w:r w:rsidR="0083381E" w:rsidRPr="004240EB">
        <w:rPr>
          <w:rFonts w:ascii="Cambria" w:hAnsi="Cambria"/>
          <w:sz w:val="20"/>
          <w:szCs w:val="20"/>
        </w:rPr>
        <w:t xml:space="preserve"> Плательщиком Агенту в </w:t>
      </w:r>
      <w:r w:rsidR="002B371E" w:rsidRPr="004240EB">
        <w:rPr>
          <w:rFonts w:ascii="Cambria" w:hAnsi="Cambria"/>
          <w:sz w:val="20"/>
          <w:szCs w:val="20"/>
        </w:rPr>
        <w:t xml:space="preserve">целях оплаты </w:t>
      </w:r>
      <w:r w:rsidR="0083381E" w:rsidRPr="004240EB">
        <w:rPr>
          <w:rFonts w:ascii="Cambria" w:hAnsi="Cambria"/>
          <w:sz w:val="20"/>
          <w:szCs w:val="20"/>
        </w:rPr>
        <w:t xml:space="preserve"> Услуг связи</w:t>
      </w:r>
      <w:r w:rsidR="002B371E" w:rsidRPr="004240EB">
        <w:rPr>
          <w:rFonts w:ascii="Cambria" w:hAnsi="Cambria"/>
          <w:sz w:val="20"/>
          <w:szCs w:val="20"/>
        </w:rPr>
        <w:t xml:space="preserve"> Оператора</w:t>
      </w:r>
      <w:r w:rsidR="0083381E" w:rsidRPr="004240EB">
        <w:rPr>
          <w:rFonts w:ascii="Cambria" w:hAnsi="Cambria"/>
          <w:sz w:val="20"/>
          <w:szCs w:val="20"/>
        </w:rPr>
        <w:t>.</w:t>
      </w:r>
    </w:p>
    <w:p w14:paraId="2069EFBA" w14:textId="77777777" w:rsidR="0083381E" w:rsidRPr="004240EB" w:rsidRDefault="00710A38" w:rsidP="0083381E">
      <w:pPr>
        <w:numPr>
          <w:ilvl w:val="2"/>
          <w:numId w:val="1"/>
        </w:numPr>
        <w:jc w:val="both"/>
        <w:rPr>
          <w:rFonts w:ascii="Cambria" w:hAnsi="Cambria"/>
          <w:sz w:val="20"/>
          <w:szCs w:val="20"/>
        </w:rPr>
      </w:pPr>
      <w:r w:rsidRPr="004240EB">
        <w:rPr>
          <w:rFonts w:ascii="Cambria" w:hAnsi="Cambria"/>
          <w:sz w:val="20"/>
          <w:szCs w:val="20"/>
        </w:rPr>
        <w:t>1.</w:t>
      </w:r>
      <w:r w:rsidR="00753EB9" w:rsidRPr="004240EB">
        <w:rPr>
          <w:rFonts w:ascii="Cambria" w:hAnsi="Cambria"/>
          <w:sz w:val="20"/>
          <w:szCs w:val="20"/>
        </w:rPr>
        <w:t>6</w:t>
      </w:r>
      <w:r w:rsidR="005F3140" w:rsidRPr="004240EB">
        <w:rPr>
          <w:rFonts w:ascii="Cambria" w:hAnsi="Cambria"/>
          <w:sz w:val="20"/>
          <w:szCs w:val="20"/>
        </w:rPr>
        <w:t xml:space="preserve">. </w:t>
      </w:r>
      <w:r w:rsidR="0083381E" w:rsidRPr="004240EB">
        <w:rPr>
          <w:rFonts w:ascii="Cambria" w:hAnsi="Cambria"/>
          <w:b/>
          <w:sz w:val="20"/>
          <w:szCs w:val="20"/>
        </w:rPr>
        <w:t>Плательщик</w:t>
      </w:r>
      <w:r w:rsidR="0083381E" w:rsidRPr="004240EB">
        <w:rPr>
          <w:rFonts w:ascii="Cambria" w:hAnsi="Cambria"/>
          <w:sz w:val="20"/>
          <w:szCs w:val="20"/>
        </w:rPr>
        <w:t xml:space="preserve"> –  лицо, </w:t>
      </w:r>
      <w:r w:rsidR="007C2FE3" w:rsidRPr="004240EB">
        <w:rPr>
          <w:rFonts w:ascii="Cambria" w:hAnsi="Cambria"/>
          <w:sz w:val="20"/>
          <w:szCs w:val="20"/>
        </w:rPr>
        <w:t xml:space="preserve">вносящее </w:t>
      </w:r>
      <w:r w:rsidR="0083381E" w:rsidRPr="004240EB">
        <w:rPr>
          <w:rFonts w:ascii="Cambria" w:hAnsi="Cambria"/>
          <w:sz w:val="20"/>
          <w:szCs w:val="20"/>
        </w:rPr>
        <w:t>Платеж.</w:t>
      </w:r>
    </w:p>
    <w:p w14:paraId="1B1E87FE" w14:textId="77777777" w:rsidR="0083381E" w:rsidRPr="004240EB" w:rsidRDefault="00710A38" w:rsidP="0083381E">
      <w:pPr>
        <w:numPr>
          <w:ilvl w:val="2"/>
          <w:numId w:val="1"/>
        </w:numPr>
        <w:jc w:val="both"/>
        <w:rPr>
          <w:rFonts w:ascii="Cambria" w:hAnsi="Cambria"/>
          <w:sz w:val="20"/>
          <w:szCs w:val="20"/>
        </w:rPr>
      </w:pPr>
      <w:r w:rsidRPr="004240EB">
        <w:rPr>
          <w:rFonts w:ascii="Cambria" w:hAnsi="Cambria"/>
          <w:sz w:val="20"/>
          <w:szCs w:val="20"/>
        </w:rPr>
        <w:t>1.</w:t>
      </w:r>
      <w:r w:rsidR="00753EB9" w:rsidRPr="004240EB">
        <w:rPr>
          <w:rFonts w:ascii="Cambria" w:hAnsi="Cambria"/>
          <w:sz w:val="20"/>
          <w:szCs w:val="20"/>
        </w:rPr>
        <w:t>7</w:t>
      </w:r>
      <w:r w:rsidR="005F3140" w:rsidRPr="004240EB">
        <w:rPr>
          <w:rFonts w:ascii="Cambria" w:hAnsi="Cambria"/>
          <w:sz w:val="20"/>
          <w:szCs w:val="20"/>
        </w:rPr>
        <w:t>.</w:t>
      </w:r>
      <w:r w:rsidR="0083381E" w:rsidRPr="004240EB">
        <w:rPr>
          <w:rFonts w:ascii="Cambria" w:hAnsi="Cambria"/>
          <w:sz w:val="20"/>
          <w:szCs w:val="20"/>
        </w:rPr>
        <w:t xml:space="preserve"> </w:t>
      </w:r>
      <w:r w:rsidR="0083381E" w:rsidRPr="004240EB">
        <w:rPr>
          <w:rFonts w:ascii="Cambria" w:hAnsi="Cambria"/>
          <w:b/>
          <w:sz w:val="20"/>
          <w:szCs w:val="20"/>
        </w:rPr>
        <w:t>Пункт приема платежей (ППП)</w:t>
      </w:r>
      <w:r w:rsidR="0083381E" w:rsidRPr="004240EB">
        <w:rPr>
          <w:rFonts w:ascii="Cambria" w:hAnsi="Cambria"/>
          <w:sz w:val="20"/>
          <w:szCs w:val="20"/>
        </w:rPr>
        <w:t xml:space="preserve"> – </w:t>
      </w:r>
      <w:r w:rsidR="0098492E" w:rsidRPr="004240EB">
        <w:rPr>
          <w:rFonts w:ascii="Cambria" w:hAnsi="Cambria"/>
          <w:sz w:val="20"/>
          <w:szCs w:val="20"/>
        </w:rPr>
        <w:t xml:space="preserve">стационарный </w:t>
      </w:r>
      <w:r w:rsidR="00D43978" w:rsidRPr="004240EB">
        <w:rPr>
          <w:rFonts w:ascii="Cambria" w:hAnsi="Cambria"/>
          <w:sz w:val="20"/>
          <w:szCs w:val="20"/>
        </w:rPr>
        <w:t xml:space="preserve">пункт </w:t>
      </w:r>
      <w:r w:rsidR="0098492E" w:rsidRPr="004240EB">
        <w:rPr>
          <w:rFonts w:ascii="Cambria" w:hAnsi="Cambria"/>
          <w:sz w:val="20"/>
          <w:szCs w:val="20"/>
        </w:rPr>
        <w:t xml:space="preserve">или </w:t>
      </w:r>
      <w:r w:rsidR="00D43978" w:rsidRPr="004240EB">
        <w:rPr>
          <w:rFonts w:ascii="Cambria" w:hAnsi="Cambria"/>
          <w:sz w:val="20"/>
          <w:szCs w:val="20"/>
        </w:rPr>
        <w:t xml:space="preserve">платежный терминал </w:t>
      </w:r>
      <w:r w:rsidR="0098492E" w:rsidRPr="004240EB">
        <w:rPr>
          <w:rFonts w:ascii="Cambria" w:hAnsi="Cambria"/>
          <w:sz w:val="20"/>
          <w:szCs w:val="20"/>
        </w:rPr>
        <w:t xml:space="preserve"> Агента и/или привлеченных им лиц, посредством которого в соответствии с действующим законодательством Российской Федерации осуществляется прием Платежей</w:t>
      </w:r>
      <w:r w:rsidR="003258D9" w:rsidRPr="004240EB">
        <w:rPr>
          <w:rFonts w:ascii="Cambria" w:hAnsi="Cambria"/>
          <w:sz w:val="20"/>
          <w:szCs w:val="20"/>
        </w:rPr>
        <w:t>.</w:t>
      </w:r>
    </w:p>
    <w:p w14:paraId="7D53D171" w14:textId="77777777" w:rsidR="00753EB9" w:rsidRPr="004240EB" w:rsidRDefault="00753EB9" w:rsidP="0083381E">
      <w:pPr>
        <w:numPr>
          <w:ilvl w:val="2"/>
          <w:numId w:val="1"/>
        </w:numPr>
        <w:jc w:val="both"/>
        <w:rPr>
          <w:rFonts w:ascii="Cambria" w:hAnsi="Cambria"/>
          <w:sz w:val="20"/>
          <w:szCs w:val="20"/>
        </w:rPr>
      </w:pPr>
      <w:r w:rsidRPr="004240EB">
        <w:rPr>
          <w:rFonts w:ascii="Cambria" w:hAnsi="Cambria"/>
          <w:sz w:val="20"/>
          <w:szCs w:val="20"/>
        </w:rPr>
        <w:t>1.8.</w:t>
      </w:r>
      <w:r w:rsidR="00263CCB" w:rsidRPr="004240EB">
        <w:rPr>
          <w:rFonts w:ascii="Cambria" w:hAnsi="Cambria"/>
          <w:sz w:val="20"/>
          <w:szCs w:val="20"/>
        </w:rPr>
        <w:t xml:space="preserve"> </w:t>
      </w:r>
      <w:r w:rsidRPr="004240EB">
        <w:rPr>
          <w:rFonts w:ascii="Cambria" w:hAnsi="Cambria"/>
          <w:b/>
          <w:sz w:val="20"/>
          <w:szCs w:val="20"/>
        </w:rPr>
        <w:t xml:space="preserve">Реквизит(ы) Платежа – </w:t>
      </w:r>
      <w:r w:rsidR="00042B3D" w:rsidRPr="004240EB">
        <w:rPr>
          <w:rFonts w:ascii="Cambria" w:hAnsi="Cambria"/>
          <w:sz w:val="20"/>
          <w:szCs w:val="20"/>
        </w:rPr>
        <w:t>Идентификатор Абонента или иной уникальный набор символов и их сочетаний, устанавливаемый Оператором, и предназначенный для однозначной идентификации</w:t>
      </w:r>
      <w:r w:rsidRPr="004240EB">
        <w:rPr>
          <w:rFonts w:ascii="Cambria" w:hAnsi="Cambria"/>
          <w:sz w:val="20"/>
          <w:szCs w:val="20"/>
        </w:rPr>
        <w:t xml:space="preserve"> </w:t>
      </w:r>
      <w:r w:rsidR="00042B3D" w:rsidRPr="004240EB">
        <w:rPr>
          <w:rFonts w:ascii="Cambria" w:hAnsi="Cambria"/>
          <w:sz w:val="20"/>
          <w:szCs w:val="20"/>
        </w:rPr>
        <w:t>л</w:t>
      </w:r>
      <w:r w:rsidRPr="004240EB">
        <w:rPr>
          <w:rFonts w:ascii="Cambria" w:hAnsi="Cambria"/>
          <w:sz w:val="20"/>
          <w:szCs w:val="20"/>
        </w:rPr>
        <w:t>ицевого счета Абонента в целях корректного учета Платежа».</w:t>
      </w:r>
    </w:p>
    <w:p w14:paraId="1396E8C5" w14:textId="165A5D7E" w:rsidR="0083381E" w:rsidRDefault="00704698" w:rsidP="0083381E">
      <w:pPr>
        <w:numPr>
          <w:ilvl w:val="2"/>
          <w:numId w:val="1"/>
        </w:numPr>
        <w:jc w:val="both"/>
        <w:rPr>
          <w:rFonts w:ascii="Cambria" w:hAnsi="Cambria"/>
          <w:sz w:val="20"/>
          <w:szCs w:val="20"/>
        </w:rPr>
      </w:pPr>
      <w:r>
        <w:rPr>
          <w:rFonts w:ascii="Cambria" w:hAnsi="Cambria"/>
          <w:sz w:val="20"/>
          <w:szCs w:val="20"/>
        </w:rPr>
        <w:t xml:space="preserve"> </w:t>
      </w:r>
    </w:p>
    <w:p w14:paraId="1F6C85D7" w14:textId="4E9D11BD" w:rsidR="00CE3D05" w:rsidRPr="004240EB" w:rsidRDefault="00CE3D05" w:rsidP="0083381E">
      <w:pPr>
        <w:numPr>
          <w:ilvl w:val="2"/>
          <w:numId w:val="1"/>
        </w:numPr>
        <w:jc w:val="both"/>
        <w:rPr>
          <w:rFonts w:ascii="Cambria" w:hAnsi="Cambria"/>
          <w:sz w:val="20"/>
          <w:szCs w:val="20"/>
        </w:rPr>
      </w:pPr>
      <w:r>
        <w:rPr>
          <w:rFonts w:ascii="Cambria" w:hAnsi="Cambria"/>
          <w:sz w:val="20"/>
          <w:szCs w:val="20"/>
        </w:rPr>
        <w:t>1.</w:t>
      </w:r>
      <w:r w:rsidR="00704698">
        <w:rPr>
          <w:rFonts w:ascii="Cambria" w:hAnsi="Cambria"/>
          <w:sz w:val="20"/>
          <w:szCs w:val="20"/>
        </w:rPr>
        <w:t>9</w:t>
      </w:r>
      <w:r>
        <w:rPr>
          <w:rFonts w:ascii="Cambria" w:hAnsi="Cambria"/>
          <w:sz w:val="20"/>
          <w:szCs w:val="20"/>
        </w:rPr>
        <w:t xml:space="preserve">. </w:t>
      </w:r>
      <w:r w:rsidRPr="004240EB">
        <w:rPr>
          <w:rFonts w:ascii="Cambria" w:hAnsi="Cambria"/>
          <w:b/>
          <w:sz w:val="20"/>
          <w:szCs w:val="20"/>
        </w:rPr>
        <w:t>Единая система приема платежей (ЕСПП)</w:t>
      </w:r>
      <w:r w:rsidRPr="004240EB">
        <w:rPr>
          <w:rFonts w:ascii="Cambria" w:hAnsi="Cambria"/>
          <w:sz w:val="20"/>
          <w:szCs w:val="20"/>
        </w:rPr>
        <w:t xml:space="preserve"> - аппаратно-программный комплекс Оператора, используемый для информационного взаимодействия Сторон в процессе приема Платежей.</w:t>
      </w:r>
    </w:p>
    <w:p w14:paraId="21574C65" w14:textId="4C410650" w:rsidR="000C7B3F" w:rsidRPr="004240EB" w:rsidRDefault="005F3140" w:rsidP="0083381E">
      <w:pPr>
        <w:numPr>
          <w:ilvl w:val="2"/>
          <w:numId w:val="1"/>
        </w:numPr>
        <w:jc w:val="both"/>
        <w:rPr>
          <w:rFonts w:ascii="Cambria" w:hAnsi="Cambria"/>
          <w:sz w:val="20"/>
          <w:szCs w:val="20"/>
        </w:rPr>
      </w:pPr>
      <w:r w:rsidRPr="004240EB">
        <w:rPr>
          <w:rFonts w:ascii="Cambria" w:hAnsi="Cambria"/>
          <w:sz w:val="20"/>
          <w:szCs w:val="20"/>
        </w:rPr>
        <w:t>1.</w:t>
      </w:r>
      <w:r w:rsidR="00BA6261" w:rsidRPr="004240EB">
        <w:rPr>
          <w:rFonts w:ascii="Cambria" w:hAnsi="Cambria"/>
          <w:sz w:val="20"/>
          <w:szCs w:val="20"/>
        </w:rPr>
        <w:t>1</w:t>
      </w:r>
      <w:r w:rsidR="00704698">
        <w:rPr>
          <w:rFonts w:ascii="Cambria" w:hAnsi="Cambria"/>
          <w:sz w:val="20"/>
          <w:szCs w:val="20"/>
        </w:rPr>
        <w:t>0</w:t>
      </w:r>
      <w:r w:rsidRPr="004240EB">
        <w:rPr>
          <w:rFonts w:ascii="Cambria" w:hAnsi="Cambria"/>
          <w:b/>
          <w:sz w:val="20"/>
          <w:szCs w:val="20"/>
        </w:rPr>
        <w:t xml:space="preserve">. </w:t>
      </w:r>
      <w:r w:rsidR="000C7B3F" w:rsidRPr="004240EB">
        <w:rPr>
          <w:rFonts w:ascii="Cambria" w:hAnsi="Cambria"/>
          <w:b/>
          <w:sz w:val="20"/>
          <w:szCs w:val="20"/>
        </w:rPr>
        <w:t>Отчетный период</w:t>
      </w:r>
      <w:r w:rsidR="000C7B3F" w:rsidRPr="004240EB">
        <w:rPr>
          <w:rFonts w:ascii="Cambria" w:hAnsi="Cambria"/>
          <w:sz w:val="20"/>
          <w:szCs w:val="20"/>
        </w:rPr>
        <w:t xml:space="preserve"> - один календарный месяц, в котором принимались Платежи: с первого числа месяца до последнего числа того же месяца включительно. Если первый и/или последний месяц действия Договора – неполный, то расчётным периодом признаётся соответствующая часть первого и/или последнего календарного месяца.</w:t>
      </w:r>
    </w:p>
    <w:p w14:paraId="2D1A7684" w14:textId="759C07BF" w:rsidR="00E06F99" w:rsidRDefault="00E06F99" w:rsidP="0083381E">
      <w:pPr>
        <w:numPr>
          <w:ilvl w:val="2"/>
          <w:numId w:val="1"/>
        </w:numPr>
        <w:jc w:val="both"/>
        <w:rPr>
          <w:rFonts w:ascii="Cambria" w:hAnsi="Cambria"/>
          <w:sz w:val="20"/>
          <w:szCs w:val="20"/>
        </w:rPr>
      </w:pPr>
      <w:r w:rsidRPr="004240EB">
        <w:rPr>
          <w:rFonts w:ascii="Cambria" w:hAnsi="Cambria"/>
          <w:sz w:val="20"/>
          <w:szCs w:val="20"/>
        </w:rPr>
        <w:t>1.</w:t>
      </w:r>
      <w:r w:rsidR="00BA6261" w:rsidRPr="004240EB">
        <w:rPr>
          <w:rFonts w:ascii="Cambria" w:hAnsi="Cambria"/>
          <w:sz w:val="20"/>
          <w:szCs w:val="20"/>
        </w:rPr>
        <w:t>1</w:t>
      </w:r>
      <w:r w:rsidR="00704698">
        <w:rPr>
          <w:rFonts w:ascii="Cambria" w:hAnsi="Cambria"/>
          <w:sz w:val="20"/>
          <w:szCs w:val="20"/>
        </w:rPr>
        <w:t>1</w:t>
      </w:r>
      <w:r w:rsidR="00BA6261" w:rsidRPr="004240EB">
        <w:rPr>
          <w:rFonts w:ascii="Cambria" w:hAnsi="Cambria"/>
          <w:sz w:val="20"/>
          <w:szCs w:val="20"/>
        </w:rPr>
        <w:t>.</w:t>
      </w:r>
      <w:r w:rsidRPr="004240EB">
        <w:rPr>
          <w:rFonts w:ascii="Cambria" w:hAnsi="Cambria"/>
          <w:sz w:val="20"/>
          <w:szCs w:val="20"/>
        </w:rPr>
        <w:t xml:space="preserve"> </w:t>
      </w:r>
      <w:r w:rsidRPr="004240EB">
        <w:rPr>
          <w:rFonts w:ascii="Cambria" w:hAnsi="Cambria"/>
          <w:b/>
          <w:sz w:val="20"/>
          <w:szCs w:val="20"/>
        </w:rPr>
        <w:t>Информационная система (ИС)</w:t>
      </w:r>
      <w:r w:rsidRPr="004240EB">
        <w:rPr>
          <w:rFonts w:ascii="Cambria" w:hAnsi="Cambria"/>
          <w:sz w:val="20"/>
          <w:szCs w:val="20"/>
        </w:rPr>
        <w:t xml:space="preserve"> - аппаратно-программный комплекс Агента и/или Субагента</w:t>
      </w:r>
      <w:r w:rsidR="005E0656" w:rsidRPr="004240EB">
        <w:rPr>
          <w:rFonts w:ascii="Cambria" w:hAnsi="Cambria"/>
          <w:sz w:val="20"/>
          <w:szCs w:val="20"/>
        </w:rPr>
        <w:t xml:space="preserve">, обеспечивающий ввод, обработку и обмен данными о </w:t>
      </w:r>
      <w:r w:rsidRPr="004240EB">
        <w:rPr>
          <w:rFonts w:ascii="Cambria" w:hAnsi="Cambria"/>
          <w:sz w:val="20"/>
          <w:szCs w:val="20"/>
        </w:rPr>
        <w:t xml:space="preserve"> Плат</w:t>
      </w:r>
      <w:r w:rsidR="000551D9" w:rsidRPr="004240EB">
        <w:rPr>
          <w:rFonts w:ascii="Cambria" w:hAnsi="Cambria"/>
          <w:sz w:val="20"/>
          <w:szCs w:val="20"/>
        </w:rPr>
        <w:t>еж</w:t>
      </w:r>
      <w:r w:rsidR="005E0656" w:rsidRPr="004240EB">
        <w:rPr>
          <w:rFonts w:ascii="Cambria" w:hAnsi="Cambria"/>
          <w:sz w:val="20"/>
          <w:szCs w:val="20"/>
        </w:rPr>
        <w:t>ах</w:t>
      </w:r>
      <w:r w:rsidR="00AC6DB4">
        <w:rPr>
          <w:rFonts w:ascii="Cambria" w:hAnsi="Cambria"/>
          <w:sz w:val="20"/>
          <w:szCs w:val="20"/>
        </w:rPr>
        <w:t>.</w:t>
      </w:r>
    </w:p>
    <w:p w14:paraId="6B4165CA" w14:textId="71740C94" w:rsidR="00CE3D05" w:rsidRPr="00757069" w:rsidRDefault="00CE3D05" w:rsidP="00CE3D05">
      <w:pPr>
        <w:numPr>
          <w:ilvl w:val="2"/>
          <w:numId w:val="1"/>
        </w:numPr>
        <w:jc w:val="both"/>
        <w:rPr>
          <w:rFonts w:ascii="Cambria" w:hAnsi="Cambria"/>
          <w:sz w:val="20"/>
          <w:szCs w:val="20"/>
        </w:rPr>
      </w:pPr>
      <w:r w:rsidRPr="00CE3D05">
        <w:rPr>
          <w:rFonts w:ascii="Cambria" w:hAnsi="Cambria"/>
          <w:sz w:val="20"/>
          <w:szCs w:val="20"/>
        </w:rPr>
        <w:t>1.1</w:t>
      </w:r>
      <w:r w:rsidR="00704698">
        <w:rPr>
          <w:rFonts w:ascii="Cambria" w:hAnsi="Cambria"/>
          <w:sz w:val="20"/>
          <w:szCs w:val="20"/>
        </w:rPr>
        <w:t>2</w:t>
      </w:r>
      <w:r w:rsidRPr="00CE3D05">
        <w:rPr>
          <w:rFonts w:ascii="Cambria" w:hAnsi="Cambria"/>
          <w:sz w:val="20"/>
          <w:szCs w:val="20"/>
        </w:rPr>
        <w:t xml:space="preserve">. </w:t>
      </w:r>
      <w:r w:rsidRPr="00CE3D05">
        <w:rPr>
          <w:rFonts w:ascii="Cambria" w:hAnsi="Cambria"/>
          <w:b/>
          <w:sz w:val="20"/>
          <w:szCs w:val="20"/>
        </w:rPr>
        <w:t>ЕКО</w:t>
      </w:r>
      <w:r w:rsidRPr="00AB2E39">
        <w:rPr>
          <w:rFonts w:ascii="Cambria" w:hAnsi="Cambria"/>
          <w:sz w:val="20"/>
          <w:szCs w:val="20"/>
        </w:rPr>
        <w:t xml:space="preserve"> - </w:t>
      </w:r>
      <w:r w:rsidRPr="00C615BD">
        <w:rPr>
          <w:rFonts w:ascii="Cambria" w:hAnsi="Cambria"/>
          <w:sz w:val="20"/>
          <w:szCs w:val="20"/>
        </w:rPr>
        <w:t xml:space="preserve">Единый Кабинет </w:t>
      </w:r>
      <w:r w:rsidRPr="000F4BDF">
        <w:rPr>
          <w:rFonts w:ascii="Cambria" w:hAnsi="Cambria"/>
          <w:sz w:val="20"/>
          <w:szCs w:val="20"/>
        </w:rPr>
        <w:t>Оператора</w:t>
      </w:r>
      <w:r w:rsidRPr="00757069">
        <w:rPr>
          <w:rFonts w:ascii="Cambria" w:hAnsi="Cambria"/>
          <w:sz w:val="20"/>
          <w:szCs w:val="20"/>
        </w:rPr>
        <w:t xml:space="preserve">, интерфейс которого позволяет  осуществлять поиск информации по Платежам, переданным в ЕСПП, формировать отчетность по принятым Платежам для проведения сверок и взаиморасчетов между Сторонами. </w:t>
      </w:r>
    </w:p>
    <w:p w14:paraId="46EAED4B" w14:textId="66BFA917" w:rsidR="00ED285F" w:rsidRDefault="00380E84" w:rsidP="00380E84">
      <w:pPr>
        <w:numPr>
          <w:ilvl w:val="2"/>
          <w:numId w:val="37"/>
        </w:numPr>
        <w:jc w:val="both"/>
        <w:rPr>
          <w:rFonts w:ascii="Cambria" w:hAnsi="Cambria"/>
          <w:sz w:val="20"/>
          <w:szCs w:val="20"/>
        </w:rPr>
      </w:pPr>
      <w:r>
        <w:rPr>
          <w:rFonts w:ascii="Cambria" w:hAnsi="Cambria"/>
          <w:sz w:val="20"/>
          <w:szCs w:val="20"/>
        </w:rPr>
        <w:t>1.1</w:t>
      </w:r>
      <w:r w:rsidR="00704698">
        <w:rPr>
          <w:rFonts w:ascii="Cambria" w:hAnsi="Cambria"/>
          <w:sz w:val="20"/>
          <w:szCs w:val="20"/>
        </w:rPr>
        <w:t>3</w:t>
      </w:r>
      <w:r>
        <w:rPr>
          <w:rFonts w:ascii="Cambria" w:hAnsi="Cambria"/>
          <w:sz w:val="20"/>
          <w:szCs w:val="20"/>
        </w:rPr>
        <w:t xml:space="preserve">. </w:t>
      </w:r>
      <w:r>
        <w:rPr>
          <w:rFonts w:ascii="Cambria" w:hAnsi="Cambria"/>
          <w:b/>
          <w:sz w:val="20"/>
          <w:szCs w:val="20"/>
        </w:rPr>
        <w:t>АСР</w:t>
      </w:r>
      <w:r>
        <w:rPr>
          <w:rFonts w:ascii="Cambria" w:hAnsi="Cambria"/>
          <w:sz w:val="20"/>
          <w:szCs w:val="20"/>
        </w:rPr>
        <w:t xml:space="preserve"> – автоматизированная система расчетов Оператора.</w:t>
      </w:r>
    </w:p>
    <w:p w14:paraId="3D9E3A47" w14:textId="61C6B3E4" w:rsidR="004240EB" w:rsidRDefault="00380E84" w:rsidP="00DB49B4">
      <w:pPr>
        <w:numPr>
          <w:ilvl w:val="2"/>
          <w:numId w:val="37"/>
        </w:numPr>
        <w:jc w:val="both"/>
        <w:rPr>
          <w:rFonts w:ascii="Cambria" w:hAnsi="Cambria"/>
          <w:sz w:val="20"/>
          <w:szCs w:val="20"/>
        </w:rPr>
      </w:pPr>
      <w:r>
        <w:rPr>
          <w:rFonts w:ascii="Cambria" w:hAnsi="Cambria"/>
          <w:sz w:val="20"/>
          <w:szCs w:val="20"/>
        </w:rPr>
        <w:t>1.1</w:t>
      </w:r>
      <w:r w:rsidR="00704698">
        <w:rPr>
          <w:rFonts w:ascii="Cambria" w:hAnsi="Cambria"/>
          <w:sz w:val="20"/>
          <w:szCs w:val="20"/>
        </w:rPr>
        <w:t>4</w:t>
      </w:r>
      <w:r>
        <w:rPr>
          <w:rFonts w:ascii="Cambria" w:hAnsi="Cambria"/>
          <w:sz w:val="20"/>
          <w:szCs w:val="20"/>
        </w:rPr>
        <w:t>. АРМ кассира – специализированное ПО предназначенное для ввода данных о платежах непосредственно в АСР.</w:t>
      </w:r>
    </w:p>
    <w:p w14:paraId="7A2E7C13" w14:textId="77777777" w:rsidR="008D2F00" w:rsidRDefault="008D2F00" w:rsidP="008D2F00">
      <w:pPr>
        <w:numPr>
          <w:ilvl w:val="2"/>
          <w:numId w:val="37"/>
        </w:numPr>
        <w:jc w:val="both"/>
        <w:rPr>
          <w:rFonts w:ascii="Cambria" w:hAnsi="Cambria"/>
          <w:sz w:val="20"/>
          <w:szCs w:val="20"/>
        </w:rPr>
      </w:pPr>
      <w:r>
        <w:rPr>
          <w:rFonts w:ascii="Cambria" w:hAnsi="Cambria"/>
          <w:sz w:val="20"/>
          <w:szCs w:val="20"/>
        </w:rPr>
        <w:t>1.1</w:t>
      </w:r>
      <w:r w:rsidR="00704698">
        <w:rPr>
          <w:rFonts w:ascii="Cambria" w:hAnsi="Cambria"/>
          <w:sz w:val="20"/>
          <w:szCs w:val="20"/>
        </w:rPr>
        <w:t>5</w:t>
      </w:r>
      <w:r>
        <w:rPr>
          <w:rFonts w:ascii="Cambria" w:hAnsi="Cambria"/>
          <w:sz w:val="20"/>
          <w:szCs w:val="20"/>
        </w:rPr>
        <w:t xml:space="preserve">. </w:t>
      </w:r>
      <w:r w:rsidRPr="002D0BDC">
        <w:rPr>
          <w:rFonts w:ascii="Cambria" w:hAnsi="Cambria"/>
          <w:b/>
          <w:sz w:val="20"/>
          <w:szCs w:val="20"/>
        </w:rPr>
        <w:t>Банковская карта (карта)</w:t>
      </w:r>
      <w:r w:rsidRPr="002D0BDC">
        <w:rPr>
          <w:rFonts w:ascii="Cambria" w:hAnsi="Cambria"/>
          <w:sz w:val="20"/>
          <w:szCs w:val="20"/>
        </w:rPr>
        <w:t xml:space="preserve"> - платежная карта, предназначенная для оплаты товаров, услуг</w:t>
      </w:r>
      <w:r>
        <w:rPr>
          <w:rFonts w:ascii="Cambria" w:hAnsi="Cambria"/>
          <w:sz w:val="20"/>
          <w:szCs w:val="20"/>
        </w:rPr>
        <w:t>.</w:t>
      </w:r>
    </w:p>
    <w:p w14:paraId="645ACD47" w14:textId="77777777" w:rsidR="008D2F00" w:rsidRDefault="008D2F00" w:rsidP="008D2F00">
      <w:pPr>
        <w:numPr>
          <w:ilvl w:val="2"/>
          <w:numId w:val="37"/>
        </w:numPr>
        <w:jc w:val="both"/>
        <w:rPr>
          <w:rFonts w:ascii="Cambria" w:hAnsi="Cambria"/>
          <w:sz w:val="20"/>
          <w:szCs w:val="20"/>
        </w:rPr>
      </w:pPr>
      <w:r>
        <w:rPr>
          <w:rFonts w:ascii="Cambria" w:hAnsi="Cambria"/>
          <w:sz w:val="20"/>
          <w:szCs w:val="20"/>
        </w:rPr>
        <w:t>1.1</w:t>
      </w:r>
      <w:r w:rsidR="00704698">
        <w:rPr>
          <w:rFonts w:ascii="Cambria" w:hAnsi="Cambria"/>
          <w:sz w:val="20"/>
          <w:szCs w:val="20"/>
        </w:rPr>
        <w:t>6</w:t>
      </w:r>
      <w:r w:rsidRPr="0044362E">
        <w:rPr>
          <w:rFonts w:ascii="Cambria" w:hAnsi="Cambria"/>
          <w:sz w:val="20"/>
          <w:szCs w:val="20"/>
        </w:rPr>
        <w:t xml:space="preserve">. </w:t>
      </w:r>
      <w:r>
        <w:rPr>
          <w:rFonts w:ascii="Cambria" w:hAnsi="Cambria"/>
          <w:sz w:val="20"/>
          <w:szCs w:val="20"/>
        </w:rPr>
        <w:t xml:space="preserve"> </w:t>
      </w:r>
      <w:r w:rsidRPr="00B26D0B">
        <w:rPr>
          <w:rFonts w:ascii="Cambria" w:hAnsi="Cambria"/>
          <w:b/>
          <w:sz w:val="20"/>
          <w:szCs w:val="20"/>
        </w:rPr>
        <w:t>Прием распоряжений Абонентов</w:t>
      </w:r>
      <w:r w:rsidRPr="0044362E">
        <w:rPr>
          <w:rFonts w:ascii="Cambria" w:hAnsi="Cambria"/>
          <w:sz w:val="20"/>
          <w:szCs w:val="20"/>
        </w:rPr>
        <w:t xml:space="preserve"> – представление Абонентом сообщения Агенту в </w:t>
      </w:r>
      <w:r>
        <w:rPr>
          <w:rFonts w:ascii="Cambria" w:hAnsi="Cambria"/>
          <w:sz w:val="20"/>
          <w:szCs w:val="20"/>
        </w:rPr>
        <w:t>ППП, которое содержит</w:t>
      </w:r>
      <w:r w:rsidRPr="0044362E">
        <w:rPr>
          <w:rFonts w:ascii="Cambria" w:hAnsi="Cambria"/>
          <w:sz w:val="20"/>
          <w:szCs w:val="20"/>
        </w:rPr>
        <w:t xml:space="preserve"> </w:t>
      </w:r>
      <w:r>
        <w:rPr>
          <w:rFonts w:ascii="Cambria" w:hAnsi="Cambria"/>
          <w:sz w:val="20"/>
          <w:szCs w:val="20"/>
        </w:rPr>
        <w:t>Идентификатор Абонента,  назначение Платежа, сумму Платежа  и иную информацию, необходимую для оплаты за У</w:t>
      </w:r>
      <w:r w:rsidRPr="0044362E">
        <w:rPr>
          <w:rFonts w:ascii="Cambria" w:hAnsi="Cambria"/>
          <w:sz w:val="20"/>
          <w:szCs w:val="20"/>
        </w:rPr>
        <w:t>слуги связи</w:t>
      </w:r>
      <w:r>
        <w:rPr>
          <w:rFonts w:ascii="Cambria" w:hAnsi="Cambria"/>
          <w:sz w:val="20"/>
          <w:szCs w:val="20"/>
        </w:rPr>
        <w:t xml:space="preserve"> Оператора</w:t>
      </w:r>
      <w:r w:rsidRPr="0044362E">
        <w:rPr>
          <w:rFonts w:ascii="Cambria" w:hAnsi="Cambria"/>
          <w:sz w:val="20"/>
          <w:szCs w:val="20"/>
        </w:rPr>
        <w:t xml:space="preserve">, согласно </w:t>
      </w:r>
      <w:r>
        <w:rPr>
          <w:rFonts w:ascii="Cambria" w:hAnsi="Cambria"/>
          <w:sz w:val="20"/>
          <w:szCs w:val="20"/>
        </w:rPr>
        <w:t xml:space="preserve">Абонентскому </w:t>
      </w:r>
      <w:r w:rsidRPr="0044362E">
        <w:rPr>
          <w:rFonts w:ascii="Cambria" w:hAnsi="Cambria"/>
          <w:sz w:val="20"/>
          <w:szCs w:val="20"/>
        </w:rPr>
        <w:t>договору.</w:t>
      </w:r>
    </w:p>
    <w:p w14:paraId="0A81F7AF" w14:textId="77777777" w:rsidR="008D2F00" w:rsidRPr="0044362E" w:rsidRDefault="008D2F00" w:rsidP="008D2F00">
      <w:pPr>
        <w:numPr>
          <w:ilvl w:val="2"/>
          <w:numId w:val="37"/>
        </w:numPr>
        <w:jc w:val="both"/>
        <w:rPr>
          <w:rFonts w:ascii="Cambria" w:hAnsi="Cambria"/>
          <w:sz w:val="20"/>
          <w:szCs w:val="20"/>
        </w:rPr>
      </w:pPr>
      <w:r w:rsidRPr="00DA6410">
        <w:rPr>
          <w:rFonts w:ascii="Cambria" w:hAnsi="Cambria"/>
          <w:sz w:val="20"/>
          <w:szCs w:val="20"/>
        </w:rPr>
        <w:t>1.1</w:t>
      </w:r>
      <w:r w:rsidR="00704698">
        <w:rPr>
          <w:rFonts w:ascii="Cambria" w:hAnsi="Cambria"/>
          <w:sz w:val="20"/>
          <w:szCs w:val="20"/>
        </w:rPr>
        <w:t>7</w:t>
      </w:r>
      <w:r w:rsidRPr="00B26D0B">
        <w:rPr>
          <w:rFonts w:ascii="Cambria" w:hAnsi="Cambria"/>
          <w:b/>
          <w:sz w:val="20"/>
          <w:szCs w:val="20"/>
        </w:rPr>
        <w:t>. Банк – эквайер</w:t>
      </w:r>
      <w:r w:rsidRPr="0044362E">
        <w:rPr>
          <w:rFonts w:ascii="Cambria" w:hAnsi="Cambria"/>
          <w:sz w:val="20"/>
          <w:szCs w:val="20"/>
        </w:rPr>
        <w:t xml:space="preserve"> – банковская организация, с которой у Агента заключен договор на осуществление расчетов с предприятиями торговли (услуг) по операциям</w:t>
      </w:r>
      <w:r>
        <w:rPr>
          <w:rFonts w:ascii="Cambria" w:hAnsi="Cambria"/>
          <w:sz w:val="20"/>
          <w:szCs w:val="20"/>
        </w:rPr>
        <w:t>, совершенным с использованием Б</w:t>
      </w:r>
      <w:r w:rsidRPr="0044362E">
        <w:rPr>
          <w:rFonts w:ascii="Cambria" w:hAnsi="Cambria"/>
          <w:sz w:val="20"/>
          <w:szCs w:val="20"/>
        </w:rPr>
        <w:t>анковских карт.</w:t>
      </w:r>
    </w:p>
    <w:p w14:paraId="3707B4B7" w14:textId="77777777" w:rsidR="008D2F00" w:rsidRPr="00515CE4" w:rsidRDefault="008D2F00" w:rsidP="008D2F00">
      <w:pPr>
        <w:numPr>
          <w:ilvl w:val="2"/>
          <w:numId w:val="37"/>
        </w:numPr>
        <w:jc w:val="both"/>
        <w:rPr>
          <w:rFonts w:ascii="Cambria" w:hAnsi="Cambria"/>
          <w:sz w:val="20"/>
          <w:szCs w:val="20"/>
        </w:rPr>
      </w:pPr>
      <w:r>
        <w:rPr>
          <w:rFonts w:ascii="Cambria" w:hAnsi="Cambria"/>
          <w:sz w:val="20"/>
          <w:szCs w:val="20"/>
        </w:rPr>
        <w:t>1.</w:t>
      </w:r>
      <w:r w:rsidRPr="00DA6410">
        <w:rPr>
          <w:rFonts w:ascii="Cambria" w:hAnsi="Cambria"/>
          <w:sz w:val="20"/>
          <w:szCs w:val="20"/>
        </w:rPr>
        <w:t>1</w:t>
      </w:r>
      <w:r>
        <w:rPr>
          <w:rFonts w:ascii="Cambria" w:hAnsi="Cambria"/>
          <w:sz w:val="20"/>
          <w:szCs w:val="20"/>
        </w:rPr>
        <w:t>9</w:t>
      </w:r>
      <w:r>
        <w:rPr>
          <w:rFonts w:ascii="Cambria" w:hAnsi="Cambria"/>
          <w:b/>
          <w:sz w:val="20"/>
          <w:szCs w:val="20"/>
        </w:rPr>
        <w:t xml:space="preserve">. </w:t>
      </w:r>
      <w:r w:rsidRPr="00515CE4">
        <w:rPr>
          <w:rFonts w:ascii="Cambria" w:hAnsi="Cambria"/>
          <w:b/>
          <w:sz w:val="20"/>
          <w:szCs w:val="20"/>
        </w:rPr>
        <w:t>Возврат покупки</w:t>
      </w:r>
      <w:r w:rsidRPr="00515CE4">
        <w:rPr>
          <w:rFonts w:ascii="Cambria" w:hAnsi="Cambria"/>
          <w:sz w:val="20"/>
          <w:szCs w:val="20"/>
        </w:rPr>
        <w:t xml:space="preserve"> - операция, оформляемая в ППП при возврате товаров (отказе от услуг) Принципала, оплаченных с использованием карты, следствием которой является возврат суммы операции на </w:t>
      </w:r>
      <w:r>
        <w:rPr>
          <w:rFonts w:ascii="Cambria" w:hAnsi="Cambria"/>
          <w:sz w:val="20"/>
          <w:szCs w:val="20"/>
        </w:rPr>
        <w:t>Банковскую карту  Плательщика</w:t>
      </w:r>
      <w:r w:rsidRPr="00515CE4">
        <w:rPr>
          <w:rFonts w:ascii="Cambria" w:hAnsi="Cambria"/>
          <w:sz w:val="20"/>
          <w:szCs w:val="20"/>
        </w:rPr>
        <w:t>.</w:t>
      </w:r>
    </w:p>
    <w:p w14:paraId="3DAC968A" w14:textId="77777777" w:rsidR="008D2F00" w:rsidRPr="0094718F" w:rsidRDefault="008D2F00" w:rsidP="008D2F00">
      <w:pPr>
        <w:numPr>
          <w:ilvl w:val="2"/>
          <w:numId w:val="37"/>
        </w:numPr>
        <w:jc w:val="both"/>
        <w:rPr>
          <w:rFonts w:ascii="Cambria" w:hAnsi="Cambria"/>
          <w:sz w:val="20"/>
          <w:szCs w:val="20"/>
        </w:rPr>
      </w:pPr>
      <w:r w:rsidRPr="00DA6410">
        <w:rPr>
          <w:rFonts w:ascii="Cambria" w:hAnsi="Cambria"/>
          <w:sz w:val="20"/>
          <w:szCs w:val="20"/>
        </w:rPr>
        <w:lastRenderedPageBreak/>
        <w:t>1.</w:t>
      </w:r>
      <w:r>
        <w:rPr>
          <w:rFonts w:ascii="Cambria" w:hAnsi="Cambria"/>
          <w:sz w:val="20"/>
          <w:szCs w:val="20"/>
        </w:rPr>
        <w:t>20</w:t>
      </w:r>
      <w:r w:rsidRPr="00515CE4">
        <w:rPr>
          <w:rFonts w:ascii="Cambria" w:hAnsi="Cambria"/>
          <w:b/>
          <w:sz w:val="20"/>
          <w:szCs w:val="20"/>
        </w:rPr>
        <w:t xml:space="preserve">.“Возврат платежа” – </w:t>
      </w:r>
      <w:r w:rsidRPr="00515CE4">
        <w:rPr>
          <w:rFonts w:ascii="Cambria" w:hAnsi="Cambria"/>
          <w:sz w:val="20"/>
          <w:szCs w:val="20"/>
        </w:rPr>
        <w:t>операция, инициируемая Банком-эмитентом в соответствии с правилами Платежной системы и оспаривающая предъявленную Банком-эквайером транзакцию. Результатом операции “возврат платежа” может являться списание денежных средств со счета  Банка-эквайера и зачисление на счет Банка-эмитента.</w:t>
      </w:r>
    </w:p>
    <w:p w14:paraId="2117FF9B" w14:textId="77777777" w:rsidR="008D2F00" w:rsidRPr="00DB49B4" w:rsidRDefault="008D2F00" w:rsidP="00DB49B4">
      <w:pPr>
        <w:numPr>
          <w:ilvl w:val="2"/>
          <w:numId w:val="37"/>
        </w:numPr>
        <w:jc w:val="both"/>
        <w:rPr>
          <w:rFonts w:ascii="Cambria" w:hAnsi="Cambria"/>
          <w:sz w:val="20"/>
          <w:szCs w:val="20"/>
        </w:rPr>
      </w:pPr>
    </w:p>
    <w:p w14:paraId="30B59E1F" w14:textId="77777777" w:rsidR="00702728" w:rsidRPr="00BE7F47" w:rsidRDefault="00702728" w:rsidP="00C46A8D">
      <w:pPr>
        <w:jc w:val="both"/>
        <w:rPr>
          <w:rFonts w:ascii="Cambria" w:hAnsi="Cambria"/>
          <w:sz w:val="20"/>
          <w:szCs w:val="20"/>
        </w:rPr>
      </w:pPr>
    </w:p>
    <w:p w14:paraId="427FE9AC" w14:textId="77777777" w:rsidR="004A2EED" w:rsidRPr="00BE7F47" w:rsidRDefault="00F95C26" w:rsidP="004A2EED">
      <w:pPr>
        <w:numPr>
          <w:ilvl w:val="0"/>
          <w:numId w:val="1"/>
        </w:numPr>
        <w:jc w:val="center"/>
        <w:rPr>
          <w:rFonts w:ascii="Cambria" w:hAnsi="Cambria"/>
          <w:sz w:val="20"/>
          <w:szCs w:val="20"/>
        </w:rPr>
      </w:pPr>
      <w:r w:rsidRPr="00BE7F47">
        <w:rPr>
          <w:rFonts w:ascii="Cambria" w:hAnsi="Cambria"/>
          <w:b/>
          <w:sz w:val="20"/>
          <w:szCs w:val="20"/>
        </w:rPr>
        <w:t>Предмет Договора</w:t>
      </w:r>
    </w:p>
    <w:p w14:paraId="4034403B" w14:textId="77777777" w:rsidR="00367F3F" w:rsidRPr="00BE7F47" w:rsidRDefault="00367F3F" w:rsidP="00367F3F">
      <w:pPr>
        <w:ind w:left="1440"/>
        <w:rPr>
          <w:rFonts w:ascii="Cambria" w:hAnsi="Cambria"/>
          <w:sz w:val="20"/>
          <w:szCs w:val="20"/>
        </w:rPr>
      </w:pPr>
    </w:p>
    <w:p w14:paraId="2F90DB9F" w14:textId="77777777" w:rsidR="008D2F00" w:rsidRDefault="008D2F00" w:rsidP="008D2F00">
      <w:pPr>
        <w:ind w:firstLine="708"/>
        <w:jc w:val="both"/>
        <w:rPr>
          <w:rFonts w:ascii="Cambria" w:hAnsi="Cambria"/>
          <w:sz w:val="20"/>
          <w:szCs w:val="20"/>
        </w:rPr>
      </w:pPr>
      <w:r w:rsidRPr="00835B58">
        <w:rPr>
          <w:rFonts w:ascii="Cambria" w:hAnsi="Cambria"/>
          <w:sz w:val="20"/>
          <w:szCs w:val="20"/>
        </w:rPr>
        <w:t xml:space="preserve">2.1. В рамках настоящего Договора </w:t>
      </w:r>
      <w:r>
        <w:rPr>
          <w:rFonts w:ascii="Cambria" w:hAnsi="Cambria"/>
          <w:sz w:val="20"/>
          <w:szCs w:val="20"/>
        </w:rPr>
        <w:t xml:space="preserve"> </w:t>
      </w:r>
      <w:r w:rsidRPr="00835B58">
        <w:rPr>
          <w:rFonts w:ascii="Cambria" w:hAnsi="Cambria"/>
          <w:sz w:val="20"/>
          <w:szCs w:val="20"/>
        </w:rPr>
        <w:t>Оператор поручает, а  Агент обязуется за вознаграждение на основании доверенности от Оператора (приложение №7 к Договору) совершать от имени и  за счет Оператора следующие юридические и иные действия по организации и обеспечению приема Платежей от Плательщиков в ППП за Услуги связи в безналичном порядке (оплата банковской картой)</w:t>
      </w:r>
      <w:r>
        <w:rPr>
          <w:rFonts w:ascii="Cambria" w:hAnsi="Cambria"/>
          <w:sz w:val="20"/>
          <w:szCs w:val="20"/>
        </w:rPr>
        <w:t xml:space="preserve">:  </w:t>
      </w:r>
      <w:r w:rsidRPr="00835B58">
        <w:rPr>
          <w:rFonts w:ascii="Cambria" w:hAnsi="Cambria"/>
          <w:sz w:val="20"/>
          <w:szCs w:val="20"/>
        </w:rPr>
        <w:t xml:space="preserve"> при наличии технической возможности в ППП  принимать Платежи от Плательщиков в ППП за Услуги связи в безналичном порядке (оплата банковской картой), а также  осуществлять последующие расчеты с Оператором.</w:t>
      </w:r>
      <w:r w:rsidRPr="00515CE4">
        <w:rPr>
          <w:rFonts w:ascii="Cambria" w:hAnsi="Cambria"/>
          <w:sz w:val="20"/>
          <w:szCs w:val="20"/>
        </w:rPr>
        <w:t xml:space="preserve"> </w:t>
      </w:r>
    </w:p>
    <w:p w14:paraId="6346217A" w14:textId="77777777" w:rsidR="008D2F00" w:rsidRPr="00835B58" w:rsidRDefault="008D2F00" w:rsidP="008D2F00">
      <w:pPr>
        <w:ind w:firstLine="708"/>
        <w:jc w:val="both"/>
        <w:rPr>
          <w:rFonts w:ascii="Cambria" w:hAnsi="Cambria"/>
          <w:sz w:val="20"/>
          <w:szCs w:val="20"/>
        </w:rPr>
      </w:pPr>
      <w:r w:rsidRPr="00DA6410">
        <w:rPr>
          <w:rFonts w:ascii="Cambria" w:hAnsi="Cambria"/>
          <w:sz w:val="20"/>
          <w:szCs w:val="20"/>
        </w:rPr>
        <w:t>В рамках исполнения Поручения Агенту поручается проведение расчетов, осуществляемых в безналичном порядке, поэтому  отношения, возникающие между Оператором и Агентом, регулируются положениями главы 52 Гражданского кодекса Российской Федерации,   Агенту не поручается осуществлять  действия по приему наличных денежных средств и переводу денежных средств и, соответственно, деятельность Агента не подпадает под регулирование  Федерального закона от 27.06.2011 N 161-ФЗ "О национальной платежной системе" и Федерального закона от 03.06.2009 N 103-ФЗ "О деятельности по приему платежей физических лиц, осуществляемой платежными агентами.</w:t>
      </w:r>
    </w:p>
    <w:p w14:paraId="147F2070" w14:textId="77777777" w:rsidR="008D2F00" w:rsidRPr="0044362E" w:rsidRDefault="008D2F00" w:rsidP="008D2F00">
      <w:pPr>
        <w:numPr>
          <w:ilvl w:val="1"/>
          <w:numId w:val="1"/>
        </w:numPr>
        <w:jc w:val="both"/>
        <w:rPr>
          <w:rFonts w:ascii="Cambria" w:hAnsi="Cambria"/>
          <w:sz w:val="20"/>
          <w:szCs w:val="20"/>
        </w:rPr>
      </w:pPr>
      <w:r>
        <w:rPr>
          <w:rFonts w:ascii="Cambria" w:hAnsi="Cambria"/>
          <w:sz w:val="20"/>
          <w:szCs w:val="20"/>
        </w:rPr>
        <w:t xml:space="preserve">2.1.1. </w:t>
      </w:r>
      <w:r w:rsidRPr="0044362E">
        <w:rPr>
          <w:rFonts w:ascii="Cambria" w:hAnsi="Cambria"/>
          <w:sz w:val="20"/>
          <w:szCs w:val="20"/>
        </w:rPr>
        <w:t>При исполнении Поручения Агент:</w:t>
      </w:r>
    </w:p>
    <w:p w14:paraId="6C0C175E" w14:textId="77777777" w:rsidR="008D2F00" w:rsidRDefault="008D2F00" w:rsidP="008D2F00">
      <w:pPr>
        <w:numPr>
          <w:ilvl w:val="1"/>
          <w:numId w:val="1"/>
        </w:numPr>
        <w:spacing w:line="252" w:lineRule="auto"/>
        <w:ind w:right="-2"/>
        <w:jc w:val="both"/>
        <w:rPr>
          <w:rFonts w:ascii="Cambria" w:hAnsi="Cambria"/>
          <w:sz w:val="20"/>
          <w:szCs w:val="20"/>
        </w:rPr>
      </w:pPr>
    </w:p>
    <w:p w14:paraId="26E95135" w14:textId="77777777" w:rsidR="008D2F00" w:rsidRPr="004D75CE" w:rsidRDefault="008D2F00" w:rsidP="008D2F00">
      <w:pPr>
        <w:numPr>
          <w:ilvl w:val="1"/>
          <w:numId w:val="1"/>
        </w:numPr>
        <w:spacing w:line="252" w:lineRule="auto"/>
        <w:ind w:right="-2"/>
        <w:jc w:val="both"/>
        <w:rPr>
          <w:rFonts w:ascii="Cambria" w:hAnsi="Cambria"/>
          <w:sz w:val="20"/>
          <w:szCs w:val="20"/>
        </w:rPr>
      </w:pPr>
      <w:r w:rsidRPr="00A7594B">
        <w:rPr>
          <w:rFonts w:ascii="Cambria" w:hAnsi="Cambria"/>
          <w:sz w:val="20"/>
          <w:szCs w:val="20"/>
        </w:rPr>
        <w:t xml:space="preserve">- осуществляет Прием </w:t>
      </w:r>
      <w:r>
        <w:rPr>
          <w:rFonts w:ascii="Cambria" w:hAnsi="Cambria"/>
          <w:sz w:val="20"/>
          <w:szCs w:val="20"/>
        </w:rPr>
        <w:t xml:space="preserve">Платежей в соответствии  с </w:t>
      </w:r>
      <w:r w:rsidRPr="00A7594B">
        <w:rPr>
          <w:rFonts w:ascii="Cambria" w:hAnsi="Cambria"/>
          <w:sz w:val="20"/>
          <w:szCs w:val="20"/>
        </w:rPr>
        <w:t>распоряжени</w:t>
      </w:r>
      <w:r>
        <w:rPr>
          <w:rFonts w:ascii="Cambria" w:hAnsi="Cambria"/>
          <w:sz w:val="20"/>
          <w:szCs w:val="20"/>
        </w:rPr>
        <w:t xml:space="preserve">ями </w:t>
      </w:r>
      <w:r w:rsidRPr="00A7594B">
        <w:rPr>
          <w:rFonts w:ascii="Cambria" w:hAnsi="Cambria"/>
          <w:sz w:val="20"/>
          <w:szCs w:val="20"/>
        </w:rPr>
        <w:t xml:space="preserve"> Абонентов об оплате Услуг связи Оператора в  ППП, принимает денежные средства, полученные от Плательщиков за Услуги связи Оператора от Абонентов в безналичном порядке, зачисляет</w:t>
      </w:r>
      <w:r>
        <w:rPr>
          <w:rFonts w:ascii="Cambria" w:hAnsi="Cambria"/>
          <w:sz w:val="20"/>
          <w:szCs w:val="20"/>
        </w:rPr>
        <w:t xml:space="preserve"> </w:t>
      </w:r>
      <w:r w:rsidRPr="00A7594B">
        <w:rPr>
          <w:rFonts w:ascii="Cambria" w:hAnsi="Cambria"/>
          <w:sz w:val="20"/>
          <w:szCs w:val="20"/>
        </w:rPr>
        <w:t xml:space="preserve"> на свой расчетный счет</w:t>
      </w:r>
      <w:r>
        <w:rPr>
          <w:rFonts w:ascii="Cambria" w:hAnsi="Cambria"/>
          <w:sz w:val="20"/>
          <w:szCs w:val="20"/>
        </w:rPr>
        <w:t xml:space="preserve"> </w:t>
      </w:r>
      <w:r w:rsidRPr="00A7594B">
        <w:rPr>
          <w:rFonts w:ascii="Cambria" w:hAnsi="Cambria"/>
          <w:sz w:val="20"/>
          <w:szCs w:val="20"/>
        </w:rPr>
        <w:t xml:space="preserve"> 40702, открытый в Банке-эквайере</w:t>
      </w:r>
      <w:r>
        <w:rPr>
          <w:rFonts w:ascii="Cambria" w:hAnsi="Cambria"/>
          <w:sz w:val="20"/>
          <w:szCs w:val="20"/>
        </w:rPr>
        <w:t>,</w:t>
      </w:r>
      <w:r w:rsidRPr="00A7594B">
        <w:rPr>
          <w:rFonts w:ascii="Cambria" w:hAnsi="Cambria"/>
          <w:sz w:val="20"/>
          <w:szCs w:val="20"/>
        </w:rPr>
        <w:t xml:space="preserve">   и  осуществляет выдачу контрольно-кассовых и иных отчетных документов Абонентам, предусмотренных </w:t>
      </w:r>
      <w:r w:rsidRPr="004D75CE">
        <w:rPr>
          <w:rFonts w:ascii="Cambria" w:hAnsi="Cambria"/>
          <w:sz w:val="20"/>
          <w:szCs w:val="20"/>
        </w:rPr>
        <w:t xml:space="preserve">- законодательством и требованиями настоящего Договора; </w:t>
      </w:r>
    </w:p>
    <w:p w14:paraId="5FDD32FF" w14:textId="77777777" w:rsidR="008D2F00" w:rsidRPr="00A7594B" w:rsidRDefault="008D2F00" w:rsidP="008D2F00">
      <w:pPr>
        <w:numPr>
          <w:ilvl w:val="1"/>
          <w:numId w:val="1"/>
        </w:numPr>
        <w:spacing w:line="252" w:lineRule="auto"/>
        <w:ind w:right="-2"/>
        <w:jc w:val="both"/>
        <w:rPr>
          <w:rFonts w:ascii="Cambria" w:hAnsi="Cambria"/>
          <w:sz w:val="20"/>
          <w:szCs w:val="20"/>
        </w:rPr>
      </w:pPr>
      <w:r w:rsidRPr="00A7594B">
        <w:rPr>
          <w:rFonts w:ascii="Cambria" w:hAnsi="Cambria"/>
          <w:sz w:val="20"/>
          <w:szCs w:val="20"/>
        </w:rPr>
        <w:t>- дает распоряжени</w:t>
      </w:r>
      <w:r>
        <w:rPr>
          <w:rFonts w:ascii="Cambria" w:hAnsi="Cambria"/>
          <w:sz w:val="20"/>
          <w:szCs w:val="20"/>
        </w:rPr>
        <w:t xml:space="preserve">я </w:t>
      </w:r>
      <w:r w:rsidRPr="00A7594B">
        <w:rPr>
          <w:rFonts w:ascii="Cambria" w:hAnsi="Cambria"/>
          <w:sz w:val="20"/>
          <w:szCs w:val="20"/>
        </w:rPr>
        <w:t xml:space="preserve"> </w:t>
      </w:r>
      <w:r>
        <w:rPr>
          <w:rFonts w:ascii="Cambria" w:hAnsi="Cambria"/>
          <w:sz w:val="20"/>
          <w:szCs w:val="20"/>
        </w:rPr>
        <w:t xml:space="preserve">Банку – эквайеру </w:t>
      </w:r>
      <w:r w:rsidRPr="00A7594B">
        <w:rPr>
          <w:rFonts w:ascii="Cambria" w:hAnsi="Cambria"/>
          <w:sz w:val="20"/>
          <w:szCs w:val="20"/>
        </w:rPr>
        <w:t>на пере</w:t>
      </w:r>
      <w:r>
        <w:rPr>
          <w:rFonts w:ascii="Cambria" w:hAnsi="Cambria"/>
          <w:sz w:val="20"/>
          <w:szCs w:val="20"/>
        </w:rPr>
        <w:t xml:space="preserve">вод </w:t>
      </w:r>
      <w:r w:rsidRPr="00A7594B">
        <w:rPr>
          <w:rFonts w:ascii="Cambria" w:hAnsi="Cambria"/>
          <w:sz w:val="20"/>
          <w:szCs w:val="20"/>
        </w:rPr>
        <w:t xml:space="preserve"> денежных средств, полученных в рамках исполнения Поручения, на расчетный счет Оператора.  При этом перевод безналичных денежных средств, полученных при исполнении Поручения Агентом,  осуществляется кредитной организацией - Банком эквайером</w:t>
      </w:r>
      <w:r>
        <w:rPr>
          <w:rFonts w:ascii="Cambria" w:hAnsi="Cambria"/>
          <w:sz w:val="20"/>
          <w:szCs w:val="20"/>
        </w:rPr>
        <w:t>;</w:t>
      </w:r>
    </w:p>
    <w:p w14:paraId="43FA4B2F" w14:textId="77777777" w:rsidR="008D2F00" w:rsidRPr="00515CE4" w:rsidRDefault="008D2F00" w:rsidP="008D2F00">
      <w:pPr>
        <w:numPr>
          <w:ilvl w:val="1"/>
          <w:numId w:val="1"/>
        </w:numPr>
        <w:spacing w:line="252" w:lineRule="auto"/>
        <w:ind w:right="-2"/>
        <w:jc w:val="both"/>
        <w:rPr>
          <w:rFonts w:ascii="Cambria" w:hAnsi="Cambria"/>
          <w:sz w:val="20"/>
          <w:szCs w:val="20"/>
        </w:rPr>
      </w:pPr>
      <w:r w:rsidRPr="00515CE4">
        <w:rPr>
          <w:rFonts w:ascii="Cambria" w:hAnsi="Cambria"/>
          <w:sz w:val="20"/>
          <w:szCs w:val="20"/>
        </w:rPr>
        <w:t>- осуществляет иные юридические и фактические действия, предусмотренные Договором.</w:t>
      </w:r>
    </w:p>
    <w:p w14:paraId="74232F26" w14:textId="77777777" w:rsidR="008D2F00" w:rsidRPr="004240EB" w:rsidRDefault="008D2F00" w:rsidP="008D2F00">
      <w:pPr>
        <w:ind w:firstLine="426"/>
        <w:jc w:val="both"/>
        <w:rPr>
          <w:rFonts w:ascii="Cambria" w:hAnsi="Cambria"/>
          <w:color w:val="000000"/>
          <w:sz w:val="20"/>
          <w:szCs w:val="20"/>
        </w:rPr>
      </w:pPr>
      <w:r>
        <w:rPr>
          <w:rFonts w:ascii="Cambria" w:hAnsi="Cambria"/>
          <w:sz w:val="20"/>
          <w:szCs w:val="20"/>
        </w:rPr>
        <w:t xml:space="preserve">2.2. </w:t>
      </w:r>
      <w:r w:rsidRPr="004240EB">
        <w:rPr>
          <w:rFonts w:ascii="Cambria" w:hAnsi="Cambria"/>
          <w:sz w:val="20"/>
          <w:szCs w:val="20"/>
        </w:rPr>
        <w:t>Информацию о</w:t>
      </w:r>
      <w:r>
        <w:rPr>
          <w:rFonts w:ascii="Cambria" w:hAnsi="Cambria"/>
          <w:sz w:val="20"/>
          <w:szCs w:val="20"/>
        </w:rPr>
        <w:t xml:space="preserve"> </w:t>
      </w:r>
      <w:r w:rsidRPr="004240EB">
        <w:rPr>
          <w:rFonts w:ascii="Cambria" w:hAnsi="Cambria"/>
          <w:sz w:val="20"/>
          <w:szCs w:val="20"/>
        </w:rPr>
        <w:t xml:space="preserve">принятых Платежах </w:t>
      </w:r>
      <w:r>
        <w:rPr>
          <w:rFonts w:ascii="Cambria" w:hAnsi="Cambria"/>
          <w:sz w:val="20"/>
          <w:szCs w:val="20"/>
        </w:rPr>
        <w:t xml:space="preserve">в безналичном порядке </w:t>
      </w:r>
      <w:r w:rsidRPr="004240EB">
        <w:rPr>
          <w:rFonts w:ascii="Cambria" w:hAnsi="Cambria"/>
          <w:sz w:val="20"/>
          <w:szCs w:val="20"/>
        </w:rPr>
        <w:t>Агент передает в электронной форме, в режиме реального времени, в согласованных Сторонами форматах и в порядке, предусмотренном в Приложении № 6</w:t>
      </w:r>
      <w:r>
        <w:rPr>
          <w:rFonts w:ascii="Cambria" w:hAnsi="Cambria"/>
          <w:sz w:val="20"/>
          <w:szCs w:val="20"/>
        </w:rPr>
        <w:t xml:space="preserve"> </w:t>
      </w:r>
      <w:r w:rsidRPr="004240EB">
        <w:rPr>
          <w:rFonts w:ascii="Cambria" w:hAnsi="Cambria"/>
          <w:sz w:val="20"/>
          <w:szCs w:val="20"/>
        </w:rPr>
        <w:t xml:space="preserve">к Договору </w:t>
      </w:r>
      <w:r>
        <w:rPr>
          <w:rFonts w:ascii="Cambria" w:hAnsi="Cambria"/>
          <w:sz w:val="20"/>
          <w:szCs w:val="20"/>
        </w:rPr>
        <w:t>или непосредственно вводя данные о Платежах в АСР посредством АРМ кассира</w:t>
      </w:r>
      <w:r w:rsidRPr="004240EB">
        <w:rPr>
          <w:rFonts w:ascii="Cambria" w:hAnsi="Cambria"/>
          <w:sz w:val="20"/>
          <w:szCs w:val="20"/>
        </w:rPr>
        <w:t xml:space="preserve">. </w:t>
      </w:r>
    </w:p>
    <w:p w14:paraId="04D4C649" w14:textId="77777777" w:rsidR="008D2F00" w:rsidRPr="004240EB" w:rsidRDefault="008D2F00" w:rsidP="008D2F00">
      <w:pPr>
        <w:numPr>
          <w:ilvl w:val="1"/>
          <w:numId w:val="1"/>
        </w:numPr>
        <w:jc w:val="both"/>
        <w:rPr>
          <w:rFonts w:ascii="Cambria" w:hAnsi="Cambria"/>
          <w:sz w:val="20"/>
          <w:szCs w:val="20"/>
        </w:rPr>
      </w:pPr>
      <w:r>
        <w:rPr>
          <w:rFonts w:ascii="Cambria" w:hAnsi="Cambria"/>
          <w:sz w:val="20"/>
          <w:szCs w:val="20"/>
        </w:rPr>
        <w:t xml:space="preserve">2.3. </w:t>
      </w:r>
      <w:r w:rsidRPr="004240EB">
        <w:rPr>
          <w:rFonts w:ascii="Cambria" w:hAnsi="Cambria"/>
          <w:sz w:val="20"/>
          <w:szCs w:val="20"/>
        </w:rPr>
        <w:t xml:space="preserve"> Оператор ежемесячно по итогам деятельности Агента за Отчетный период уплачивает агентское вознаграждение  в порядке, сроки и на условиях, определенных разделом 4 Договора.</w:t>
      </w:r>
    </w:p>
    <w:p w14:paraId="2BB7150C" w14:textId="2AD76325" w:rsidR="00B55A9D" w:rsidRPr="00DB49B4" w:rsidRDefault="00380E84" w:rsidP="00DB49B4">
      <w:pPr>
        <w:numPr>
          <w:ilvl w:val="1"/>
          <w:numId w:val="1"/>
        </w:numPr>
        <w:jc w:val="both"/>
        <w:rPr>
          <w:rFonts w:ascii="Cambria" w:hAnsi="Cambria"/>
          <w:sz w:val="20"/>
          <w:szCs w:val="20"/>
        </w:rPr>
      </w:pPr>
      <w:r>
        <w:rPr>
          <w:rFonts w:ascii="Cambria" w:hAnsi="Cambria"/>
          <w:sz w:val="20"/>
          <w:szCs w:val="20"/>
        </w:rPr>
        <w:t>2.</w:t>
      </w:r>
      <w:r w:rsidR="008D2F00">
        <w:rPr>
          <w:rFonts w:ascii="Cambria" w:hAnsi="Cambria"/>
          <w:sz w:val="20"/>
          <w:szCs w:val="20"/>
        </w:rPr>
        <w:t>4</w:t>
      </w:r>
      <w:r w:rsidR="000E40E9">
        <w:rPr>
          <w:rFonts w:ascii="Cambria" w:hAnsi="Cambria"/>
          <w:sz w:val="20"/>
          <w:szCs w:val="20"/>
        </w:rPr>
        <w:t>.</w:t>
      </w:r>
      <w:r>
        <w:rPr>
          <w:rFonts w:ascii="Cambria" w:hAnsi="Cambria"/>
          <w:sz w:val="20"/>
          <w:szCs w:val="20"/>
        </w:rPr>
        <w:t xml:space="preserve"> </w:t>
      </w:r>
      <w:r w:rsidRPr="00BE7F47">
        <w:rPr>
          <w:rFonts w:ascii="Cambria" w:hAnsi="Cambria"/>
          <w:sz w:val="20"/>
          <w:szCs w:val="20"/>
        </w:rPr>
        <w:t xml:space="preserve">Оператор </w:t>
      </w:r>
      <w:r>
        <w:rPr>
          <w:rFonts w:ascii="Cambria" w:hAnsi="Cambria"/>
          <w:sz w:val="20"/>
          <w:szCs w:val="20"/>
        </w:rPr>
        <w:t xml:space="preserve">и </w:t>
      </w:r>
      <w:r w:rsidRPr="00BE7F47">
        <w:rPr>
          <w:rFonts w:ascii="Cambria" w:hAnsi="Cambria"/>
          <w:sz w:val="20"/>
          <w:szCs w:val="20"/>
        </w:rPr>
        <w:t>Агент обязуется</w:t>
      </w:r>
      <w:r w:rsidR="006B1259">
        <w:rPr>
          <w:rFonts w:ascii="Cambria" w:hAnsi="Cambria"/>
          <w:sz w:val="20"/>
          <w:szCs w:val="20"/>
        </w:rPr>
        <w:t xml:space="preserve"> </w:t>
      </w:r>
      <w:r w:rsidR="009355C1">
        <w:rPr>
          <w:rFonts w:ascii="Cambria" w:hAnsi="Cambria"/>
          <w:sz w:val="20"/>
          <w:szCs w:val="20"/>
        </w:rPr>
        <w:t>руководствоваться</w:t>
      </w:r>
      <w:r>
        <w:rPr>
          <w:rFonts w:ascii="Cambria" w:hAnsi="Cambria"/>
          <w:sz w:val="20"/>
          <w:szCs w:val="20"/>
        </w:rPr>
        <w:t xml:space="preserve"> условия</w:t>
      </w:r>
      <w:r w:rsidR="009355C1">
        <w:rPr>
          <w:rFonts w:ascii="Cambria" w:hAnsi="Cambria"/>
          <w:sz w:val="20"/>
          <w:szCs w:val="20"/>
        </w:rPr>
        <w:t>ми</w:t>
      </w:r>
      <w:r>
        <w:rPr>
          <w:rFonts w:ascii="Cambria" w:hAnsi="Cambria"/>
          <w:sz w:val="20"/>
          <w:szCs w:val="20"/>
        </w:rPr>
        <w:t xml:space="preserve"> Особого </w:t>
      </w:r>
      <w:r w:rsidR="000E40E9">
        <w:rPr>
          <w:rFonts w:ascii="Cambria" w:hAnsi="Cambria"/>
          <w:sz w:val="20"/>
          <w:szCs w:val="20"/>
        </w:rPr>
        <w:t>порядка взаимодействия</w:t>
      </w:r>
      <w:r>
        <w:rPr>
          <w:rFonts w:ascii="Cambria" w:hAnsi="Cambria"/>
          <w:sz w:val="20"/>
          <w:szCs w:val="20"/>
        </w:rPr>
        <w:t xml:space="preserve"> (Приложение 9</w:t>
      </w:r>
      <w:r w:rsidR="000E40E9">
        <w:rPr>
          <w:rFonts w:ascii="Cambria" w:hAnsi="Cambria"/>
          <w:sz w:val="20"/>
          <w:szCs w:val="20"/>
        </w:rPr>
        <w:t xml:space="preserve"> к настоящему Договору</w:t>
      </w:r>
      <w:r>
        <w:rPr>
          <w:rFonts w:ascii="Cambria" w:hAnsi="Cambria"/>
          <w:sz w:val="20"/>
          <w:szCs w:val="20"/>
        </w:rPr>
        <w:t>)</w:t>
      </w:r>
      <w:r w:rsidR="006B1259">
        <w:rPr>
          <w:rFonts w:ascii="Cambria" w:hAnsi="Cambria"/>
          <w:sz w:val="20"/>
          <w:szCs w:val="20"/>
        </w:rPr>
        <w:t>, до момента окон</w:t>
      </w:r>
      <w:r w:rsidR="009355C1">
        <w:rPr>
          <w:rFonts w:ascii="Cambria" w:hAnsi="Cambria"/>
          <w:sz w:val="20"/>
          <w:szCs w:val="20"/>
        </w:rPr>
        <w:t>чания срока действия последнего.</w:t>
      </w:r>
    </w:p>
    <w:p w14:paraId="29AF488C" w14:textId="77777777" w:rsidR="00176232" w:rsidRPr="004240EB" w:rsidRDefault="00176232" w:rsidP="00C46A8D">
      <w:pPr>
        <w:jc w:val="both"/>
        <w:rPr>
          <w:rFonts w:ascii="Cambria" w:hAnsi="Cambria"/>
          <w:sz w:val="20"/>
          <w:szCs w:val="20"/>
        </w:rPr>
      </w:pPr>
    </w:p>
    <w:p w14:paraId="447EFEDF" w14:textId="77777777" w:rsidR="00176232" w:rsidRPr="004240EB" w:rsidRDefault="00520D36" w:rsidP="00B70C28">
      <w:pPr>
        <w:numPr>
          <w:ilvl w:val="0"/>
          <w:numId w:val="1"/>
        </w:numPr>
        <w:jc w:val="center"/>
        <w:rPr>
          <w:rFonts w:ascii="Cambria" w:hAnsi="Cambria"/>
          <w:b/>
          <w:sz w:val="20"/>
          <w:szCs w:val="20"/>
        </w:rPr>
      </w:pPr>
      <w:r w:rsidRPr="004240EB">
        <w:rPr>
          <w:rFonts w:ascii="Cambria" w:hAnsi="Cambria"/>
          <w:b/>
          <w:sz w:val="20"/>
          <w:szCs w:val="20"/>
        </w:rPr>
        <w:t>Права и обязанности</w:t>
      </w:r>
      <w:r w:rsidR="00C73DF7" w:rsidRPr="004240EB">
        <w:rPr>
          <w:rFonts w:ascii="Cambria" w:hAnsi="Cambria"/>
          <w:b/>
          <w:sz w:val="20"/>
          <w:szCs w:val="20"/>
        </w:rPr>
        <w:t xml:space="preserve"> Сторон</w:t>
      </w:r>
    </w:p>
    <w:p w14:paraId="57048CF3" w14:textId="77777777" w:rsidR="00367F3F" w:rsidRPr="004240EB" w:rsidRDefault="00367F3F" w:rsidP="00367F3F">
      <w:pPr>
        <w:ind w:left="1440"/>
        <w:rPr>
          <w:rFonts w:ascii="Cambria" w:hAnsi="Cambria"/>
          <w:b/>
          <w:sz w:val="20"/>
          <w:szCs w:val="20"/>
        </w:rPr>
      </w:pPr>
    </w:p>
    <w:p w14:paraId="64A01B3E" w14:textId="77777777" w:rsidR="00AF503D" w:rsidRPr="004240EB" w:rsidRDefault="000A3CE9" w:rsidP="00AF503D">
      <w:pPr>
        <w:numPr>
          <w:ilvl w:val="1"/>
          <w:numId w:val="1"/>
        </w:numPr>
        <w:jc w:val="both"/>
        <w:rPr>
          <w:rFonts w:ascii="Cambria" w:hAnsi="Cambria"/>
          <w:sz w:val="20"/>
          <w:szCs w:val="20"/>
        </w:rPr>
      </w:pPr>
      <w:r w:rsidRPr="004240EB">
        <w:rPr>
          <w:rFonts w:ascii="Cambria" w:hAnsi="Cambria"/>
          <w:sz w:val="20"/>
          <w:szCs w:val="20"/>
        </w:rPr>
        <w:t xml:space="preserve">3.1. </w:t>
      </w:r>
      <w:r w:rsidR="00BE163B" w:rsidRPr="004240EB">
        <w:rPr>
          <w:rFonts w:ascii="Cambria" w:hAnsi="Cambria"/>
          <w:b/>
          <w:sz w:val="20"/>
          <w:szCs w:val="20"/>
        </w:rPr>
        <w:t>Агент</w:t>
      </w:r>
      <w:r w:rsidR="00AF503D" w:rsidRPr="004240EB">
        <w:rPr>
          <w:rFonts w:ascii="Cambria" w:hAnsi="Cambria"/>
          <w:b/>
          <w:sz w:val="20"/>
          <w:szCs w:val="20"/>
        </w:rPr>
        <w:t xml:space="preserve"> обязуется:</w:t>
      </w:r>
    </w:p>
    <w:p w14:paraId="6D4218F9" w14:textId="77777777" w:rsidR="00AF503D" w:rsidRPr="004240EB" w:rsidRDefault="000A3CE9" w:rsidP="00AF503D">
      <w:pPr>
        <w:numPr>
          <w:ilvl w:val="2"/>
          <w:numId w:val="1"/>
        </w:numPr>
        <w:jc w:val="both"/>
        <w:rPr>
          <w:rFonts w:ascii="Cambria" w:hAnsi="Cambria"/>
          <w:sz w:val="20"/>
          <w:szCs w:val="20"/>
        </w:rPr>
      </w:pPr>
      <w:r w:rsidRPr="004240EB">
        <w:rPr>
          <w:rFonts w:ascii="Cambria" w:hAnsi="Cambria"/>
          <w:sz w:val="20"/>
          <w:szCs w:val="20"/>
        </w:rPr>
        <w:t xml:space="preserve">3.1.1. </w:t>
      </w:r>
      <w:r w:rsidR="00D06574" w:rsidRPr="004240EB">
        <w:rPr>
          <w:rFonts w:ascii="Cambria" w:hAnsi="Cambria"/>
          <w:sz w:val="20"/>
          <w:szCs w:val="20"/>
        </w:rPr>
        <w:t>Обеспечить начало приема Платежей от Плательщиков за Услуги</w:t>
      </w:r>
      <w:r w:rsidR="0056129C" w:rsidRPr="004240EB">
        <w:rPr>
          <w:rFonts w:ascii="Cambria" w:hAnsi="Cambria"/>
          <w:sz w:val="20"/>
          <w:szCs w:val="20"/>
        </w:rPr>
        <w:t xml:space="preserve"> связи</w:t>
      </w:r>
      <w:r w:rsidR="00D06574" w:rsidRPr="004240EB">
        <w:rPr>
          <w:rFonts w:ascii="Cambria" w:hAnsi="Cambria"/>
          <w:sz w:val="20"/>
          <w:szCs w:val="20"/>
        </w:rPr>
        <w:t xml:space="preserve"> не позднее </w:t>
      </w:r>
      <w:r w:rsidR="002E2A49" w:rsidRPr="004240EB">
        <w:rPr>
          <w:rFonts w:ascii="Cambria" w:hAnsi="Cambria"/>
          <w:sz w:val="20"/>
          <w:szCs w:val="20"/>
        </w:rPr>
        <w:t xml:space="preserve"> </w:t>
      </w:r>
      <w:r w:rsidR="0056129C" w:rsidRPr="004240EB">
        <w:rPr>
          <w:rFonts w:ascii="Cambria" w:hAnsi="Cambria"/>
          <w:sz w:val="20"/>
          <w:szCs w:val="20"/>
        </w:rPr>
        <w:t>30</w:t>
      </w:r>
      <w:r w:rsidR="00FA489F" w:rsidRPr="004240EB">
        <w:rPr>
          <w:rFonts w:ascii="Cambria" w:hAnsi="Cambria"/>
          <w:sz w:val="20"/>
          <w:szCs w:val="20"/>
        </w:rPr>
        <w:t xml:space="preserve"> </w:t>
      </w:r>
      <w:r w:rsidR="001459E8" w:rsidRPr="004240EB">
        <w:rPr>
          <w:rFonts w:ascii="Cambria" w:hAnsi="Cambria"/>
          <w:sz w:val="20"/>
          <w:szCs w:val="20"/>
        </w:rPr>
        <w:t>(</w:t>
      </w:r>
      <w:r w:rsidR="0056129C" w:rsidRPr="004240EB">
        <w:rPr>
          <w:rFonts w:ascii="Cambria" w:hAnsi="Cambria"/>
          <w:sz w:val="20"/>
          <w:szCs w:val="20"/>
        </w:rPr>
        <w:t>тридцати</w:t>
      </w:r>
      <w:r w:rsidR="001459E8" w:rsidRPr="004240EB">
        <w:rPr>
          <w:rFonts w:ascii="Cambria" w:hAnsi="Cambria"/>
          <w:sz w:val="20"/>
          <w:szCs w:val="20"/>
        </w:rPr>
        <w:t xml:space="preserve">) </w:t>
      </w:r>
      <w:r w:rsidR="00F01F92" w:rsidRPr="004240EB">
        <w:rPr>
          <w:rFonts w:ascii="Cambria" w:hAnsi="Cambria"/>
          <w:sz w:val="20"/>
          <w:szCs w:val="20"/>
        </w:rPr>
        <w:t xml:space="preserve"> календарных </w:t>
      </w:r>
      <w:r w:rsidR="00FA489F" w:rsidRPr="004240EB">
        <w:rPr>
          <w:rFonts w:ascii="Cambria" w:hAnsi="Cambria"/>
          <w:sz w:val="20"/>
          <w:szCs w:val="20"/>
        </w:rPr>
        <w:t>дней с даты подписания Договора</w:t>
      </w:r>
      <w:r w:rsidR="00D06574" w:rsidRPr="004240EB">
        <w:rPr>
          <w:rFonts w:ascii="Cambria" w:hAnsi="Cambria"/>
          <w:sz w:val="20"/>
          <w:szCs w:val="20"/>
        </w:rPr>
        <w:t xml:space="preserve"> и осуществлять прием платежей в ППП</w:t>
      </w:r>
      <w:r w:rsidR="00F548F4">
        <w:rPr>
          <w:rFonts w:ascii="Cambria" w:hAnsi="Cambria"/>
          <w:sz w:val="20"/>
          <w:szCs w:val="20"/>
        </w:rPr>
        <w:t xml:space="preserve"> до окончания срока действия Договора</w:t>
      </w:r>
      <w:r w:rsidR="00D06574" w:rsidRPr="004240EB">
        <w:rPr>
          <w:rFonts w:ascii="Cambria" w:hAnsi="Cambria"/>
          <w:sz w:val="20"/>
          <w:szCs w:val="20"/>
        </w:rPr>
        <w:t>.</w:t>
      </w:r>
    </w:p>
    <w:p w14:paraId="1BC5078A" w14:textId="77777777" w:rsidR="005F3140" w:rsidRPr="004240EB" w:rsidRDefault="003F2110" w:rsidP="00AF503D">
      <w:pPr>
        <w:numPr>
          <w:ilvl w:val="2"/>
          <w:numId w:val="1"/>
        </w:numPr>
        <w:jc w:val="both"/>
        <w:rPr>
          <w:rFonts w:ascii="Cambria" w:hAnsi="Cambria"/>
          <w:sz w:val="20"/>
          <w:szCs w:val="20"/>
        </w:rPr>
      </w:pPr>
      <w:r w:rsidRPr="004240EB">
        <w:rPr>
          <w:rFonts w:ascii="Cambria" w:hAnsi="Cambria"/>
          <w:sz w:val="20"/>
          <w:szCs w:val="20"/>
        </w:rPr>
        <w:t xml:space="preserve">3.1.2. </w:t>
      </w:r>
      <w:r w:rsidR="004E2B45" w:rsidRPr="004240EB">
        <w:rPr>
          <w:rFonts w:ascii="Cambria" w:hAnsi="Cambria"/>
          <w:sz w:val="20"/>
          <w:szCs w:val="20"/>
        </w:rPr>
        <w:t>О</w:t>
      </w:r>
      <w:r w:rsidRPr="004240EB">
        <w:rPr>
          <w:rFonts w:ascii="Cambria" w:hAnsi="Cambria"/>
          <w:sz w:val="20"/>
          <w:szCs w:val="20"/>
        </w:rPr>
        <w:t xml:space="preserve">существить своими силами работы по подключению </w:t>
      </w:r>
      <w:r w:rsidR="00160BC6" w:rsidRPr="004240EB">
        <w:rPr>
          <w:rFonts w:ascii="Cambria" w:hAnsi="Cambria"/>
          <w:sz w:val="20"/>
          <w:szCs w:val="20"/>
        </w:rPr>
        <w:t xml:space="preserve">и реализации взаимодействия </w:t>
      </w:r>
      <w:r w:rsidR="00E06F99" w:rsidRPr="004240EB">
        <w:rPr>
          <w:rFonts w:ascii="Cambria" w:hAnsi="Cambria"/>
          <w:sz w:val="20"/>
          <w:szCs w:val="20"/>
        </w:rPr>
        <w:t xml:space="preserve">ИС </w:t>
      </w:r>
      <w:r w:rsidR="00C615BD" w:rsidRPr="004240EB">
        <w:rPr>
          <w:rFonts w:ascii="Cambria" w:hAnsi="Cambria"/>
          <w:sz w:val="20"/>
          <w:szCs w:val="20"/>
        </w:rPr>
        <w:t>и ЕСПП согласно требованиям, установленным в Приложении № 6 к Договору</w:t>
      </w:r>
      <w:r w:rsidR="00C615BD">
        <w:rPr>
          <w:rFonts w:ascii="Cambria" w:hAnsi="Cambria"/>
          <w:sz w:val="20"/>
          <w:szCs w:val="20"/>
        </w:rPr>
        <w:t xml:space="preserve"> </w:t>
      </w:r>
      <w:r w:rsidR="00B00035">
        <w:rPr>
          <w:rFonts w:ascii="Cambria" w:hAnsi="Cambria"/>
          <w:sz w:val="20"/>
          <w:szCs w:val="20"/>
        </w:rPr>
        <w:t>и/или обеспечить доступ своих сотрудников к А</w:t>
      </w:r>
      <w:r w:rsidR="00B00035" w:rsidRPr="00A25B2C">
        <w:rPr>
          <w:rFonts w:ascii="Cambria" w:hAnsi="Cambria"/>
          <w:sz w:val="20"/>
          <w:szCs w:val="20"/>
        </w:rPr>
        <w:t>РМ</w:t>
      </w:r>
      <w:r w:rsidR="00B00035">
        <w:rPr>
          <w:rFonts w:ascii="Cambria" w:hAnsi="Cambria"/>
          <w:sz w:val="20"/>
          <w:szCs w:val="20"/>
        </w:rPr>
        <w:t xml:space="preserve"> кассира</w:t>
      </w:r>
      <w:r w:rsidR="00A25B2C">
        <w:rPr>
          <w:rFonts w:ascii="Cambria" w:hAnsi="Cambria"/>
          <w:sz w:val="20"/>
          <w:szCs w:val="20"/>
        </w:rPr>
        <w:t xml:space="preserve"> </w:t>
      </w:r>
      <w:r w:rsidR="00380E84">
        <w:rPr>
          <w:rFonts w:ascii="Cambria" w:hAnsi="Cambria"/>
          <w:sz w:val="20"/>
          <w:szCs w:val="20"/>
        </w:rPr>
        <w:t xml:space="preserve"> </w:t>
      </w:r>
    </w:p>
    <w:p w14:paraId="70BEEF01" w14:textId="77777777" w:rsidR="0046232D" w:rsidRDefault="005F3140" w:rsidP="00C67700">
      <w:pPr>
        <w:numPr>
          <w:ilvl w:val="1"/>
          <w:numId w:val="1"/>
        </w:numPr>
        <w:jc w:val="both"/>
        <w:rPr>
          <w:rFonts w:ascii="Cambria" w:hAnsi="Cambria"/>
          <w:sz w:val="20"/>
          <w:szCs w:val="20"/>
        </w:rPr>
      </w:pPr>
      <w:r w:rsidRPr="004240EB">
        <w:rPr>
          <w:rFonts w:ascii="Cambria" w:hAnsi="Cambria"/>
          <w:sz w:val="20"/>
          <w:szCs w:val="20"/>
        </w:rPr>
        <w:t xml:space="preserve">3.1.3. </w:t>
      </w:r>
      <w:r w:rsidR="00D834B9" w:rsidRPr="004240EB">
        <w:rPr>
          <w:rFonts w:ascii="Cambria" w:hAnsi="Cambria"/>
          <w:sz w:val="20"/>
          <w:szCs w:val="20"/>
        </w:rPr>
        <w:t xml:space="preserve">До начала приема Платежей </w:t>
      </w:r>
      <w:r w:rsidR="004A442B" w:rsidRPr="004240EB">
        <w:rPr>
          <w:rFonts w:ascii="Cambria" w:hAnsi="Cambria"/>
          <w:sz w:val="20"/>
          <w:szCs w:val="20"/>
        </w:rPr>
        <w:t xml:space="preserve">направить </w:t>
      </w:r>
      <w:r w:rsidR="002A67B7" w:rsidRPr="004240EB">
        <w:rPr>
          <w:rFonts w:ascii="Cambria" w:hAnsi="Cambria"/>
          <w:sz w:val="20"/>
          <w:szCs w:val="20"/>
        </w:rPr>
        <w:t>Оператору</w:t>
      </w:r>
      <w:r w:rsidR="0056129C" w:rsidRPr="004240EB">
        <w:rPr>
          <w:rFonts w:ascii="Cambria" w:hAnsi="Cambria"/>
          <w:sz w:val="20"/>
          <w:szCs w:val="20"/>
        </w:rPr>
        <w:t xml:space="preserve"> </w:t>
      </w:r>
      <w:r w:rsidR="004A442B" w:rsidRPr="004240EB">
        <w:rPr>
          <w:rFonts w:ascii="Cambria" w:hAnsi="Cambria"/>
          <w:sz w:val="20"/>
          <w:szCs w:val="20"/>
        </w:rPr>
        <w:t xml:space="preserve">Перечень Пунктов приема платежей </w:t>
      </w:r>
      <w:r w:rsidR="00D834B9" w:rsidRPr="004240EB">
        <w:rPr>
          <w:rFonts w:ascii="Cambria" w:hAnsi="Cambria"/>
          <w:sz w:val="20"/>
          <w:szCs w:val="20"/>
        </w:rPr>
        <w:t xml:space="preserve"> по форме</w:t>
      </w:r>
      <w:r w:rsidR="00770BB9" w:rsidRPr="004240EB">
        <w:rPr>
          <w:rFonts w:ascii="Cambria" w:hAnsi="Cambria"/>
          <w:sz w:val="20"/>
          <w:szCs w:val="20"/>
        </w:rPr>
        <w:t xml:space="preserve">, приведенной в </w:t>
      </w:r>
      <w:r w:rsidR="00D834B9" w:rsidRPr="004240EB">
        <w:rPr>
          <w:rFonts w:ascii="Cambria" w:hAnsi="Cambria"/>
          <w:sz w:val="20"/>
          <w:szCs w:val="20"/>
        </w:rPr>
        <w:t xml:space="preserve"> Приложени</w:t>
      </w:r>
      <w:r w:rsidR="00770BB9" w:rsidRPr="004240EB">
        <w:rPr>
          <w:rFonts w:ascii="Cambria" w:hAnsi="Cambria"/>
          <w:sz w:val="20"/>
          <w:szCs w:val="20"/>
        </w:rPr>
        <w:t>и</w:t>
      </w:r>
      <w:r w:rsidR="00D834B9" w:rsidRPr="004240EB">
        <w:rPr>
          <w:rFonts w:ascii="Cambria" w:hAnsi="Cambria"/>
          <w:sz w:val="20"/>
          <w:szCs w:val="20"/>
        </w:rPr>
        <w:t xml:space="preserve"> №</w:t>
      </w:r>
      <w:r w:rsidR="00587F8E" w:rsidRPr="004240EB">
        <w:rPr>
          <w:rFonts w:ascii="Cambria" w:hAnsi="Cambria"/>
          <w:sz w:val="20"/>
          <w:szCs w:val="20"/>
        </w:rPr>
        <w:t>5</w:t>
      </w:r>
      <w:r w:rsidR="00D834B9" w:rsidRPr="004240EB">
        <w:rPr>
          <w:rFonts w:ascii="Cambria" w:hAnsi="Cambria"/>
          <w:sz w:val="20"/>
          <w:szCs w:val="20"/>
        </w:rPr>
        <w:t xml:space="preserve"> </w:t>
      </w:r>
      <w:r w:rsidR="00770BB9" w:rsidRPr="004240EB">
        <w:rPr>
          <w:rFonts w:ascii="Cambria" w:hAnsi="Cambria"/>
          <w:sz w:val="20"/>
          <w:szCs w:val="20"/>
        </w:rPr>
        <w:t>к Договору</w:t>
      </w:r>
      <w:r w:rsidR="004A442B" w:rsidRPr="004240EB">
        <w:rPr>
          <w:rFonts w:ascii="Cambria" w:hAnsi="Cambria"/>
          <w:sz w:val="20"/>
          <w:szCs w:val="20"/>
        </w:rPr>
        <w:t xml:space="preserve"> (далее – Перечень ППП)</w:t>
      </w:r>
      <w:r w:rsidR="00770BB9" w:rsidRPr="004240EB">
        <w:rPr>
          <w:rFonts w:ascii="Cambria" w:hAnsi="Cambria"/>
          <w:sz w:val="20"/>
          <w:szCs w:val="20"/>
        </w:rPr>
        <w:t xml:space="preserve"> </w:t>
      </w:r>
      <w:r w:rsidR="00D834B9" w:rsidRPr="004240EB">
        <w:rPr>
          <w:rFonts w:ascii="Cambria" w:hAnsi="Cambria"/>
          <w:sz w:val="20"/>
          <w:szCs w:val="20"/>
        </w:rPr>
        <w:t>и</w:t>
      </w:r>
      <w:r w:rsidR="0056129C" w:rsidRPr="004240EB">
        <w:rPr>
          <w:rFonts w:ascii="Cambria" w:hAnsi="Cambria"/>
          <w:sz w:val="20"/>
          <w:szCs w:val="20"/>
        </w:rPr>
        <w:t xml:space="preserve"> ежемесячно, </w:t>
      </w:r>
      <w:r w:rsidR="00D834B9" w:rsidRPr="004240EB">
        <w:rPr>
          <w:rFonts w:ascii="Cambria" w:hAnsi="Cambria"/>
          <w:sz w:val="20"/>
          <w:szCs w:val="20"/>
        </w:rPr>
        <w:t>не позднее</w:t>
      </w:r>
      <w:r w:rsidR="0056129C" w:rsidRPr="004240EB">
        <w:rPr>
          <w:rFonts w:ascii="Cambria" w:hAnsi="Cambria"/>
          <w:sz w:val="20"/>
          <w:szCs w:val="20"/>
        </w:rPr>
        <w:t xml:space="preserve"> последнего рабочего дня каждого календарного месяца,</w:t>
      </w:r>
      <w:r w:rsidR="00D834B9" w:rsidRPr="004240EB">
        <w:rPr>
          <w:rFonts w:ascii="Cambria" w:hAnsi="Cambria"/>
          <w:sz w:val="20"/>
          <w:szCs w:val="20"/>
        </w:rPr>
        <w:t xml:space="preserve"> </w:t>
      </w:r>
      <w:r w:rsidR="00263CCB" w:rsidRPr="004240EB">
        <w:rPr>
          <w:rFonts w:ascii="Cambria" w:hAnsi="Cambria"/>
          <w:sz w:val="20"/>
          <w:szCs w:val="20"/>
        </w:rPr>
        <w:t>акт</w:t>
      </w:r>
      <w:r w:rsidR="00D834B9" w:rsidRPr="004240EB">
        <w:rPr>
          <w:rFonts w:ascii="Cambria" w:hAnsi="Cambria"/>
          <w:sz w:val="20"/>
          <w:szCs w:val="20"/>
        </w:rPr>
        <w:t xml:space="preserve">уализировать </w:t>
      </w:r>
      <w:r w:rsidR="004A442B" w:rsidRPr="004240EB">
        <w:rPr>
          <w:rFonts w:ascii="Cambria" w:hAnsi="Cambria"/>
          <w:sz w:val="20"/>
          <w:szCs w:val="20"/>
        </w:rPr>
        <w:t xml:space="preserve">информацию о ППП </w:t>
      </w:r>
      <w:r w:rsidR="0056129C" w:rsidRPr="004240EB">
        <w:rPr>
          <w:rFonts w:ascii="Cambria" w:hAnsi="Cambria"/>
          <w:sz w:val="20"/>
          <w:szCs w:val="20"/>
        </w:rPr>
        <w:t xml:space="preserve"> путём направления </w:t>
      </w:r>
      <w:r w:rsidR="004A442B" w:rsidRPr="004240EB">
        <w:rPr>
          <w:rFonts w:ascii="Cambria" w:hAnsi="Cambria"/>
          <w:sz w:val="20"/>
          <w:szCs w:val="20"/>
        </w:rPr>
        <w:t>Перечня ППП</w:t>
      </w:r>
      <w:r w:rsidR="00174B92" w:rsidRPr="004240EB">
        <w:rPr>
          <w:rFonts w:ascii="Cambria" w:hAnsi="Cambria"/>
          <w:sz w:val="20"/>
          <w:szCs w:val="20"/>
        </w:rPr>
        <w:t xml:space="preserve"> </w:t>
      </w:r>
      <w:r w:rsidR="0056129C" w:rsidRPr="004240EB">
        <w:rPr>
          <w:rFonts w:ascii="Cambria" w:hAnsi="Cambria"/>
          <w:sz w:val="20"/>
          <w:szCs w:val="20"/>
        </w:rPr>
        <w:t xml:space="preserve"> по </w:t>
      </w:r>
      <w:r w:rsidR="004A442B" w:rsidRPr="004240EB">
        <w:rPr>
          <w:rFonts w:ascii="Cambria" w:hAnsi="Cambria"/>
          <w:sz w:val="20"/>
          <w:szCs w:val="20"/>
        </w:rPr>
        <w:t xml:space="preserve">адресу </w:t>
      </w:r>
      <w:r w:rsidR="0056129C" w:rsidRPr="004240EB">
        <w:rPr>
          <w:rFonts w:ascii="Cambria" w:hAnsi="Cambria"/>
          <w:sz w:val="20"/>
          <w:szCs w:val="20"/>
        </w:rPr>
        <w:t>электронной почт</w:t>
      </w:r>
      <w:r w:rsidR="004A442B" w:rsidRPr="004240EB">
        <w:rPr>
          <w:rFonts w:ascii="Cambria" w:hAnsi="Cambria"/>
          <w:sz w:val="20"/>
          <w:szCs w:val="20"/>
        </w:rPr>
        <w:t xml:space="preserve">ы: </w:t>
      </w:r>
      <w:r w:rsidR="00C67700" w:rsidRPr="004240EB">
        <w:rPr>
          <w:rFonts w:ascii="Cambria" w:hAnsi="Cambria"/>
          <w:sz w:val="20"/>
          <w:szCs w:val="20"/>
        </w:rPr>
        <w:t xml:space="preserve"> </w:t>
      </w:r>
      <w:r w:rsidR="00C615BD">
        <w:rPr>
          <w:rFonts w:ascii="Cambria" w:hAnsi="Cambria"/>
          <w:sz w:val="20"/>
          <w:szCs w:val="20"/>
        </w:rPr>
        <w:t>________________</w:t>
      </w:r>
      <w:r w:rsidR="007768A7" w:rsidRPr="00553E1F">
        <w:rPr>
          <w:rFonts w:ascii="Cambria" w:hAnsi="Cambria"/>
          <w:b/>
          <w:color w:val="FF0000"/>
          <w:sz w:val="20"/>
          <w:szCs w:val="20"/>
          <w:u w:val="single"/>
        </w:rPr>
        <w:t>контакт для отправки</w:t>
      </w:r>
      <w:r w:rsidR="0056129C" w:rsidRPr="007768A7">
        <w:rPr>
          <w:rFonts w:ascii="Cambria" w:hAnsi="Cambria"/>
          <w:sz w:val="20"/>
          <w:szCs w:val="20"/>
        </w:rPr>
        <w:t>.</w:t>
      </w:r>
      <w:r w:rsidR="002A0664" w:rsidRPr="00B00035">
        <w:rPr>
          <w:rFonts w:ascii="Cambria" w:hAnsi="Cambria"/>
          <w:sz w:val="20"/>
          <w:szCs w:val="20"/>
        </w:rPr>
        <w:t xml:space="preserve"> В Перечень ППП  Агента вносится информация о месте нахождения ППП, типе ППП</w:t>
      </w:r>
      <w:r w:rsidR="0046232D" w:rsidRPr="00B00035">
        <w:rPr>
          <w:rFonts w:ascii="Cambria" w:hAnsi="Cambria"/>
          <w:sz w:val="20"/>
          <w:szCs w:val="20"/>
        </w:rPr>
        <w:t xml:space="preserve">. </w:t>
      </w:r>
    </w:p>
    <w:p w14:paraId="67E3EA34" w14:textId="77777777" w:rsidR="008D2F00" w:rsidRPr="008D2F00" w:rsidRDefault="008D2F00" w:rsidP="00A9710E">
      <w:pPr>
        <w:numPr>
          <w:ilvl w:val="2"/>
          <w:numId w:val="1"/>
        </w:numPr>
        <w:jc w:val="both"/>
        <w:rPr>
          <w:rFonts w:ascii="Cambria" w:hAnsi="Cambria"/>
          <w:sz w:val="20"/>
          <w:szCs w:val="20"/>
        </w:rPr>
      </w:pPr>
      <w:r w:rsidRPr="001F5D20">
        <w:rPr>
          <w:rFonts w:ascii="Cambria" w:hAnsi="Cambria"/>
          <w:sz w:val="20"/>
          <w:szCs w:val="20"/>
        </w:rPr>
        <w:t xml:space="preserve">3.1.4. Осуществлять Прием </w:t>
      </w:r>
      <w:r>
        <w:rPr>
          <w:rFonts w:ascii="Cambria" w:hAnsi="Cambria"/>
          <w:sz w:val="20"/>
          <w:szCs w:val="20"/>
        </w:rPr>
        <w:t xml:space="preserve">платежей в безналичном порядке в оплату </w:t>
      </w:r>
      <w:r w:rsidRPr="001F5D20">
        <w:rPr>
          <w:rFonts w:ascii="Cambria" w:hAnsi="Cambria"/>
          <w:sz w:val="20"/>
          <w:szCs w:val="20"/>
        </w:rPr>
        <w:t>Услуг связи Оператора в  ППП</w:t>
      </w:r>
      <w:r>
        <w:rPr>
          <w:rFonts w:ascii="Cambria" w:hAnsi="Cambria"/>
          <w:sz w:val="20"/>
          <w:szCs w:val="20"/>
        </w:rPr>
        <w:t xml:space="preserve">, а также осуществлять консультации Абонентов  по приему платежей в целях исполнения Поручения </w:t>
      </w:r>
      <w:r w:rsidRPr="001F5D20">
        <w:rPr>
          <w:rFonts w:ascii="Cambria" w:hAnsi="Cambria"/>
          <w:sz w:val="20"/>
          <w:szCs w:val="20"/>
        </w:rPr>
        <w:t>в сроки предусмотренные настоящим Договором.</w:t>
      </w:r>
    </w:p>
    <w:p w14:paraId="2D9CBC03" w14:textId="24034CD9" w:rsidR="008C5A31" w:rsidRPr="00B00035" w:rsidRDefault="00C46A8D" w:rsidP="00AF503D">
      <w:pPr>
        <w:numPr>
          <w:ilvl w:val="2"/>
          <w:numId w:val="1"/>
        </w:numPr>
        <w:jc w:val="both"/>
        <w:rPr>
          <w:rFonts w:ascii="Cambria" w:hAnsi="Cambria"/>
          <w:sz w:val="20"/>
          <w:szCs w:val="20"/>
        </w:rPr>
      </w:pPr>
      <w:r w:rsidRPr="00B00035">
        <w:rPr>
          <w:rFonts w:ascii="Cambria" w:hAnsi="Cambria"/>
          <w:sz w:val="20"/>
          <w:szCs w:val="20"/>
        </w:rPr>
        <w:lastRenderedPageBreak/>
        <w:t>3</w:t>
      </w:r>
      <w:r w:rsidR="008C5A31" w:rsidRPr="00B00035">
        <w:rPr>
          <w:rFonts w:ascii="Cambria" w:hAnsi="Cambria"/>
          <w:sz w:val="20"/>
          <w:szCs w:val="20"/>
        </w:rPr>
        <w:t>.</w:t>
      </w:r>
      <w:r w:rsidRPr="00B00035">
        <w:rPr>
          <w:rFonts w:ascii="Cambria" w:hAnsi="Cambria"/>
          <w:sz w:val="20"/>
          <w:szCs w:val="20"/>
        </w:rPr>
        <w:t>1.</w:t>
      </w:r>
      <w:r w:rsidR="008D2F00">
        <w:rPr>
          <w:rFonts w:ascii="Cambria" w:hAnsi="Cambria"/>
          <w:sz w:val="20"/>
          <w:szCs w:val="20"/>
        </w:rPr>
        <w:t>5</w:t>
      </w:r>
      <w:r w:rsidRPr="00B00035">
        <w:rPr>
          <w:rFonts w:ascii="Cambria" w:hAnsi="Cambria"/>
          <w:sz w:val="20"/>
          <w:szCs w:val="20"/>
        </w:rPr>
        <w:t>.</w:t>
      </w:r>
      <w:r w:rsidR="008C5A31" w:rsidRPr="00B00035">
        <w:rPr>
          <w:rFonts w:ascii="Cambria" w:hAnsi="Cambria"/>
          <w:sz w:val="20"/>
          <w:szCs w:val="20"/>
        </w:rPr>
        <w:t xml:space="preserve"> Обеспечить прием Платежей только в тех ППП, которые сообщены Оператору в соответствии с п. 3.1.3</w:t>
      </w:r>
      <w:r w:rsidR="004A442B" w:rsidRPr="00B00035">
        <w:rPr>
          <w:rFonts w:ascii="Cambria" w:hAnsi="Cambria"/>
          <w:sz w:val="20"/>
          <w:szCs w:val="20"/>
        </w:rPr>
        <w:t xml:space="preserve"> Договора</w:t>
      </w:r>
      <w:r w:rsidRPr="00B00035">
        <w:rPr>
          <w:rFonts w:ascii="Cambria" w:hAnsi="Cambria"/>
          <w:sz w:val="20"/>
          <w:szCs w:val="20"/>
        </w:rPr>
        <w:t>.</w:t>
      </w:r>
    </w:p>
    <w:p w14:paraId="70E580E0" w14:textId="2DA7E278" w:rsidR="002A0664" w:rsidRPr="00B00035" w:rsidRDefault="00272E15" w:rsidP="002A0664">
      <w:pPr>
        <w:tabs>
          <w:tab w:val="num" w:pos="360"/>
          <w:tab w:val="num" w:pos="1800"/>
        </w:tabs>
        <w:jc w:val="both"/>
        <w:rPr>
          <w:rFonts w:ascii="Cambria" w:hAnsi="Cambria"/>
          <w:sz w:val="20"/>
          <w:szCs w:val="20"/>
        </w:rPr>
      </w:pPr>
      <w:r w:rsidRPr="00B00035">
        <w:rPr>
          <w:rFonts w:ascii="Cambria" w:hAnsi="Cambria"/>
          <w:sz w:val="20"/>
          <w:szCs w:val="20"/>
        </w:rPr>
        <w:tab/>
      </w:r>
      <w:r w:rsidR="000A3CE9" w:rsidRPr="00B00035">
        <w:rPr>
          <w:rFonts w:ascii="Cambria" w:hAnsi="Cambria"/>
          <w:sz w:val="20"/>
          <w:szCs w:val="20"/>
        </w:rPr>
        <w:t>3.1.</w:t>
      </w:r>
      <w:r w:rsidR="008D2F00">
        <w:rPr>
          <w:rFonts w:ascii="Cambria" w:hAnsi="Cambria"/>
          <w:sz w:val="20"/>
          <w:szCs w:val="20"/>
        </w:rPr>
        <w:t>6</w:t>
      </w:r>
      <w:r w:rsidR="000A3CE9" w:rsidRPr="00B00035">
        <w:rPr>
          <w:rFonts w:ascii="Cambria" w:hAnsi="Cambria"/>
          <w:sz w:val="20"/>
          <w:szCs w:val="20"/>
        </w:rPr>
        <w:t xml:space="preserve">. </w:t>
      </w:r>
      <w:r w:rsidR="002A0664" w:rsidRPr="00B00035">
        <w:rPr>
          <w:rFonts w:ascii="Cambria" w:hAnsi="Cambria"/>
          <w:sz w:val="20"/>
          <w:szCs w:val="20"/>
        </w:rPr>
        <w:t xml:space="preserve">Обеспечить в каждом </w:t>
      </w:r>
      <w:r w:rsidR="001D63B8" w:rsidRPr="00B00035">
        <w:rPr>
          <w:rFonts w:ascii="Cambria" w:hAnsi="Cambria"/>
          <w:sz w:val="20"/>
          <w:szCs w:val="20"/>
        </w:rPr>
        <w:t>ППП</w:t>
      </w:r>
      <w:r w:rsidR="002A0664" w:rsidRPr="00B00035">
        <w:rPr>
          <w:rFonts w:ascii="Cambria" w:hAnsi="Cambria"/>
          <w:sz w:val="20"/>
          <w:szCs w:val="20"/>
        </w:rPr>
        <w:t xml:space="preserve"> предоставление Плательщикам следующей информации:</w:t>
      </w:r>
    </w:p>
    <w:p w14:paraId="2F8DFDA6" w14:textId="1CA7F3EE" w:rsidR="002A0664" w:rsidRPr="00B00035" w:rsidRDefault="002A0664" w:rsidP="002A0664">
      <w:pPr>
        <w:tabs>
          <w:tab w:val="num" w:pos="360"/>
          <w:tab w:val="num" w:pos="1800"/>
        </w:tabs>
        <w:jc w:val="both"/>
        <w:rPr>
          <w:rFonts w:ascii="Cambria" w:hAnsi="Cambria"/>
          <w:sz w:val="20"/>
          <w:szCs w:val="20"/>
        </w:rPr>
      </w:pPr>
      <w:r w:rsidRPr="00B00035">
        <w:rPr>
          <w:rFonts w:ascii="Cambria" w:hAnsi="Cambria"/>
          <w:sz w:val="20"/>
          <w:szCs w:val="20"/>
        </w:rPr>
        <w:tab/>
        <w:t>3.1.</w:t>
      </w:r>
      <w:r w:rsidR="008D2F00">
        <w:rPr>
          <w:rFonts w:ascii="Cambria" w:hAnsi="Cambria"/>
          <w:sz w:val="20"/>
          <w:szCs w:val="20"/>
        </w:rPr>
        <w:t>6</w:t>
      </w:r>
      <w:r w:rsidRPr="00B00035">
        <w:rPr>
          <w:rFonts w:ascii="Cambria" w:hAnsi="Cambria"/>
          <w:sz w:val="20"/>
          <w:szCs w:val="20"/>
        </w:rPr>
        <w:t>.1. об адресах мест приема платежей;</w:t>
      </w:r>
    </w:p>
    <w:p w14:paraId="75488EE9" w14:textId="7245BF3C" w:rsidR="002A0664" w:rsidRPr="00B00035" w:rsidRDefault="002A0664" w:rsidP="002A0664">
      <w:pPr>
        <w:tabs>
          <w:tab w:val="num" w:pos="360"/>
          <w:tab w:val="num" w:pos="1800"/>
        </w:tabs>
        <w:jc w:val="both"/>
        <w:rPr>
          <w:rFonts w:ascii="Cambria" w:hAnsi="Cambria"/>
          <w:sz w:val="20"/>
          <w:szCs w:val="20"/>
        </w:rPr>
      </w:pPr>
      <w:r w:rsidRPr="00B00035">
        <w:rPr>
          <w:rFonts w:ascii="Cambria" w:hAnsi="Cambria"/>
          <w:sz w:val="20"/>
          <w:szCs w:val="20"/>
        </w:rPr>
        <w:tab/>
        <w:t>3.1.</w:t>
      </w:r>
      <w:r w:rsidR="008D2F00">
        <w:rPr>
          <w:rFonts w:ascii="Cambria" w:hAnsi="Cambria"/>
          <w:sz w:val="20"/>
          <w:szCs w:val="20"/>
        </w:rPr>
        <w:t>6</w:t>
      </w:r>
      <w:r w:rsidRPr="00B00035">
        <w:rPr>
          <w:rFonts w:ascii="Cambria" w:hAnsi="Cambria"/>
          <w:sz w:val="20"/>
          <w:szCs w:val="20"/>
        </w:rPr>
        <w:t>.2. о наименовании и месте нахождения Агента, а также  о его идентификационном номере налогоплательщика;</w:t>
      </w:r>
    </w:p>
    <w:p w14:paraId="7B9F7707" w14:textId="78C64F76" w:rsidR="002A0664" w:rsidRPr="00B00035" w:rsidRDefault="002A0664" w:rsidP="002A0664">
      <w:pPr>
        <w:tabs>
          <w:tab w:val="num" w:pos="360"/>
          <w:tab w:val="num" w:pos="1800"/>
        </w:tabs>
        <w:jc w:val="both"/>
        <w:rPr>
          <w:rFonts w:ascii="Cambria" w:hAnsi="Cambria"/>
          <w:sz w:val="20"/>
          <w:szCs w:val="20"/>
        </w:rPr>
      </w:pPr>
      <w:r w:rsidRPr="00B00035">
        <w:rPr>
          <w:rFonts w:ascii="Cambria" w:hAnsi="Cambria"/>
          <w:sz w:val="20"/>
          <w:szCs w:val="20"/>
        </w:rPr>
        <w:tab/>
        <w:t>3.1.</w:t>
      </w:r>
      <w:r w:rsidR="008D2F00">
        <w:rPr>
          <w:rFonts w:ascii="Cambria" w:hAnsi="Cambria"/>
          <w:sz w:val="20"/>
          <w:szCs w:val="20"/>
        </w:rPr>
        <w:t>6</w:t>
      </w:r>
      <w:r w:rsidRPr="00B00035">
        <w:rPr>
          <w:rFonts w:ascii="Cambria" w:hAnsi="Cambria"/>
          <w:sz w:val="20"/>
          <w:szCs w:val="20"/>
        </w:rPr>
        <w:t>.3. о наименования Оператора;</w:t>
      </w:r>
    </w:p>
    <w:p w14:paraId="2FA64772" w14:textId="6AE36D02" w:rsidR="002A0664" w:rsidRPr="00B00035" w:rsidRDefault="002A0664" w:rsidP="002A0664">
      <w:pPr>
        <w:tabs>
          <w:tab w:val="num" w:pos="360"/>
          <w:tab w:val="num" w:pos="1800"/>
        </w:tabs>
        <w:jc w:val="both"/>
        <w:rPr>
          <w:rFonts w:ascii="Cambria" w:hAnsi="Cambria"/>
          <w:sz w:val="20"/>
          <w:szCs w:val="20"/>
        </w:rPr>
      </w:pPr>
      <w:r w:rsidRPr="00B00035">
        <w:rPr>
          <w:rFonts w:ascii="Cambria" w:hAnsi="Cambria"/>
          <w:sz w:val="20"/>
          <w:szCs w:val="20"/>
        </w:rPr>
        <w:tab/>
        <w:t>3.1.</w:t>
      </w:r>
      <w:r w:rsidR="008D2F00">
        <w:rPr>
          <w:rFonts w:ascii="Cambria" w:hAnsi="Cambria"/>
          <w:sz w:val="20"/>
          <w:szCs w:val="20"/>
        </w:rPr>
        <w:t>6</w:t>
      </w:r>
      <w:r w:rsidRPr="00B00035">
        <w:rPr>
          <w:rFonts w:ascii="Cambria" w:hAnsi="Cambria"/>
          <w:sz w:val="20"/>
          <w:szCs w:val="20"/>
        </w:rPr>
        <w:t>.4. о реквизитах договора об осуществлении деятельности по приему платежей между Агентом и Оператором;</w:t>
      </w:r>
    </w:p>
    <w:p w14:paraId="190FBCA7" w14:textId="31D9CB68" w:rsidR="002A0664" w:rsidRPr="00B00035" w:rsidRDefault="002A0664" w:rsidP="002A0664">
      <w:pPr>
        <w:tabs>
          <w:tab w:val="num" w:pos="360"/>
          <w:tab w:val="num" w:pos="1800"/>
        </w:tabs>
        <w:jc w:val="both"/>
        <w:rPr>
          <w:rFonts w:ascii="Cambria" w:hAnsi="Cambria"/>
          <w:sz w:val="20"/>
          <w:szCs w:val="20"/>
        </w:rPr>
      </w:pPr>
      <w:r w:rsidRPr="00B00035">
        <w:rPr>
          <w:rFonts w:ascii="Cambria" w:hAnsi="Cambria"/>
          <w:sz w:val="20"/>
          <w:szCs w:val="20"/>
        </w:rPr>
        <w:tab/>
        <w:t>3.1.</w:t>
      </w:r>
      <w:r w:rsidR="008D2F00">
        <w:rPr>
          <w:rFonts w:ascii="Cambria" w:hAnsi="Cambria"/>
          <w:sz w:val="20"/>
          <w:szCs w:val="20"/>
        </w:rPr>
        <w:t>6</w:t>
      </w:r>
      <w:r w:rsidRPr="00B00035">
        <w:rPr>
          <w:rFonts w:ascii="Cambria" w:hAnsi="Cambria"/>
          <w:sz w:val="20"/>
          <w:szCs w:val="20"/>
        </w:rPr>
        <w:t>.5. о размере вознаграждения, уплачиваемого Плательщиком Агенту</w:t>
      </w:r>
      <w:r w:rsidR="004A442B" w:rsidRPr="00B00035">
        <w:rPr>
          <w:rFonts w:ascii="Cambria" w:hAnsi="Cambria"/>
          <w:sz w:val="20"/>
          <w:szCs w:val="20"/>
        </w:rPr>
        <w:t>,</w:t>
      </w:r>
      <w:r w:rsidRPr="00B00035">
        <w:rPr>
          <w:rFonts w:ascii="Cambria" w:hAnsi="Cambria"/>
          <w:sz w:val="20"/>
          <w:szCs w:val="20"/>
        </w:rPr>
        <w:t xml:space="preserve"> в случае взимания вознаграждения. Агент обязуется информировать Плательщиков о ф</w:t>
      </w:r>
      <w:r w:rsidR="00263CCB" w:rsidRPr="00B00035">
        <w:rPr>
          <w:rFonts w:ascii="Cambria" w:hAnsi="Cambria"/>
          <w:sz w:val="20"/>
          <w:szCs w:val="20"/>
        </w:rPr>
        <w:t>акт</w:t>
      </w:r>
      <w:r w:rsidRPr="00B00035">
        <w:rPr>
          <w:rFonts w:ascii="Cambria" w:hAnsi="Cambria"/>
          <w:sz w:val="20"/>
          <w:szCs w:val="20"/>
        </w:rPr>
        <w:t>е удержания из суммы принятого от Плательщика Платежа суммы комиссии в случае ее удержания Агентом</w:t>
      </w:r>
      <w:r w:rsidR="004A442B" w:rsidRPr="00B00035">
        <w:rPr>
          <w:rFonts w:ascii="Cambria" w:hAnsi="Cambria"/>
          <w:sz w:val="20"/>
          <w:szCs w:val="20"/>
        </w:rPr>
        <w:t xml:space="preserve"> и до момента внесения Платежа</w:t>
      </w:r>
      <w:r w:rsidRPr="00B00035">
        <w:rPr>
          <w:rFonts w:ascii="Cambria" w:hAnsi="Cambria"/>
          <w:sz w:val="20"/>
          <w:szCs w:val="20"/>
        </w:rPr>
        <w:t>;</w:t>
      </w:r>
    </w:p>
    <w:p w14:paraId="0BC51D26" w14:textId="0B5D1AFE" w:rsidR="002A0664" w:rsidRPr="00B00035" w:rsidRDefault="002A0664" w:rsidP="002A0664">
      <w:pPr>
        <w:tabs>
          <w:tab w:val="num" w:pos="360"/>
          <w:tab w:val="num" w:pos="1800"/>
        </w:tabs>
        <w:jc w:val="both"/>
        <w:rPr>
          <w:rFonts w:ascii="Cambria" w:hAnsi="Cambria"/>
          <w:sz w:val="20"/>
          <w:szCs w:val="20"/>
        </w:rPr>
      </w:pPr>
      <w:r w:rsidRPr="00B00035">
        <w:rPr>
          <w:rFonts w:ascii="Cambria" w:hAnsi="Cambria"/>
          <w:sz w:val="20"/>
          <w:szCs w:val="20"/>
        </w:rPr>
        <w:tab/>
        <w:t>3.1.</w:t>
      </w:r>
      <w:r w:rsidR="008D2F00">
        <w:rPr>
          <w:rFonts w:ascii="Cambria" w:hAnsi="Cambria"/>
          <w:sz w:val="20"/>
          <w:szCs w:val="20"/>
        </w:rPr>
        <w:t>6</w:t>
      </w:r>
      <w:r w:rsidRPr="00B00035">
        <w:rPr>
          <w:rFonts w:ascii="Cambria" w:hAnsi="Cambria"/>
          <w:sz w:val="20"/>
          <w:szCs w:val="20"/>
        </w:rPr>
        <w:t>.6. о способах подачи претензий;</w:t>
      </w:r>
    </w:p>
    <w:p w14:paraId="23FC036A" w14:textId="0DE13D52" w:rsidR="002A0664" w:rsidRPr="00B00035" w:rsidRDefault="002A0664" w:rsidP="002A0664">
      <w:pPr>
        <w:tabs>
          <w:tab w:val="num" w:pos="360"/>
          <w:tab w:val="num" w:pos="1800"/>
        </w:tabs>
        <w:jc w:val="both"/>
        <w:rPr>
          <w:rFonts w:ascii="Cambria" w:hAnsi="Cambria"/>
          <w:sz w:val="20"/>
          <w:szCs w:val="20"/>
        </w:rPr>
      </w:pPr>
      <w:r w:rsidRPr="00B00035">
        <w:rPr>
          <w:rFonts w:ascii="Cambria" w:hAnsi="Cambria"/>
          <w:sz w:val="20"/>
          <w:szCs w:val="20"/>
        </w:rPr>
        <w:tab/>
        <w:t>3.1.</w:t>
      </w:r>
      <w:r w:rsidR="008D2F00">
        <w:rPr>
          <w:rFonts w:ascii="Cambria" w:hAnsi="Cambria"/>
          <w:sz w:val="20"/>
          <w:szCs w:val="20"/>
        </w:rPr>
        <w:t>6</w:t>
      </w:r>
      <w:r w:rsidRPr="00B00035">
        <w:rPr>
          <w:rFonts w:ascii="Cambria" w:hAnsi="Cambria"/>
          <w:sz w:val="20"/>
          <w:szCs w:val="20"/>
        </w:rPr>
        <w:t>.7. о номерах конт</w:t>
      </w:r>
      <w:r w:rsidR="00263CCB" w:rsidRPr="00B00035">
        <w:rPr>
          <w:rFonts w:ascii="Cambria" w:hAnsi="Cambria"/>
          <w:sz w:val="20"/>
          <w:szCs w:val="20"/>
        </w:rPr>
        <w:t>акт</w:t>
      </w:r>
      <w:r w:rsidRPr="00B00035">
        <w:rPr>
          <w:rFonts w:ascii="Cambria" w:hAnsi="Cambria"/>
          <w:sz w:val="20"/>
          <w:szCs w:val="20"/>
        </w:rPr>
        <w:t>ных телефонов Оператора и Агента;</w:t>
      </w:r>
    </w:p>
    <w:p w14:paraId="161BAD5C" w14:textId="14FA2B5D" w:rsidR="003E6E14" w:rsidRDefault="000C6981" w:rsidP="000C6981">
      <w:pPr>
        <w:tabs>
          <w:tab w:val="num" w:pos="0"/>
          <w:tab w:val="num" w:pos="1800"/>
        </w:tabs>
        <w:jc w:val="both"/>
        <w:rPr>
          <w:rFonts w:ascii="Cambria" w:hAnsi="Cambria"/>
          <w:sz w:val="20"/>
          <w:szCs w:val="20"/>
        </w:rPr>
      </w:pPr>
      <w:r>
        <w:rPr>
          <w:rFonts w:ascii="Cambria" w:hAnsi="Cambria"/>
          <w:sz w:val="20"/>
          <w:szCs w:val="20"/>
        </w:rPr>
        <w:t xml:space="preserve">       </w:t>
      </w:r>
      <w:r w:rsidR="002A0664" w:rsidRPr="00B00035">
        <w:rPr>
          <w:rFonts w:ascii="Cambria" w:hAnsi="Cambria"/>
          <w:sz w:val="20"/>
          <w:szCs w:val="20"/>
        </w:rPr>
        <w:t>3.1.</w:t>
      </w:r>
      <w:r w:rsidR="008D2F00">
        <w:rPr>
          <w:rFonts w:ascii="Cambria" w:hAnsi="Cambria"/>
          <w:sz w:val="20"/>
          <w:szCs w:val="20"/>
        </w:rPr>
        <w:t>6</w:t>
      </w:r>
      <w:r w:rsidR="002A0664" w:rsidRPr="00B00035">
        <w:rPr>
          <w:rFonts w:ascii="Cambria" w:hAnsi="Cambria"/>
          <w:sz w:val="20"/>
          <w:szCs w:val="20"/>
        </w:rPr>
        <w:t>.8. об адресах и номерах конт</w:t>
      </w:r>
      <w:r w:rsidR="00263CCB" w:rsidRPr="00B00035">
        <w:rPr>
          <w:rFonts w:ascii="Cambria" w:hAnsi="Cambria"/>
          <w:sz w:val="20"/>
          <w:szCs w:val="20"/>
        </w:rPr>
        <w:t>акт</w:t>
      </w:r>
      <w:r w:rsidR="002A0664" w:rsidRPr="00B00035">
        <w:rPr>
          <w:rFonts w:ascii="Cambria" w:hAnsi="Cambria"/>
          <w:sz w:val="20"/>
          <w:szCs w:val="20"/>
        </w:rPr>
        <w:t>ных телефонов федеральных органов исполнительной власти, уполномоченных Правительством Российской Федерации на проведение государственного контроля (надзора) за приемом платежей.</w:t>
      </w:r>
    </w:p>
    <w:p w14:paraId="3ED67093" w14:textId="5C5E4794" w:rsidR="006E4A9F" w:rsidRPr="0021312B" w:rsidRDefault="003E6E14" w:rsidP="000C6981">
      <w:pPr>
        <w:tabs>
          <w:tab w:val="num" w:pos="0"/>
          <w:tab w:val="num" w:pos="1800"/>
        </w:tabs>
        <w:jc w:val="both"/>
        <w:rPr>
          <w:rFonts w:ascii="Cambria" w:hAnsi="Cambria"/>
          <w:sz w:val="20"/>
          <w:szCs w:val="20"/>
        </w:rPr>
      </w:pPr>
      <w:r>
        <w:rPr>
          <w:rFonts w:ascii="Cambria" w:hAnsi="Cambria"/>
          <w:sz w:val="20"/>
          <w:szCs w:val="20"/>
        </w:rPr>
        <w:t xml:space="preserve">       </w:t>
      </w:r>
      <w:r w:rsidR="006E4A9F" w:rsidRPr="0021312B">
        <w:rPr>
          <w:rFonts w:ascii="Cambria" w:hAnsi="Cambria"/>
          <w:sz w:val="20"/>
          <w:szCs w:val="20"/>
        </w:rPr>
        <w:t>3.1.</w:t>
      </w:r>
      <w:r w:rsidR="008D2F00">
        <w:rPr>
          <w:rFonts w:ascii="Cambria" w:hAnsi="Cambria"/>
          <w:sz w:val="20"/>
          <w:szCs w:val="20"/>
        </w:rPr>
        <w:t>6</w:t>
      </w:r>
      <w:r w:rsidR="006E4A9F" w:rsidRPr="0021312B">
        <w:rPr>
          <w:rFonts w:ascii="Cambria" w:hAnsi="Cambria"/>
          <w:sz w:val="20"/>
          <w:szCs w:val="20"/>
        </w:rPr>
        <w:t>.9. При приеме Платежей с использованием платежных терминалов Агент/Субагент обязаны обеспечить выполнение требований ст. 6 Федерального закона «О деятельности по приему платежей физических лиц, осуществляемой платежными агентами» от 03.06.2009 № 103-ФЗ.</w:t>
      </w:r>
    </w:p>
    <w:p w14:paraId="43A97C30" w14:textId="27ECECD5" w:rsidR="006E4A9F" w:rsidRPr="0021312B" w:rsidRDefault="006E4A9F" w:rsidP="00A56250">
      <w:pPr>
        <w:tabs>
          <w:tab w:val="num" w:pos="0"/>
          <w:tab w:val="num" w:pos="1800"/>
        </w:tabs>
        <w:ind w:firstLine="426"/>
        <w:jc w:val="both"/>
        <w:rPr>
          <w:rFonts w:ascii="Cambria" w:hAnsi="Cambria"/>
          <w:sz w:val="20"/>
          <w:szCs w:val="20"/>
        </w:rPr>
      </w:pPr>
      <w:r w:rsidRPr="0021312B">
        <w:rPr>
          <w:rFonts w:ascii="Cambria" w:hAnsi="Cambria"/>
          <w:sz w:val="20"/>
          <w:szCs w:val="20"/>
        </w:rPr>
        <w:t>3.1.</w:t>
      </w:r>
      <w:r w:rsidR="008D2F00">
        <w:rPr>
          <w:rFonts w:ascii="Cambria" w:hAnsi="Cambria"/>
          <w:sz w:val="20"/>
          <w:szCs w:val="20"/>
        </w:rPr>
        <w:t>6</w:t>
      </w:r>
      <w:r w:rsidRPr="0021312B">
        <w:rPr>
          <w:rFonts w:ascii="Cambria" w:hAnsi="Cambria"/>
          <w:sz w:val="20"/>
          <w:szCs w:val="20"/>
        </w:rPr>
        <w:t>.10. В случае если разовый Платеж превышает 15 000 (Пятнадцать тысяч) рублей, должна производиться идентификация Плательщика в порядке, предусмотренном Федеральным законом от 07 августа 2001 года № 115-ФЗ «О противодействии легализации (отмыванию) доходов, полученных преступным путем, и финансированию терроризма».</w:t>
      </w:r>
    </w:p>
    <w:p w14:paraId="580E0D89" w14:textId="474668B7" w:rsidR="00D06574" w:rsidRPr="0021312B" w:rsidRDefault="000A3CE9" w:rsidP="0021312B">
      <w:pPr>
        <w:numPr>
          <w:ilvl w:val="2"/>
          <w:numId w:val="1"/>
        </w:numPr>
        <w:tabs>
          <w:tab w:val="num" w:pos="0"/>
        </w:tabs>
        <w:ind w:firstLine="142"/>
        <w:jc w:val="both"/>
        <w:rPr>
          <w:rFonts w:ascii="Cambria" w:hAnsi="Cambria"/>
          <w:sz w:val="20"/>
          <w:szCs w:val="20"/>
        </w:rPr>
      </w:pPr>
      <w:r w:rsidRPr="0021312B">
        <w:rPr>
          <w:rFonts w:ascii="Cambria" w:hAnsi="Cambria"/>
          <w:sz w:val="20"/>
          <w:szCs w:val="20"/>
        </w:rPr>
        <w:t>3.1.</w:t>
      </w:r>
      <w:r w:rsidR="008D2F00">
        <w:rPr>
          <w:rFonts w:ascii="Cambria" w:hAnsi="Cambria"/>
          <w:sz w:val="20"/>
          <w:szCs w:val="20"/>
        </w:rPr>
        <w:t>7</w:t>
      </w:r>
      <w:r w:rsidRPr="0021312B">
        <w:rPr>
          <w:rFonts w:ascii="Cambria" w:hAnsi="Cambria"/>
          <w:sz w:val="20"/>
          <w:szCs w:val="20"/>
        </w:rPr>
        <w:t xml:space="preserve">. </w:t>
      </w:r>
      <w:r w:rsidR="008C5A31" w:rsidRPr="0021312B">
        <w:rPr>
          <w:rFonts w:ascii="Cambria" w:hAnsi="Cambria"/>
          <w:sz w:val="20"/>
          <w:szCs w:val="20"/>
        </w:rPr>
        <w:t xml:space="preserve">Осуществлять </w:t>
      </w:r>
      <w:r w:rsidR="00D06574" w:rsidRPr="0021312B">
        <w:rPr>
          <w:rFonts w:ascii="Cambria" w:hAnsi="Cambria"/>
          <w:sz w:val="20"/>
          <w:szCs w:val="20"/>
        </w:rPr>
        <w:t>прием Платежей, отвечающи</w:t>
      </w:r>
      <w:r w:rsidR="007C2FE3" w:rsidRPr="0021312B">
        <w:rPr>
          <w:rFonts w:ascii="Cambria" w:hAnsi="Cambria"/>
          <w:sz w:val="20"/>
          <w:szCs w:val="20"/>
        </w:rPr>
        <w:t>х</w:t>
      </w:r>
      <w:r w:rsidR="00D06574" w:rsidRPr="0021312B">
        <w:rPr>
          <w:rFonts w:ascii="Cambria" w:hAnsi="Cambria"/>
          <w:sz w:val="20"/>
          <w:szCs w:val="20"/>
        </w:rPr>
        <w:t xml:space="preserve"> следующим критериям:</w:t>
      </w:r>
    </w:p>
    <w:p w14:paraId="2E2A2147" w14:textId="77777777" w:rsidR="001459E8" w:rsidRPr="0021312B" w:rsidRDefault="00D06574" w:rsidP="00825ECF">
      <w:pPr>
        <w:numPr>
          <w:ilvl w:val="0"/>
          <w:numId w:val="2"/>
        </w:numPr>
        <w:jc w:val="both"/>
        <w:rPr>
          <w:rFonts w:ascii="Cambria" w:hAnsi="Cambria"/>
          <w:sz w:val="20"/>
          <w:szCs w:val="20"/>
        </w:rPr>
      </w:pPr>
      <w:r w:rsidRPr="0021312B">
        <w:rPr>
          <w:rFonts w:ascii="Cambria" w:hAnsi="Cambria"/>
          <w:sz w:val="20"/>
          <w:szCs w:val="20"/>
        </w:rPr>
        <w:t xml:space="preserve">При внесении Платежа </w:t>
      </w:r>
      <w:r w:rsidR="00EE5076" w:rsidRPr="0021312B">
        <w:rPr>
          <w:rFonts w:ascii="Cambria" w:hAnsi="Cambria"/>
          <w:sz w:val="20"/>
          <w:szCs w:val="20"/>
        </w:rPr>
        <w:t>Плательщиком</w:t>
      </w:r>
      <w:r w:rsidR="009C47DB" w:rsidRPr="0021312B">
        <w:rPr>
          <w:rFonts w:ascii="Cambria" w:hAnsi="Cambria"/>
          <w:sz w:val="20"/>
          <w:szCs w:val="20"/>
        </w:rPr>
        <w:t xml:space="preserve"> </w:t>
      </w:r>
      <w:r w:rsidR="0056129C" w:rsidRPr="0021312B">
        <w:rPr>
          <w:rFonts w:ascii="Cambria" w:hAnsi="Cambria"/>
          <w:sz w:val="20"/>
          <w:szCs w:val="20"/>
        </w:rPr>
        <w:t>указывае</w:t>
      </w:r>
      <w:r w:rsidRPr="0021312B">
        <w:rPr>
          <w:rFonts w:ascii="Cambria" w:hAnsi="Cambria"/>
          <w:sz w:val="20"/>
          <w:szCs w:val="20"/>
        </w:rPr>
        <w:t>т</w:t>
      </w:r>
      <w:r w:rsidR="00350EE3" w:rsidRPr="0021312B">
        <w:rPr>
          <w:rFonts w:ascii="Cambria" w:hAnsi="Cambria"/>
          <w:sz w:val="20"/>
          <w:szCs w:val="20"/>
        </w:rPr>
        <w:t xml:space="preserve">ся </w:t>
      </w:r>
      <w:r w:rsidR="008C5A31" w:rsidRPr="0021312B">
        <w:rPr>
          <w:rFonts w:ascii="Cambria" w:hAnsi="Cambria"/>
          <w:sz w:val="20"/>
          <w:szCs w:val="20"/>
        </w:rPr>
        <w:t xml:space="preserve">действующий </w:t>
      </w:r>
      <w:r w:rsidR="0056129C" w:rsidRPr="0021312B">
        <w:rPr>
          <w:rFonts w:ascii="Cambria" w:hAnsi="Cambria"/>
          <w:sz w:val="20"/>
          <w:szCs w:val="20"/>
        </w:rPr>
        <w:t>Идентификатор Абонента;</w:t>
      </w:r>
    </w:p>
    <w:p w14:paraId="214B78D6" w14:textId="77777777" w:rsidR="00196D63" w:rsidRPr="0021312B" w:rsidRDefault="003D7E66" w:rsidP="00D06574">
      <w:pPr>
        <w:numPr>
          <w:ilvl w:val="0"/>
          <w:numId w:val="2"/>
        </w:numPr>
        <w:jc w:val="both"/>
        <w:rPr>
          <w:rFonts w:ascii="Cambria" w:hAnsi="Cambria"/>
          <w:sz w:val="20"/>
          <w:szCs w:val="20"/>
        </w:rPr>
      </w:pPr>
      <w:r>
        <w:rPr>
          <w:rFonts w:ascii="Cambria" w:hAnsi="Cambria"/>
          <w:sz w:val="20"/>
          <w:szCs w:val="20"/>
        </w:rPr>
        <w:t>На запрос о приеме Платежа от</w:t>
      </w:r>
      <w:r w:rsidR="00C35E6E">
        <w:rPr>
          <w:rFonts w:ascii="Cambria" w:hAnsi="Cambria"/>
          <w:sz w:val="20"/>
          <w:szCs w:val="20"/>
        </w:rPr>
        <w:t xml:space="preserve"> ЕСПП или</w:t>
      </w:r>
      <w:r>
        <w:rPr>
          <w:rFonts w:ascii="Cambria" w:hAnsi="Cambria"/>
          <w:sz w:val="20"/>
          <w:szCs w:val="20"/>
        </w:rPr>
        <w:t xml:space="preserve"> </w:t>
      </w:r>
      <w:r w:rsidR="0021312B">
        <w:rPr>
          <w:rFonts w:ascii="Cambria" w:hAnsi="Cambria"/>
          <w:sz w:val="20"/>
          <w:szCs w:val="20"/>
        </w:rPr>
        <w:t>АСР</w:t>
      </w:r>
      <w:r w:rsidR="004E238D" w:rsidRPr="0021312B">
        <w:rPr>
          <w:rFonts w:ascii="Cambria" w:hAnsi="Cambria"/>
          <w:sz w:val="20"/>
          <w:szCs w:val="20"/>
        </w:rPr>
        <w:t xml:space="preserve"> </w:t>
      </w:r>
      <w:r w:rsidR="0056129C" w:rsidRPr="0021312B">
        <w:rPr>
          <w:rFonts w:ascii="Cambria" w:hAnsi="Cambria"/>
          <w:sz w:val="20"/>
          <w:szCs w:val="20"/>
        </w:rPr>
        <w:t>Оператора</w:t>
      </w:r>
      <w:r w:rsidR="00100890" w:rsidRPr="0021312B">
        <w:rPr>
          <w:rFonts w:ascii="Cambria" w:hAnsi="Cambria"/>
          <w:sz w:val="20"/>
          <w:szCs w:val="20"/>
        </w:rPr>
        <w:t xml:space="preserve"> получен</w:t>
      </w:r>
      <w:r w:rsidR="00822B53" w:rsidRPr="0021312B">
        <w:rPr>
          <w:rFonts w:ascii="Cambria" w:hAnsi="Cambria"/>
          <w:sz w:val="20"/>
          <w:szCs w:val="20"/>
        </w:rPr>
        <w:t>о</w:t>
      </w:r>
      <w:r w:rsidR="00100890" w:rsidRPr="0021312B">
        <w:rPr>
          <w:rFonts w:ascii="Cambria" w:hAnsi="Cambria"/>
          <w:sz w:val="20"/>
          <w:szCs w:val="20"/>
        </w:rPr>
        <w:t xml:space="preserve"> подтверждение </w:t>
      </w:r>
      <w:r w:rsidR="00822B53" w:rsidRPr="0021312B">
        <w:rPr>
          <w:rFonts w:ascii="Cambria" w:hAnsi="Cambria"/>
          <w:sz w:val="20"/>
          <w:szCs w:val="20"/>
        </w:rPr>
        <w:t>о принятии</w:t>
      </w:r>
      <w:r w:rsidR="00100890" w:rsidRPr="0021312B">
        <w:rPr>
          <w:rFonts w:ascii="Cambria" w:hAnsi="Cambria"/>
          <w:sz w:val="20"/>
          <w:szCs w:val="20"/>
        </w:rPr>
        <w:t xml:space="preserve"> к исполнению представленного запроса.</w:t>
      </w:r>
    </w:p>
    <w:p w14:paraId="67676DA0" w14:textId="732C1D4D" w:rsidR="00D973CB" w:rsidRPr="0021312B" w:rsidRDefault="007751FA" w:rsidP="00D973CB">
      <w:pPr>
        <w:numPr>
          <w:ilvl w:val="2"/>
          <w:numId w:val="1"/>
        </w:numPr>
        <w:jc w:val="both"/>
        <w:rPr>
          <w:rFonts w:ascii="Cambria" w:hAnsi="Cambria"/>
          <w:sz w:val="20"/>
          <w:szCs w:val="20"/>
        </w:rPr>
      </w:pPr>
      <w:r w:rsidRPr="0021312B">
        <w:rPr>
          <w:rFonts w:ascii="Cambria" w:hAnsi="Cambria"/>
          <w:sz w:val="20"/>
          <w:szCs w:val="20"/>
        </w:rPr>
        <w:t>3.1</w:t>
      </w:r>
      <w:r w:rsidR="00CB2FBF" w:rsidRPr="0021312B">
        <w:rPr>
          <w:rFonts w:ascii="Cambria" w:hAnsi="Cambria"/>
          <w:sz w:val="20"/>
          <w:szCs w:val="20"/>
        </w:rPr>
        <w:t>.</w:t>
      </w:r>
      <w:r w:rsidR="008D2F00">
        <w:rPr>
          <w:rFonts w:ascii="Cambria" w:hAnsi="Cambria"/>
          <w:sz w:val="20"/>
          <w:szCs w:val="20"/>
        </w:rPr>
        <w:t>7</w:t>
      </w:r>
      <w:r w:rsidRPr="0021312B">
        <w:rPr>
          <w:rFonts w:ascii="Cambria" w:hAnsi="Cambria"/>
          <w:sz w:val="20"/>
          <w:szCs w:val="20"/>
        </w:rPr>
        <w:t xml:space="preserve">.1. </w:t>
      </w:r>
      <w:r w:rsidR="00D973CB" w:rsidRPr="0021312B">
        <w:rPr>
          <w:rFonts w:ascii="Cambria" w:hAnsi="Cambria"/>
          <w:sz w:val="20"/>
          <w:szCs w:val="20"/>
        </w:rPr>
        <w:t>Отказать Плательщику в принятии и проведении Платежа в случаях:</w:t>
      </w:r>
    </w:p>
    <w:p w14:paraId="05E582B2" w14:textId="77777777" w:rsidR="00D973CB" w:rsidRPr="0021312B" w:rsidRDefault="0009192F" w:rsidP="00D973CB">
      <w:pPr>
        <w:numPr>
          <w:ilvl w:val="0"/>
          <w:numId w:val="3"/>
        </w:numPr>
        <w:jc w:val="both"/>
        <w:rPr>
          <w:rFonts w:ascii="Cambria" w:hAnsi="Cambria"/>
          <w:sz w:val="20"/>
          <w:szCs w:val="20"/>
        </w:rPr>
      </w:pPr>
      <w:r w:rsidRPr="0021312B">
        <w:rPr>
          <w:rFonts w:ascii="Cambria" w:hAnsi="Cambria"/>
          <w:sz w:val="20"/>
          <w:szCs w:val="20"/>
        </w:rPr>
        <w:t>Не получения от</w:t>
      </w:r>
      <w:r w:rsidR="00C35E6E">
        <w:rPr>
          <w:rFonts w:ascii="Cambria" w:hAnsi="Cambria"/>
          <w:sz w:val="20"/>
          <w:szCs w:val="20"/>
        </w:rPr>
        <w:t xml:space="preserve"> ЕСПП или</w:t>
      </w:r>
      <w:r w:rsidRPr="0021312B">
        <w:rPr>
          <w:rFonts w:ascii="Cambria" w:hAnsi="Cambria"/>
          <w:sz w:val="20"/>
          <w:szCs w:val="20"/>
        </w:rPr>
        <w:t xml:space="preserve"> </w:t>
      </w:r>
      <w:r w:rsidR="0021312B">
        <w:rPr>
          <w:rFonts w:ascii="Cambria" w:hAnsi="Cambria"/>
          <w:sz w:val="20"/>
          <w:szCs w:val="20"/>
        </w:rPr>
        <w:t>АСР</w:t>
      </w:r>
      <w:r w:rsidR="009C44CD" w:rsidRPr="0021312B">
        <w:rPr>
          <w:rFonts w:ascii="Cambria" w:hAnsi="Cambria"/>
          <w:sz w:val="20"/>
          <w:szCs w:val="20"/>
        </w:rPr>
        <w:t xml:space="preserve"> </w:t>
      </w:r>
      <w:r w:rsidR="0056129C" w:rsidRPr="0021312B">
        <w:rPr>
          <w:rFonts w:ascii="Cambria" w:hAnsi="Cambria"/>
          <w:sz w:val="20"/>
          <w:szCs w:val="20"/>
        </w:rPr>
        <w:t>Оператор</w:t>
      </w:r>
      <w:r w:rsidRPr="0021312B">
        <w:rPr>
          <w:rFonts w:ascii="Cambria" w:hAnsi="Cambria"/>
          <w:sz w:val="20"/>
          <w:szCs w:val="20"/>
        </w:rPr>
        <w:t xml:space="preserve">а подтверждения о </w:t>
      </w:r>
      <w:r w:rsidR="008C5A31" w:rsidRPr="0021312B">
        <w:rPr>
          <w:rFonts w:ascii="Cambria" w:hAnsi="Cambria"/>
          <w:sz w:val="20"/>
          <w:szCs w:val="20"/>
        </w:rPr>
        <w:t xml:space="preserve">допустимости </w:t>
      </w:r>
      <w:r w:rsidRPr="0021312B">
        <w:rPr>
          <w:rFonts w:ascii="Cambria" w:hAnsi="Cambria"/>
          <w:sz w:val="20"/>
          <w:szCs w:val="20"/>
        </w:rPr>
        <w:t>прием</w:t>
      </w:r>
      <w:r w:rsidR="008C5A31" w:rsidRPr="0021312B">
        <w:rPr>
          <w:rFonts w:ascii="Cambria" w:hAnsi="Cambria"/>
          <w:sz w:val="20"/>
          <w:szCs w:val="20"/>
        </w:rPr>
        <w:t>а</w:t>
      </w:r>
      <w:r w:rsidRPr="0021312B">
        <w:rPr>
          <w:rFonts w:ascii="Cambria" w:hAnsi="Cambria"/>
          <w:sz w:val="20"/>
          <w:szCs w:val="20"/>
        </w:rPr>
        <w:t xml:space="preserve"> и проведени</w:t>
      </w:r>
      <w:r w:rsidR="008C5A31" w:rsidRPr="0021312B">
        <w:rPr>
          <w:rFonts w:ascii="Cambria" w:hAnsi="Cambria"/>
          <w:sz w:val="20"/>
          <w:szCs w:val="20"/>
        </w:rPr>
        <w:t>я</w:t>
      </w:r>
      <w:r w:rsidRPr="0021312B">
        <w:rPr>
          <w:rFonts w:ascii="Cambria" w:hAnsi="Cambria"/>
          <w:sz w:val="20"/>
          <w:szCs w:val="20"/>
        </w:rPr>
        <w:t xml:space="preserve"> Платежа.</w:t>
      </w:r>
    </w:p>
    <w:p w14:paraId="50D3ABE6" w14:textId="77777777" w:rsidR="0009192F" w:rsidRPr="0021312B" w:rsidRDefault="0009192F" w:rsidP="00D973CB">
      <w:pPr>
        <w:numPr>
          <w:ilvl w:val="0"/>
          <w:numId w:val="3"/>
        </w:numPr>
        <w:jc w:val="both"/>
        <w:rPr>
          <w:rFonts w:ascii="Cambria" w:hAnsi="Cambria"/>
          <w:sz w:val="20"/>
          <w:szCs w:val="20"/>
        </w:rPr>
      </w:pPr>
      <w:r w:rsidRPr="0021312B">
        <w:rPr>
          <w:rFonts w:ascii="Cambria" w:hAnsi="Cambria"/>
          <w:sz w:val="20"/>
          <w:szCs w:val="20"/>
        </w:rPr>
        <w:t>Возникновени</w:t>
      </w:r>
      <w:r w:rsidR="00FA4536" w:rsidRPr="0021312B">
        <w:rPr>
          <w:rFonts w:ascii="Cambria" w:hAnsi="Cambria"/>
          <w:sz w:val="20"/>
          <w:szCs w:val="20"/>
        </w:rPr>
        <w:t>я</w:t>
      </w:r>
      <w:r w:rsidRPr="0021312B">
        <w:rPr>
          <w:rFonts w:ascii="Cambria" w:hAnsi="Cambria"/>
          <w:sz w:val="20"/>
          <w:szCs w:val="20"/>
        </w:rPr>
        <w:t xml:space="preserve"> технических неполадок в </w:t>
      </w:r>
      <w:r w:rsidR="00C35E6E">
        <w:rPr>
          <w:rFonts w:ascii="Cambria" w:hAnsi="Cambria"/>
          <w:sz w:val="20"/>
          <w:szCs w:val="20"/>
        </w:rPr>
        <w:t xml:space="preserve">ЕСПП, </w:t>
      </w:r>
      <w:r w:rsidR="008C5A31" w:rsidRPr="0021312B">
        <w:rPr>
          <w:rFonts w:ascii="Cambria" w:hAnsi="Cambria"/>
          <w:sz w:val="20"/>
          <w:szCs w:val="20"/>
        </w:rPr>
        <w:t>ИС</w:t>
      </w:r>
      <w:r w:rsidR="0021312B">
        <w:rPr>
          <w:rFonts w:ascii="Cambria" w:hAnsi="Cambria"/>
          <w:sz w:val="20"/>
          <w:szCs w:val="20"/>
        </w:rPr>
        <w:t>, АСР</w:t>
      </w:r>
      <w:r w:rsidRPr="0021312B">
        <w:rPr>
          <w:rFonts w:ascii="Cambria" w:hAnsi="Cambria"/>
          <w:sz w:val="20"/>
          <w:szCs w:val="20"/>
        </w:rPr>
        <w:t xml:space="preserve"> или </w:t>
      </w:r>
      <w:r w:rsidR="00FA4536" w:rsidRPr="0021312B">
        <w:rPr>
          <w:rFonts w:ascii="Cambria" w:hAnsi="Cambria"/>
          <w:sz w:val="20"/>
          <w:szCs w:val="20"/>
        </w:rPr>
        <w:t xml:space="preserve">в </w:t>
      </w:r>
      <w:r w:rsidRPr="0021312B">
        <w:rPr>
          <w:rFonts w:ascii="Cambria" w:hAnsi="Cambria"/>
          <w:sz w:val="20"/>
          <w:szCs w:val="20"/>
        </w:rPr>
        <w:t>ППП.</w:t>
      </w:r>
    </w:p>
    <w:p w14:paraId="50D12F3A" w14:textId="2FADBC78" w:rsidR="001B2A1D" w:rsidRPr="00704698" w:rsidRDefault="000A3CE9" w:rsidP="00A9710E">
      <w:pPr>
        <w:numPr>
          <w:ilvl w:val="2"/>
          <w:numId w:val="1"/>
        </w:numPr>
        <w:jc w:val="both"/>
        <w:rPr>
          <w:rFonts w:ascii="Cambria" w:hAnsi="Cambria"/>
          <w:sz w:val="20"/>
          <w:szCs w:val="20"/>
        </w:rPr>
      </w:pPr>
      <w:r w:rsidRPr="008D2F00">
        <w:rPr>
          <w:rFonts w:ascii="Cambria" w:hAnsi="Cambria"/>
          <w:sz w:val="20"/>
          <w:szCs w:val="20"/>
        </w:rPr>
        <w:t>3.1.</w:t>
      </w:r>
      <w:r w:rsidR="008D2F00" w:rsidRPr="008D2F00">
        <w:rPr>
          <w:rFonts w:ascii="Cambria" w:hAnsi="Cambria"/>
          <w:sz w:val="20"/>
          <w:szCs w:val="20"/>
        </w:rPr>
        <w:t>8</w:t>
      </w:r>
      <w:r w:rsidRPr="008D2F00">
        <w:rPr>
          <w:rFonts w:ascii="Cambria" w:hAnsi="Cambria"/>
          <w:sz w:val="20"/>
          <w:szCs w:val="20"/>
        </w:rPr>
        <w:t xml:space="preserve">. </w:t>
      </w:r>
      <w:r w:rsidR="008D2F00" w:rsidRPr="0021312B">
        <w:rPr>
          <w:rFonts w:ascii="Cambria" w:hAnsi="Cambria"/>
          <w:sz w:val="20"/>
          <w:szCs w:val="20"/>
        </w:rPr>
        <w:t>Непосредственно в момент приема Платежей</w:t>
      </w:r>
      <w:r w:rsidR="008D2F00">
        <w:rPr>
          <w:rFonts w:ascii="Cambria" w:hAnsi="Cambria"/>
          <w:sz w:val="20"/>
          <w:szCs w:val="20"/>
        </w:rPr>
        <w:t xml:space="preserve"> в безналичном порядке (оплата банковской картой) </w:t>
      </w:r>
      <w:r w:rsidR="008D2F00" w:rsidRPr="0021312B">
        <w:rPr>
          <w:rFonts w:ascii="Cambria" w:hAnsi="Cambria"/>
          <w:sz w:val="20"/>
          <w:szCs w:val="20"/>
        </w:rPr>
        <w:t xml:space="preserve"> производить регистрацию Платежей в ЕСПП</w:t>
      </w:r>
      <w:r w:rsidR="008D2F00">
        <w:rPr>
          <w:rFonts w:ascii="Cambria" w:hAnsi="Cambria"/>
          <w:sz w:val="20"/>
          <w:szCs w:val="20"/>
        </w:rPr>
        <w:t xml:space="preserve"> или АСР</w:t>
      </w:r>
      <w:r w:rsidR="008D2F00" w:rsidRPr="0021312B">
        <w:rPr>
          <w:rFonts w:ascii="Cambria" w:hAnsi="Cambria"/>
          <w:sz w:val="20"/>
          <w:szCs w:val="20"/>
        </w:rPr>
        <w:t xml:space="preserve"> в соответствии с порядком, указанном в Приложении  № 6 к Договору.</w:t>
      </w:r>
      <w:r w:rsidR="001B2A1D" w:rsidRPr="001B2A1D">
        <w:rPr>
          <w:rFonts w:ascii="Cambria" w:hAnsi="Cambria"/>
          <w:sz w:val="20"/>
          <w:szCs w:val="20"/>
        </w:rPr>
        <w:t>3.1.9. После приема и успешной регистрации Платежа выдать Плательщику платежный документ (чек), подтверждающий платеж и сформированный в соответствии с действующим законодательством РФ,  а также предупредить Плательщика о необходимости сохранять его до зачисления средств на счет Оператора. Документ должен содержать следующую информацию:</w:t>
      </w:r>
    </w:p>
    <w:p w14:paraId="040D9E5D" w14:textId="77777777" w:rsidR="001B2A1D" w:rsidRPr="00750EFA" w:rsidRDefault="001B2A1D" w:rsidP="00A9710E">
      <w:pPr>
        <w:jc w:val="both"/>
        <w:rPr>
          <w:rFonts w:ascii="Cambria" w:hAnsi="Cambria"/>
          <w:sz w:val="20"/>
          <w:szCs w:val="20"/>
        </w:rPr>
      </w:pPr>
      <w:r w:rsidRPr="00750EFA">
        <w:rPr>
          <w:rFonts w:ascii="Cambria" w:hAnsi="Cambria"/>
          <w:sz w:val="20"/>
          <w:szCs w:val="20"/>
        </w:rPr>
        <w:t>-</w:t>
      </w:r>
      <w:r w:rsidRPr="00750EFA">
        <w:rPr>
          <w:rFonts w:ascii="Cambria" w:hAnsi="Cambria"/>
          <w:sz w:val="20"/>
          <w:szCs w:val="20"/>
        </w:rPr>
        <w:tab/>
        <w:t>наименование документа - кассовый чек;</w:t>
      </w:r>
    </w:p>
    <w:p w14:paraId="1981048B" w14:textId="77777777" w:rsidR="001B2A1D" w:rsidRPr="00750EFA" w:rsidRDefault="001B2A1D" w:rsidP="00A9710E">
      <w:pPr>
        <w:jc w:val="both"/>
        <w:rPr>
          <w:rFonts w:ascii="Cambria" w:hAnsi="Cambria"/>
          <w:sz w:val="20"/>
          <w:szCs w:val="20"/>
        </w:rPr>
      </w:pPr>
      <w:r w:rsidRPr="00750EFA">
        <w:rPr>
          <w:rFonts w:ascii="Cambria" w:hAnsi="Cambria"/>
          <w:sz w:val="20"/>
          <w:szCs w:val="20"/>
        </w:rPr>
        <w:t xml:space="preserve">- </w:t>
      </w:r>
      <w:bookmarkStart w:id="0" w:name="sub_522"/>
      <w:r w:rsidRPr="00750EFA">
        <w:rPr>
          <w:rFonts w:ascii="Cambria" w:hAnsi="Cambria"/>
          <w:sz w:val="20"/>
          <w:szCs w:val="20"/>
        </w:rPr>
        <w:t xml:space="preserve"> наименование оплаченного товара (работ, услуг) - </w:t>
      </w:r>
      <w:bookmarkEnd w:id="0"/>
      <w:r w:rsidRPr="00750EFA">
        <w:rPr>
          <w:rFonts w:ascii="Cambria" w:hAnsi="Cambria"/>
          <w:sz w:val="20"/>
          <w:szCs w:val="20"/>
        </w:rPr>
        <w:t xml:space="preserve">надпись “услуги связи «Ростелеком»”, </w:t>
      </w:r>
    </w:p>
    <w:p w14:paraId="0598092A" w14:textId="77777777" w:rsidR="001B2A1D" w:rsidRPr="00750EFA" w:rsidRDefault="001B2A1D" w:rsidP="00A9710E">
      <w:pPr>
        <w:jc w:val="both"/>
        <w:rPr>
          <w:rFonts w:ascii="Cambria" w:hAnsi="Cambria"/>
          <w:sz w:val="20"/>
          <w:szCs w:val="20"/>
        </w:rPr>
      </w:pPr>
      <w:r w:rsidRPr="00750EFA">
        <w:rPr>
          <w:rFonts w:ascii="Cambria" w:hAnsi="Cambria"/>
          <w:sz w:val="20"/>
          <w:szCs w:val="20"/>
        </w:rPr>
        <w:t xml:space="preserve">- сумму Платежа, </w:t>
      </w:r>
    </w:p>
    <w:p w14:paraId="34A43A5E" w14:textId="77777777" w:rsidR="001B2A1D" w:rsidRPr="00750EFA" w:rsidRDefault="001B2A1D" w:rsidP="00A9710E">
      <w:pPr>
        <w:jc w:val="both"/>
        <w:rPr>
          <w:rFonts w:ascii="Cambria" w:hAnsi="Cambria"/>
          <w:sz w:val="20"/>
          <w:szCs w:val="20"/>
        </w:rPr>
      </w:pPr>
      <w:r w:rsidRPr="00750EFA">
        <w:rPr>
          <w:rFonts w:ascii="Cambria" w:hAnsi="Cambria"/>
          <w:sz w:val="20"/>
          <w:szCs w:val="20"/>
        </w:rPr>
        <w:t>-  сумму, зачисленную на счёт Абонента;</w:t>
      </w:r>
    </w:p>
    <w:p w14:paraId="1B600523" w14:textId="77777777" w:rsidR="001B2A1D" w:rsidRPr="00750EFA" w:rsidRDefault="001B2A1D" w:rsidP="00A9710E">
      <w:pPr>
        <w:jc w:val="both"/>
        <w:rPr>
          <w:rFonts w:ascii="Cambria" w:hAnsi="Cambria"/>
          <w:sz w:val="20"/>
          <w:szCs w:val="20"/>
        </w:rPr>
      </w:pPr>
      <w:r w:rsidRPr="00750EFA">
        <w:rPr>
          <w:rFonts w:ascii="Cambria" w:hAnsi="Cambria"/>
          <w:sz w:val="20"/>
          <w:szCs w:val="20"/>
        </w:rPr>
        <w:t>- наименование Агента, его место нахождения и его ИНН;</w:t>
      </w:r>
    </w:p>
    <w:p w14:paraId="4DB1D326" w14:textId="77777777" w:rsidR="001B2A1D" w:rsidRPr="00750EFA" w:rsidRDefault="001B2A1D" w:rsidP="00A9710E">
      <w:pPr>
        <w:jc w:val="both"/>
        <w:rPr>
          <w:rFonts w:ascii="Cambria" w:hAnsi="Cambria"/>
          <w:sz w:val="20"/>
          <w:szCs w:val="20"/>
        </w:rPr>
      </w:pPr>
      <w:r w:rsidRPr="00750EFA">
        <w:rPr>
          <w:rFonts w:ascii="Cambria" w:hAnsi="Cambria"/>
          <w:sz w:val="20"/>
          <w:szCs w:val="20"/>
        </w:rPr>
        <w:t>- адрес места приема денежных средств (идентификатор точки  приема платежа);</w:t>
      </w:r>
    </w:p>
    <w:p w14:paraId="39FE44ED" w14:textId="77777777" w:rsidR="001B2A1D" w:rsidRPr="00750EFA" w:rsidRDefault="001B2A1D" w:rsidP="00A9710E">
      <w:pPr>
        <w:jc w:val="both"/>
        <w:rPr>
          <w:rFonts w:ascii="Cambria" w:hAnsi="Cambria"/>
          <w:sz w:val="20"/>
          <w:szCs w:val="20"/>
        </w:rPr>
      </w:pPr>
      <w:r w:rsidRPr="00750EFA">
        <w:rPr>
          <w:rFonts w:ascii="Cambria" w:hAnsi="Cambria"/>
          <w:sz w:val="20"/>
          <w:szCs w:val="20"/>
        </w:rPr>
        <w:t>- номер телефона Абонента/лицевого счета, в отношении которого был осуществлен Платеж;</w:t>
      </w:r>
    </w:p>
    <w:p w14:paraId="6AA7160E" w14:textId="77777777" w:rsidR="001B2A1D" w:rsidRPr="00750EFA" w:rsidRDefault="001B2A1D" w:rsidP="00A9710E">
      <w:pPr>
        <w:jc w:val="both"/>
        <w:rPr>
          <w:rFonts w:ascii="Cambria" w:hAnsi="Cambria"/>
          <w:sz w:val="20"/>
          <w:szCs w:val="20"/>
        </w:rPr>
      </w:pPr>
      <w:r w:rsidRPr="00750EFA">
        <w:rPr>
          <w:rFonts w:ascii="Cambria" w:hAnsi="Cambria"/>
          <w:sz w:val="20"/>
          <w:szCs w:val="20"/>
        </w:rPr>
        <w:t xml:space="preserve">- </w:t>
      </w:r>
      <w:bookmarkStart w:id="1" w:name="sub_525"/>
      <w:r w:rsidRPr="00750EFA">
        <w:rPr>
          <w:rFonts w:ascii="Cambria" w:hAnsi="Cambria"/>
          <w:sz w:val="20"/>
          <w:szCs w:val="20"/>
        </w:rPr>
        <w:t>дату, время приема денежных средств, номера кассового чека и контрольно-кассовой техники;</w:t>
      </w:r>
      <w:bookmarkStart w:id="2" w:name="sub_526"/>
      <w:bookmarkEnd w:id="1"/>
    </w:p>
    <w:p w14:paraId="27060EC0" w14:textId="77777777" w:rsidR="001B2A1D" w:rsidRPr="00750EFA" w:rsidRDefault="001B2A1D" w:rsidP="00A9710E">
      <w:pPr>
        <w:jc w:val="both"/>
        <w:rPr>
          <w:rFonts w:ascii="Cambria" w:hAnsi="Cambria"/>
          <w:sz w:val="20"/>
          <w:szCs w:val="20"/>
        </w:rPr>
      </w:pPr>
      <w:bookmarkStart w:id="3" w:name="sub_528"/>
      <w:bookmarkEnd w:id="2"/>
      <w:r w:rsidRPr="00750EFA">
        <w:rPr>
          <w:rFonts w:ascii="Cambria" w:hAnsi="Cambria"/>
          <w:sz w:val="20"/>
          <w:szCs w:val="20"/>
        </w:rPr>
        <w:t>-  номера контактных телефонов Оператора  и  Агента.</w:t>
      </w:r>
    </w:p>
    <w:bookmarkEnd w:id="3"/>
    <w:p w14:paraId="2E70924D" w14:textId="77777777" w:rsidR="001B2A1D" w:rsidRDefault="001B2A1D" w:rsidP="00A9710E">
      <w:pPr>
        <w:jc w:val="both"/>
        <w:rPr>
          <w:rFonts w:ascii="Cambria" w:hAnsi="Cambria"/>
          <w:sz w:val="20"/>
          <w:szCs w:val="20"/>
        </w:rPr>
      </w:pPr>
      <w:r w:rsidRPr="00750EFA">
        <w:rPr>
          <w:rFonts w:ascii="Cambria" w:hAnsi="Cambria"/>
          <w:sz w:val="20"/>
          <w:szCs w:val="20"/>
        </w:rPr>
        <w:t>При этом дата кассового чека должна соответствовать дате приема платежей, которая должна быть также указана в базе данных ЕССП Оператора.</w:t>
      </w:r>
    </w:p>
    <w:p w14:paraId="2FA95071" w14:textId="77777777" w:rsidR="001B2A1D" w:rsidRPr="00BD1651" w:rsidRDefault="001B2A1D" w:rsidP="00A9710E">
      <w:pPr>
        <w:numPr>
          <w:ilvl w:val="2"/>
          <w:numId w:val="1"/>
        </w:numPr>
        <w:jc w:val="both"/>
        <w:rPr>
          <w:rFonts w:ascii="Cambria" w:hAnsi="Cambria"/>
          <w:sz w:val="20"/>
          <w:szCs w:val="20"/>
        </w:rPr>
      </w:pPr>
      <w:r w:rsidRPr="0094718F">
        <w:rPr>
          <w:rFonts w:ascii="Cambria" w:hAnsi="Cambria"/>
          <w:sz w:val="20"/>
          <w:szCs w:val="20"/>
        </w:rPr>
        <w:t>3.1.</w:t>
      </w:r>
      <w:r>
        <w:rPr>
          <w:rFonts w:ascii="Cambria" w:hAnsi="Cambria"/>
          <w:sz w:val="20"/>
          <w:szCs w:val="20"/>
        </w:rPr>
        <w:t>10</w:t>
      </w:r>
      <w:r w:rsidRPr="0094718F">
        <w:rPr>
          <w:rFonts w:ascii="Cambria" w:hAnsi="Cambria"/>
          <w:sz w:val="20"/>
          <w:szCs w:val="20"/>
        </w:rPr>
        <w:t xml:space="preserve">. </w:t>
      </w:r>
      <w:r w:rsidRPr="00750EFA">
        <w:rPr>
          <w:rFonts w:ascii="Cambria" w:hAnsi="Cambria"/>
          <w:sz w:val="20"/>
          <w:szCs w:val="20"/>
        </w:rPr>
        <w:t>Денежные средства, полученные от Плательщиков при безналичных расчетах (оплата банковской картой), Агент обязан зачислять на свой расчетный счет 40702</w:t>
      </w:r>
      <w:r>
        <w:rPr>
          <w:rFonts w:ascii="Cambria" w:hAnsi="Cambria"/>
          <w:sz w:val="20"/>
          <w:szCs w:val="20"/>
        </w:rPr>
        <w:t xml:space="preserve">.. </w:t>
      </w:r>
      <w:r w:rsidRPr="00750EFA">
        <w:rPr>
          <w:rFonts w:ascii="Cambria" w:hAnsi="Cambria"/>
          <w:sz w:val="20"/>
          <w:szCs w:val="20"/>
        </w:rPr>
        <w:t xml:space="preserve">и перечислять </w:t>
      </w:r>
      <w:r>
        <w:rPr>
          <w:rFonts w:ascii="Cambria" w:hAnsi="Cambria"/>
          <w:sz w:val="20"/>
          <w:szCs w:val="20"/>
        </w:rPr>
        <w:t xml:space="preserve">их Принципалу путем предоставления распоряжения Банку – эквайеру о списании </w:t>
      </w:r>
      <w:r w:rsidRPr="00750EFA">
        <w:rPr>
          <w:rFonts w:ascii="Cambria" w:hAnsi="Cambria"/>
          <w:sz w:val="20"/>
          <w:szCs w:val="20"/>
        </w:rPr>
        <w:t>со своего расчетного счета</w:t>
      </w:r>
      <w:r>
        <w:rPr>
          <w:rFonts w:ascii="Cambria" w:hAnsi="Cambria"/>
          <w:sz w:val="20"/>
          <w:szCs w:val="20"/>
        </w:rPr>
        <w:t>, открытого в Банке-эквайере</w:t>
      </w:r>
      <w:r w:rsidRPr="00750EFA">
        <w:rPr>
          <w:rFonts w:ascii="Cambria" w:hAnsi="Cambria"/>
          <w:sz w:val="20"/>
          <w:szCs w:val="20"/>
        </w:rPr>
        <w:t xml:space="preserve"> на расчетный счет Принципала</w:t>
      </w:r>
      <w:r>
        <w:rPr>
          <w:rFonts w:ascii="Cambria" w:hAnsi="Cambria"/>
          <w:sz w:val="20"/>
          <w:szCs w:val="20"/>
        </w:rPr>
        <w:t xml:space="preserve">, указанный в настоящем Договоре, </w:t>
      </w:r>
      <w:r w:rsidRPr="00750EFA">
        <w:rPr>
          <w:rFonts w:ascii="Cambria" w:hAnsi="Cambria"/>
          <w:sz w:val="20"/>
          <w:szCs w:val="20"/>
        </w:rPr>
        <w:t xml:space="preserve"> </w:t>
      </w:r>
      <w:r w:rsidRPr="0094718F">
        <w:rPr>
          <w:rFonts w:ascii="Cambria" w:hAnsi="Cambria"/>
          <w:sz w:val="20"/>
          <w:szCs w:val="20"/>
        </w:rPr>
        <w:t xml:space="preserve">не позднее третьего рабочего дня с даты принятия Платежей за вычетом вознаграждения, установленного в п. 4.5 настоящего Договора. </w:t>
      </w:r>
    </w:p>
    <w:p w14:paraId="57DC112D" w14:textId="0682CEED" w:rsidR="003F4C0D" w:rsidRPr="0021312B" w:rsidRDefault="00C46A8D" w:rsidP="003F4C0D">
      <w:pPr>
        <w:numPr>
          <w:ilvl w:val="2"/>
          <w:numId w:val="1"/>
        </w:numPr>
        <w:jc w:val="both"/>
        <w:rPr>
          <w:rFonts w:ascii="Cambria" w:hAnsi="Cambria"/>
          <w:sz w:val="20"/>
          <w:szCs w:val="20"/>
        </w:rPr>
      </w:pPr>
      <w:r w:rsidRPr="0021312B">
        <w:rPr>
          <w:rFonts w:ascii="Cambria" w:hAnsi="Cambria"/>
          <w:sz w:val="20"/>
          <w:szCs w:val="20"/>
        </w:rPr>
        <w:t>3.1.</w:t>
      </w:r>
      <w:r w:rsidR="008F0F1C" w:rsidRPr="0021312B">
        <w:rPr>
          <w:rFonts w:ascii="Cambria" w:hAnsi="Cambria"/>
          <w:sz w:val="20"/>
          <w:szCs w:val="20"/>
        </w:rPr>
        <w:t>1</w:t>
      </w:r>
      <w:r w:rsidR="001B2A1D">
        <w:rPr>
          <w:rFonts w:ascii="Cambria" w:hAnsi="Cambria"/>
          <w:sz w:val="20"/>
          <w:szCs w:val="20"/>
        </w:rPr>
        <w:t>1</w:t>
      </w:r>
      <w:r w:rsidR="005F3140" w:rsidRPr="0021312B">
        <w:rPr>
          <w:rFonts w:ascii="Cambria" w:hAnsi="Cambria"/>
          <w:sz w:val="20"/>
          <w:szCs w:val="20"/>
        </w:rPr>
        <w:t>.</w:t>
      </w:r>
      <w:r w:rsidR="000C391E" w:rsidRPr="0021312B">
        <w:rPr>
          <w:rFonts w:ascii="Cambria" w:hAnsi="Cambria"/>
          <w:sz w:val="20"/>
          <w:szCs w:val="20"/>
        </w:rPr>
        <w:t xml:space="preserve"> Согласов</w:t>
      </w:r>
      <w:r w:rsidR="009C44CD" w:rsidRPr="0021312B">
        <w:rPr>
          <w:rFonts w:ascii="Cambria" w:hAnsi="Cambria"/>
          <w:sz w:val="20"/>
          <w:szCs w:val="20"/>
        </w:rPr>
        <w:t xml:space="preserve">ывать </w:t>
      </w:r>
      <w:r w:rsidR="000C391E" w:rsidRPr="0021312B">
        <w:rPr>
          <w:rFonts w:ascii="Cambria" w:hAnsi="Cambria"/>
          <w:sz w:val="20"/>
          <w:szCs w:val="20"/>
        </w:rPr>
        <w:t xml:space="preserve"> с Оператором рекламные материалы, включающие в себя товарные знаки Оператора, а также любое другое упоминание Оператора в иных формах</w:t>
      </w:r>
      <w:r w:rsidR="00A85574" w:rsidRPr="0021312B">
        <w:rPr>
          <w:rFonts w:ascii="Cambria" w:hAnsi="Cambria"/>
          <w:sz w:val="20"/>
          <w:szCs w:val="20"/>
        </w:rPr>
        <w:t>.</w:t>
      </w:r>
    </w:p>
    <w:p w14:paraId="308BDCDE" w14:textId="6348FB70" w:rsidR="003F4C0D" w:rsidRPr="0021312B" w:rsidRDefault="00C46A8D" w:rsidP="00587F8E">
      <w:pPr>
        <w:numPr>
          <w:ilvl w:val="2"/>
          <w:numId w:val="1"/>
        </w:numPr>
        <w:jc w:val="both"/>
        <w:rPr>
          <w:rFonts w:ascii="Cambria" w:hAnsi="Cambria"/>
          <w:sz w:val="20"/>
          <w:szCs w:val="20"/>
        </w:rPr>
      </w:pPr>
      <w:r w:rsidRPr="0021312B">
        <w:rPr>
          <w:rFonts w:ascii="Cambria" w:hAnsi="Cambria"/>
          <w:sz w:val="20"/>
          <w:szCs w:val="20"/>
        </w:rPr>
        <w:t>3.1.1</w:t>
      </w:r>
      <w:r w:rsidR="001B2A1D">
        <w:rPr>
          <w:rFonts w:ascii="Cambria" w:hAnsi="Cambria"/>
          <w:sz w:val="20"/>
          <w:szCs w:val="20"/>
        </w:rPr>
        <w:t>2</w:t>
      </w:r>
      <w:r w:rsidR="005F3140" w:rsidRPr="0021312B">
        <w:rPr>
          <w:rFonts w:ascii="Cambria" w:hAnsi="Cambria"/>
          <w:sz w:val="20"/>
          <w:szCs w:val="20"/>
        </w:rPr>
        <w:t xml:space="preserve">. </w:t>
      </w:r>
      <w:r w:rsidR="00587F8E" w:rsidRPr="0021312B">
        <w:rPr>
          <w:rFonts w:ascii="Cambria" w:hAnsi="Cambria"/>
          <w:sz w:val="20"/>
          <w:szCs w:val="20"/>
        </w:rPr>
        <w:t xml:space="preserve">Производить сверку с Оператором согласно </w:t>
      </w:r>
      <w:r w:rsidR="009C44CD" w:rsidRPr="0021312B">
        <w:rPr>
          <w:rFonts w:ascii="Cambria" w:hAnsi="Cambria"/>
          <w:sz w:val="20"/>
          <w:szCs w:val="20"/>
        </w:rPr>
        <w:t>требования</w:t>
      </w:r>
      <w:r w:rsidR="00292844" w:rsidRPr="0021312B">
        <w:rPr>
          <w:rFonts w:ascii="Cambria" w:hAnsi="Cambria"/>
          <w:sz w:val="20"/>
          <w:szCs w:val="20"/>
        </w:rPr>
        <w:t>м</w:t>
      </w:r>
      <w:r w:rsidR="009C44CD" w:rsidRPr="0021312B">
        <w:rPr>
          <w:rFonts w:ascii="Cambria" w:hAnsi="Cambria"/>
          <w:sz w:val="20"/>
          <w:szCs w:val="20"/>
        </w:rPr>
        <w:t xml:space="preserve">, предусмотренным в </w:t>
      </w:r>
      <w:r w:rsidR="00587F8E" w:rsidRPr="0021312B">
        <w:rPr>
          <w:rFonts w:ascii="Cambria" w:hAnsi="Cambria"/>
          <w:sz w:val="20"/>
          <w:szCs w:val="20"/>
        </w:rPr>
        <w:t>Приложени</w:t>
      </w:r>
      <w:r w:rsidR="009C44CD" w:rsidRPr="0021312B">
        <w:rPr>
          <w:rFonts w:ascii="Cambria" w:hAnsi="Cambria"/>
          <w:sz w:val="20"/>
          <w:szCs w:val="20"/>
        </w:rPr>
        <w:t>и</w:t>
      </w:r>
      <w:r w:rsidR="00587F8E" w:rsidRPr="0021312B">
        <w:rPr>
          <w:rFonts w:ascii="Cambria" w:hAnsi="Cambria"/>
          <w:sz w:val="20"/>
          <w:szCs w:val="20"/>
        </w:rPr>
        <w:t xml:space="preserve"> №</w:t>
      </w:r>
      <w:r w:rsidR="009C44CD" w:rsidRPr="0021312B">
        <w:rPr>
          <w:rFonts w:ascii="Cambria" w:hAnsi="Cambria"/>
          <w:sz w:val="20"/>
          <w:szCs w:val="20"/>
        </w:rPr>
        <w:t xml:space="preserve"> </w:t>
      </w:r>
      <w:r w:rsidR="00587F8E" w:rsidRPr="0021312B">
        <w:rPr>
          <w:rFonts w:ascii="Cambria" w:hAnsi="Cambria"/>
          <w:sz w:val="20"/>
          <w:szCs w:val="20"/>
        </w:rPr>
        <w:t>2</w:t>
      </w:r>
      <w:r w:rsidR="004E238D" w:rsidRPr="0021312B">
        <w:rPr>
          <w:rFonts w:ascii="Cambria" w:hAnsi="Cambria"/>
          <w:sz w:val="20"/>
          <w:szCs w:val="20"/>
        </w:rPr>
        <w:t xml:space="preserve"> к Договору</w:t>
      </w:r>
      <w:r w:rsidR="00587F8E" w:rsidRPr="0021312B">
        <w:rPr>
          <w:rFonts w:ascii="Cambria" w:hAnsi="Cambria"/>
          <w:sz w:val="20"/>
          <w:szCs w:val="20"/>
        </w:rPr>
        <w:t>.</w:t>
      </w:r>
    </w:p>
    <w:p w14:paraId="00A4EB3F" w14:textId="01E2F160" w:rsidR="00001953" w:rsidRPr="0021312B" w:rsidRDefault="009A2EB6" w:rsidP="00001953">
      <w:pPr>
        <w:numPr>
          <w:ilvl w:val="2"/>
          <w:numId w:val="1"/>
        </w:numPr>
        <w:jc w:val="both"/>
        <w:rPr>
          <w:rFonts w:ascii="Cambria" w:hAnsi="Cambria"/>
          <w:sz w:val="20"/>
          <w:szCs w:val="20"/>
        </w:rPr>
      </w:pPr>
      <w:r w:rsidRPr="0021312B">
        <w:rPr>
          <w:rFonts w:ascii="Cambria" w:hAnsi="Cambria"/>
          <w:sz w:val="20"/>
          <w:szCs w:val="20"/>
        </w:rPr>
        <w:lastRenderedPageBreak/>
        <w:t>3.1.</w:t>
      </w:r>
      <w:r w:rsidR="00272E15" w:rsidRPr="0021312B">
        <w:rPr>
          <w:rFonts w:ascii="Cambria" w:hAnsi="Cambria"/>
          <w:sz w:val="20"/>
          <w:szCs w:val="20"/>
        </w:rPr>
        <w:t>1</w:t>
      </w:r>
      <w:r w:rsidR="001B2A1D">
        <w:rPr>
          <w:rFonts w:ascii="Cambria" w:hAnsi="Cambria"/>
          <w:sz w:val="20"/>
          <w:szCs w:val="20"/>
        </w:rPr>
        <w:t>3</w:t>
      </w:r>
      <w:r w:rsidR="00001953" w:rsidRPr="0021312B">
        <w:rPr>
          <w:rFonts w:ascii="Cambria" w:hAnsi="Cambria"/>
          <w:sz w:val="20"/>
          <w:szCs w:val="20"/>
        </w:rPr>
        <w:t>.</w:t>
      </w:r>
      <w:r w:rsidR="000C391E" w:rsidRPr="0021312B">
        <w:rPr>
          <w:rFonts w:ascii="Cambria" w:hAnsi="Cambria"/>
          <w:sz w:val="20"/>
          <w:szCs w:val="20"/>
        </w:rPr>
        <w:t xml:space="preserve"> В случае прекращения (приостановки) полномочий Агента или Субагента по приему Платежей от имени Оператора, Агент или Субагент обязан немедленно прекратить прием</w:t>
      </w:r>
      <w:r w:rsidR="00082AB5" w:rsidRPr="0021312B">
        <w:rPr>
          <w:rFonts w:ascii="Cambria" w:hAnsi="Cambria"/>
          <w:sz w:val="20"/>
          <w:szCs w:val="20"/>
        </w:rPr>
        <w:t xml:space="preserve"> Платежей в адрес Оператора</w:t>
      </w:r>
      <w:r w:rsidR="000C391E" w:rsidRPr="0021312B">
        <w:rPr>
          <w:rFonts w:ascii="Cambria" w:hAnsi="Cambria"/>
          <w:sz w:val="20"/>
          <w:szCs w:val="20"/>
        </w:rPr>
        <w:t xml:space="preserve"> и довести указанное обстоятельство до сведения посетителей ППП.</w:t>
      </w:r>
    </w:p>
    <w:p w14:paraId="51E18503" w14:textId="7A52A2C0" w:rsidR="00174B92" w:rsidRPr="0021312B" w:rsidRDefault="00C46A8D" w:rsidP="00174B92">
      <w:pPr>
        <w:numPr>
          <w:ilvl w:val="2"/>
          <w:numId w:val="1"/>
        </w:numPr>
        <w:jc w:val="both"/>
        <w:rPr>
          <w:rFonts w:ascii="Cambria" w:hAnsi="Cambria"/>
          <w:sz w:val="20"/>
          <w:szCs w:val="20"/>
        </w:rPr>
      </w:pPr>
      <w:r w:rsidRPr="0021312B">
        <w:rPr>
          <w:rFonts w:ascii="Cambria" w:hAnsi="Cambria"/>
          <w:sz w:val="20"/>
          <w:szCs w:val="20"/>
        </w:rPr>
        <w:t>3.1.1</w:t>
      </w:r>
      <w:r w:rsidR="001B2A1D">
        <w:rPr>
          <w:rFonts w:ascii="Cambria" w:hAnsi="Cambria"/>
          <w:sz w:val="20"/>
          <w:szCs w:val="20"/>
        </w:rPr>
        <w:t>4</w:t>
      </w:r>
      <w:r w:rsidR="005F3140" w:rsidRPr="0021312B">
        <w:rPr>
          <w:rFonts w:ascii="Cambria" w:hAnsi="Cambria"/>
          <w:sz w:val="20"/>
          <w:szCs w:val="20"/>
        </w:rPr>
        <w:t>.</w:t>
      </w:r>
      <w:r w:rsidR="000C391E" w:rsidRPr="0021312B">
        <w:rPr>
          <w:rFonts w:ascii="Cambria" w:hAnsi="Cambria"/>
          <w:sz w:val="20"/>
          <w:szCs w:val="20"/>
        </w:rPr>
        <w:t xml:space="preserve"> Агент обязан прекратить прием Платежей в целом или в конкретных ППП на основании уведомления, направленного Оператором согласно п. 3.</w:t>
      </w:r>
      <w:r w:rsidR="00753EB9" w:rsidRPr="0021312B">
        <w:rPr>
          <w:rFonts w:ascii="Cambria" w:hAnsi="Cambria"/>
          <w:sz w:val="20"/>
          <w:szCs w:val="20"/>
        </w:rPr>
        <w:t>3</w:t>
      </w:r>
      <w:r w:rsidR="000C391E" w:rsidRPr="0021312B">
        <w:rPr>
          <w:rFonts w:ascii="Cambria" w:hAnsi="Cambria"/>
          <w:sz w:val="20"/>
          <w:szCs w:val="20"/>
        </w:rPr>
        <w:t>.</w:t>
      </w:r>
      <w:r w:rsidR="00753EB9" w:rsidRPr="0021312B">
        <w:rPr>
          <w:rFonts w:ascii="Cambria" w:hAnsi="Cambria"/>
          <w:sz w:val="20"/>
          <w:szCs w:val="20"/>
        </w:rPr>
        <w:t>1</w:t>
      </w:r>
      <w:r w:rsidR="00E82A1F" w:rsidRPr="0021312B">
        <w:rPr>
          <w:rFonts w:ascii="Cambria" w:hAnsi="Cambria"/>
          <w:sz w:val="20"/>
          <w:szCs w:val="20"/>
        </w:rPr>
        <w:t xml:space="preserve"> Договора</w:t>
      </w:r>
      <w:r w:rsidR="000C391E" w:rsidRPr="0021312B">
        <w:rPr>
          <w:rFonts w:ascii="Cambria" w:hAnsi="Cambria"/>
          <w:sz w:val="20"/>
          <w:szCs w:val="20"/>
        </w:rPr>
        <w:t>, не позднее одного рабочего дня с даты получения уведомления, если иное не указано в уведомлении.</w:t>
      </w:r>
    </w:p>
    <w:p w14:paraId="53B8959D" w14:textId="4F3A8667" w:rsidR="005153E2" w:rsidRPr="0021312B" w:rsidRDefault="00272E15" w:rsidP="00263CCB">
      <w:pPr>
        <w:numPr>
          <w:ilvl w:val="2"/>
          <w:numId w:val="1"/>
        </w:numPr>
        <w:jc w:val="both"/>
        <w:rPr>
          <w:rFonts w:ascii="Cambria" w:hAnsi="Cambria"/>
          <w:sz w:val="20"/>
          <w:szCs w:val="20"/>
        </w:rPr>
      </w:pPr>
      <w:r w:rsidRPr="0021312B">
        <w:rPr>
          <w:rFonts w:ascii="Cambria" w:hAnsi="Cambria"/>
          <w:sz w:val="20"/>
          <w:szCs w:val="20"/>
        </w:rPr>
        <w:t>3.1.1</w:t>
      </w:r>
      <w:r w:rsidR="001B2A1D">
        <w:rPr>
          <w:rFonts w:ascii="Cambria" w:hAnsi="Cambria"/>
          <w:sz w:val="20"/>
          <w:szCs w:val="20"/>
        </w:rPr>
        <w:t>5</w:t>
      </w:r>
      <w:r w:rsidR="005F3140" w:rsidRPr="0021312B">
        <w:rPr>
          <w:rFonts w:ascii="Cambria" w:hAnsi="Cambria"/>
          <w:sz w:val="20"/>
          <w:szCs w:val="20"/>
        </w:rPr>
        <w:t xml:space="preserve">. </w:t>
      </w:r>
      <w:r w:rsidR="000C391E" w:rsidRPr="0021312B">
        <w:rPr>
          <w:rFonts w:ascii="Cambria" w:hAnsi="Cambria"/>
          <w:sz w:val="20"/>
          <w:szCs w:val="20"/>
        </w:rPr>
        <w:t xml:space="preserve">Обеспечить предоставление Оператору информации о технических сбоях в процедуре приема Платежей не позднее </w:t>
      </w:r>
      <w:r w:rsidR="002F0991" w:rsidRPr="0021312B">
        <w:rPr>
          <w:rFonts w:ascii="Cambria" w:hAnsi="Cambria"/>
          <w:sz w:val="20"/>
          <w:szCs w:val="20"/>
        </w:rPr>
        <w:t>двух часов</w:t>
      </w:r>
      <w:r w:rsidR="000C391E" w:rsidRPr="0021312B">
        <w:rPr>
          <w:rFonts w:ascii="Cambria" w:hAnsi="Cambria"/>
          <w:sz w:val="20"/>
          <w:szCs w:val="20"/>
        </w:rPr>
        <w:t xml:space="preserve"> с момента их возникновения</w:t>
      </w:r>
      <w:r w:rsidR="00C46A8D" w:rsidRPr="0021312B">
        <w:rPr>
          <w:rFonts w:ascii="Cambria" w:hAnsi="Cambria"/>
          <w:sz w:val="20"/>
          <w:szCs w:val="20"/>
        </w:rPr>
        <w:t xml:space="preserve">. </w:t>
      </w:r>
      <w:r w:rsidR="000C391E" w:rsidRPr="0021312B">
        <w:rPr>
          <w:rFonts w:ascii="Cambria" w:hAnsi="Cambria"/>
          <w:sz w:val="20"/>
          <w:szCs w:val="20"/>
        </w:rPr>
        <w:t>Обеспечить информирование Плательщиков о технических сбоях и возможных временных задержках в зачислении Платежей</w:t>
      </w:r>
      <w:r w:rsidR="009C44CD" w:rsidRPr="0021312B">
        <w:rPr>
          <w:rFonts w:ascii="Cambria" w:hAnsi="Cambria"/>
          <w:sz w:val="20"/>
          <w:szCs w:val="20"/>
        </w:rPr>
        <w:t>, а также сроках восстановления</w:t>
      </w:r>
      <w:r w:rsidR="00C46A8D" w:rsidRPr="0021312B">
        <w:rPr>
          <w:rFonts w:ascii="Cambria" w:hAnsi="Cambria"/>
          <w:sz w:val="20"/>
          <w:szCs w:val="20"/>
        </w:rPr>
        <w:t>.</w:t>
      </w:r>
    </w:p>
    <w:p w14:paraId="6B507EF3" w14:textId="3CAB7197" w:rsidR="005153E2" w:rsidRPr="0021312B" w:rsidRDefault="001B2A1D" w:rsidP="00263CCB">
      <w:pPr>
        <w:numPr>
          <w:ilvl w:val="2"/>
          <w:numId w:val="1"/>
        </w:numPr>
        <w:jc w:val="both"/>
        <w:rPr>
          <w:rFonts w:ascii="Cambria" w:hAnsi="Cambria"/>
          <w:sz w:val="20"/>
          <w:szCs w:val="20"/>
        </w:rPr>
      </w:pPr>
      <w:r>
        <w:rPr>
          <w:rFonts w:ascii="Cambria" w:hAnsi="Cambria"/>
          <w:sz w:val="20"/>
          <w:szCs w:val="20"/>
        </w:rPr>
        <w:t xml:space="preserve"> </w:t>
      </w:r>
    </w:p>
    <w:p w14:paraId="0A232518" w14:textId="77777777" w:rsidR="005153E2" w:rsidRPr="0021312B" w:rsidRDefault="008F0F1C" w:rsidP="00263CCB">
      <w:pPr>
        <w:numPr>
          <w:ilvl w:val="2"/>
          <w:numId w:val="1"/>
        </w:numPr>
        <w:jc w:val="both"/>
        <w:rPr>
          <w:rFonts w:ascii="Cambria" w:hAnsi="Cambria"/>
          <w:sz w:val="20"/>
          <w:szCs w:val="20"/>
        </w:rPr>
      </w:pPr>
      <w:r w:rsidRPr="0021312B">
        <w:rPr>
          <w:rFonts w:ascii="Cambria" w:hAnsi="Cambria"/>
          <w:sz w:val="20"/>
          <w:szCs w:val="20"/>
        </w:rPr>
        <w:t>3.1.16</w:t>
      </w:r>
      <w:r w:rsidR="005153E2" w:rsidRPr="0021312B">
        <w:rPr>
          <w:rFonts w:ascii="Cambria" w:hAnsi="Cambria"/>
          <w:sz w:val="20"/>
          <w:szCs w:val="20"/>
        </w:rPr>
        <w:t xml:space="preserve">. По окончании Отчетного периода и не позднее </w:t>
      </w:r>
      <w:r w:rsidR="00C41AA3" w:rsidRPr="0021312B">
        <w:rPr>
          <w:rFonts w:ascii="Cambria" w:hAnsi="Cambria"/>
          <w:sz w:val="20"/>
          <w:szCs w:val="20"/>
        </w:rPr>
        <w:t>5</w:t>
      </w:r>
      <w:r w:rsidR="0044092A" w:rsidRPr="0021312B">
        <w:rPr>
          <w:rFonts w:ascii="Cambria" w:hAnsi="Cambria"/>
          <w:sz w:val="20"/>
          <w:szCs w:val="20"/>
        </w:rPr>
        <w:t xml:space="preserve"> </w:t>
      </w:r>
      <w:r w:rsidR="005153E2" w:rsidRPr="0021312B">
        <w:rPr>
          <w:rFonts w:ascii="Cambria" w:hAnsi="Cambria"/>
          <w:sz w:val="20"/>
          <w:szCs w:val="20"/>
        </w:rPr>
        <w:t>(</w:t>
      </w:r>
      <w:r w:rsidR="00C41AA3" w:rsidRPr="0021312B">
        <w:rPr>
          <w:rFonts w:ascii="Cambria" w:hAnsi="Cambria"/>
          <w:sz w:val="20"/>
          <w:szCs w:val="20"/>
        </w:rPr>
        <w:t>Пяти</w:t>
      </w:r>
      <w:r w:rsidR="005153E2" w:rsidRPr="0021312B">
        <w:rPr>
          <w:rFonts w:ascii="Cambria" w:hAnsi="Cambria"/>
          <w:sz w:val="20"/>
          <w:szCs w:val="20"/>
        </w:rPr>
        <w:t xml:space="preserve">) календарных дней с даты окончания Отчетного периода составить и </w:t>
      </w:r>
      <w:r w:rsidR="007C20BB" w:rsidRPr="0021312B">
        <w:rPr>
          <w:rFonts w:ascii="Cambria" w:hAnsi="Cambria"/>
          <w:sz w:val="20"/>
          <w:szCs w:val="20"/>
        </w:rPr>
        <w:t>направить</w:t>
      </w:r>
      <w:r w:rsidR="005153E2" w:rsidRPr="0021312B">
        <w:rPr>
          <w:rFonts w:ascii="Cambria" w:hAnsi="Cambria"/>
          <w:sz w:val="20"/>
          <w:szCs w:val="20"/>
        </w:rPr>
        <w:t xml:space="preserve"> </w:t>
      </w:r>
      <w:r w:rsidR="007C20BB" w:rsidRPr="0021312B">
        <w:rPr>
          <w:rFonts w:ascii="Cambria" w:hAnsi="Cambria"/>
          <w:sz w:val="20"/>
          <w:szCs w:val="20"/>
        </w:rPr>
        <w:t>по адресу электронной почты, указанной в разделе 11 Дог</w:t>
      </w:r>
      <w:r w:rsidR="00C53D14" w:rsidRPr="0021312B">
        <w:rPr>
          <w:rFonts w:ascii="Cambria" w:hAnsi="Cambria"/>
          <w:sz w:val="20"/>
          <w:szCs w:val="20"/>
        </w:rPr>
        <w:t>о</w:t>
      </w:r>
      <w:r w:rsidR="007C20BB" w:rsidRPr="0021312B">
        <w:rPr>
          <w:rFonts w:ascii="Cambria" w:hAnsi="Cambria"/>
          <w:sz w:val="20"/>
          <w:szCs w:val="20"/>
        </w:rPr>
        <w:t xml:space="preserve">вора, </w:t>
      </w:r>
      <w:r w:rsidR="005153E2" w:rsidRPr="0021312B">
        <w:rPr>
          <w:rFonts w:ascii="Cambria" w:hAnsi="Cambria"/>
          <w:sz w:val="20"/>
          <w:szCs w:val="20"/>
        </w:rPr>
        <w:t>Отчет</w:t>
      </w:r>
      <w:r w:rsidR="007C20BB" w:rsidRPr="0021312B">
        <w:rPr>
          <w:rFonts w:ascii="Cambria" w:hAnsi="Cambria"/>
          <w:sz w:val="20"/>
          <w:szCs w:val="20"/>
        </w:rPr>
        <w:t xml:space="preserve"> </w:t>
      </w:r>
      <w:r w:rsidR="006E4A9F" w:rsidRPr="0021312B">
        <w:rPr>
          <w:rFonts w:ascii="Cambria" w:hAnsi="Cambria"/>
          <w:sz w:val="20"/>
          <w:szCs w:val="20"/>
        </w:rPr>
        <w:t xml:space="preserve">Агента </w:t>
      </w:r>
      <w:r w:rsidR="007C20BB" w:rsidRPr="0021312B">
        <w:rPr>
          <w:rFonts w:ascii="Cambria" w:hAnsi="Cambria"/>
          <w:sz w:val="20"/>
          <w:szCs w:val="20"/>
        </w:rPr>
        <w:t>об исполнении обязательств по настояще</w:t>
      </w:r>
      <w:r w:rsidR="007C2FE3" w:rsidRPr="0021312B">
        <w:rPr>
          <w:rFonts w:ascii="Cambria" w:hAnsi="Cambria"/>
          <w:sz w:val="20"/>
          <w:szCs w:val="20"/>
        </w:rPr>
        <w:t>му</w:t>
      </w:r>
      <w:r w:rsidR="007C20BB" w:rsidRPr="0021312B">
        <w:rPr>
          <w:rFonts w:ascii="Cambria" w:hAnsi="Cambria"/>
          <w:sz w:val="20"/>
          <w:szCs w:val="20"/>
        </w:rPr>
        <w:t xml:space="preserve"> Договор</w:t>
      </w:r>
      <w:r w:rsidR="007C2FE3" w:rsidRPr="0021312B">
        <w:rPr>
          <w:rFonts w:ascii="Cambria" w:hAnsi="Cambria"/>
          <w:sz w:val="20"/>
          <w:szCs w:val="20"/>
        </w:rPr>
        <w:t>у</w:t>
      </w:r>
      <w:r w:rsidR="007C20BB" w:rsidRPr="0021312B">
        <w:rPr>
          <w:rFonts w:ascii="Cambria" w:hAnsi="Cambria"/>
          <w:sz w:val="20"/>
          <w:szCs w:val="20"/>
        </w:rPr>
        <w:t xml:space="preserve"> по форме, приведенной в   Приложении № 1 к настоящему Договору</w:t>
      </w:r>
      <w:r w:rsidR="005153E2" w:rsidRPr="0021312B">
        <w:rPr>
          <w:rFonts w:ascii="Cambria" w:hAnsi="Cambria"/>
          <w:sz w:val="20"/>
          <w:szCs w:val="20"/>
        </w:rPr>
        <w:t xml:space="preserve">. </w:t>
      </w:r>
    </w:p>
    <w:p w14:paraId="0152C418" w14:textId="77777777" w:rsidR="00263CCB" w:rsidRPr="0021312B" w:rsidRDefault="00650450" w:rsidP="005153E2">
      <w:pPr>
        <w:numPr>
          <w:ilvl w:val="2"/>
          <w:numId w:val="1"/>
        </w:numPr>
        <w:jc w:val="both"/>
        <w:rPr>
          <w:rFonts w:ascii="Cambria" w:hAnsi="Cambria"/>
          <w:sz w:val="20"/>
          <w:szCs w:val="20"/>
        </w:rPr>
      </w:pPr>
      <w:r w:rsidRPr="0021312B">
        <w:rPr>
          <w:rFonts w:ascii="Cambria" w:hAnsi="Cambria"/>
          <w:sz w:val="20"/>
          <w:szCs w:val="20"/>
        </w:rPr>
        <w:t>3.1.17. В письменной форме информировать Оператора (с приложением подтверждающих документов) об изменении своих реквизитов (в том числе почтовых, банковских), а также всех изменениях в перечне лиц, имеющих право подписи, не позднее чем за 5 (Пять) рабочих дней до дня вступления таких изменений в силу.</w:t>
      </w:r>
    </w:p>
    <w:p w14:paraId="5F396CF0" w14:textId="77777777" w:rsidR="003258D9" w:rsidRPr="0021312B" w:rsidRDefault="00564DA9" w:rsidP="005153E2">
      <w:pPr>
        <w:numPr>
          <w:ilvl w:val="2"/>
          <w:numId w:val="1"/>
        </w:numPr>
        <w:jc w:val="both"/>
        <w:rPr>
          <w:rFonts w:ascii="Cambria" w:hAnsi="Cambria"/>
          <w:sz w:val="20"/>
          <w:szCs w:val="20"/>
        </w:rPr>
      </w:pPr>
      <w:r w:rsidRPr="0021312B">
        <w:rPr>
          <w:rFonts w:ascii="Cambria" w:hAnsi="Cambria"/>
          <w:sz w:val="20"/>
          <w:szCs w:val="20"/>
        </w:rPr>
        <w:t>3.1.1</w:t>
      </w:r>
      <w:r w:rsidR="007C20BB" w:rsidRPr="0021312B">
        <w:rPr>
          <w:rFonts w:ascii="Cambria" w:hAnsi="Cambria"/>
          <w:sz w:val="20"/>
          <w:szCs w:val="20"/>
        </w:rPr>
        <w:t>8</w:t>
      </w:r>
      <w:r w:rsidR="00C46A8D" w:rsidRPr="0021312B">
        <w:rPr>
          <w:rFonts w:ascii="Cambria" w:hAnsi="Cambria"/>
          <w:sz w:val="20"/>
          <w:szCs w:val="20"/>
        </w:rPr>
        <w:t>. В</w:t>
      </w:r>
      <w:r w:rsidR="00CE7341" w:rsidRPr="0021312B">
        <w:rPr>
          <w:rFonts w:ascii="Cambria" w:hAnsi="Cambria"/>
          <w:sz w:val="20"/>
          <w:szCs w:val="20"/>
        </w:rPr>
        <w:t xml:space="preserve"> рамках исполнения обязательств по настоящему Договору не допускается использование сетей электросвязи для распространения рекламы </w:t>
      </w:r>
      <w:r w:rsidR="009C44CD" w:rsidRPr="0021312B">
        <w:rPr>
          <w:rFonts w:ascii="Cambria" w:hAnsi="Cambria"/>
          <w:sz w:val="20"/>
          <w:szCs w:val="20"/>
        </w:rPr>
        <w:t>А</w:t>
      </w:r>
      <w:r w:rsidR="00CE7341" w:rsidRPr="0021312B">
        <w:rPr>
          <w:rFonts w:ascii="Cambria" w:hAnsi="Cambria"/>
          <w:sz w:val="20"/>
          <w:szCs w:val="20"/>
        </w:rPr>
        <w:t xml:space="preserve">бонентам  без предварительно полученного согласия </w:t>
      </w:r>
      <w:r w:rsidR="009C44CD" w:rsidRPr="0021312B">
        <w:rPr>
          <w:rFonts w:ascii="Cambria" w:hAnsi="Cambria"/>
          <w:sz w:val="20"/>
          <w:szCs w:val="20"/>
        </w:rPr>
        <w:t>А</w:t>
      </w:r>
      <w:r w:rsidR="00CE7341" w:rsidRPr="0021312B">
        <w:rPr>
          <w:rFonts w:ascii="Cambria" w:hAnsi="Cambria"/>
          <w:sz w:val="20"/>
          <w:szCs w:val="20"/>
        </w:rPr>
        <w:t>бонента  на получение рекламы. Агент гарантирует Оператору неуклонное исполнение данного условия</w:t>
      </w:r>
      <w:r w:rsidR="009C44CD" w:rsidRPr="0021312B">
        <w:rPr>
          <w:rFonts w:ascii="Cambria" w:hAnsi="Cambria"/>
          <w:sz w:val="20"/>
          <w:szCs w:val="20"/>
        </w:rPr>
        <w:t xml:space="preserve"> и по соответствующему запросу Оператора предоставить документы, подтверждающие получение согласия от Абонентов на получени</w:t>
      </w:r>
      <w:r w:rsidR="0098742F" w:rsidRPr="0021312B">
        <w:rPr>
          <w:rFonts w:ascii="Cambria" w:hAnsi="Cambria"/>
          <w:sz w:val="20"/>
          <w:szCs w:val="20"/>
        </w:rPr>
        <w:t>е</w:t>
      </w:r>
      <w:r w:rsidR="009C44CD" w:rsidRPr="0021312B">
        <w:rPr>
          <w:rFonts w:ascii="Cambria" w:hAnsi="Cambria"/>
          <w:sz w:val="20"/>
          <w:szCs w:val="20"/>
        </w:rPr>
        <w:t xml:space="preserve"> рекламы</w:t>
      </w:r>
      <w:r w:rsidR="00C46A8D" w:rsidRPr="0021312B">
        <w:rPr>
          <w:rFonts w:ascii="Cambria" w:hAnsi="Cambria"/>
          <w:sz w:val="20"/>
          <w:szCs w:val="20"/>
        </w:rPr>
        <w:t>.</w:t>
      </w:r>
    </w:p>
    <w:p w14:paraId="39151113" w14:textId="77777777" w:rsidR="001B2A1D" w:rsidRPr="0021312B" w:rsidRDefault="001B2A1D" w:rsidP="001B2A1D">
      <w:pPr>
        <w:numPr>
          <w:ilvl w:val="2"/>
          <w:numId w:val="1"/>
        </w:numPr>
        <w:jc w:val="both"/>
        <w:rPr>
          <w:rFonts w:ascii="Cambria" w:hAnsi="Cambria"/>
          <w:sz w:val="20"/>
          <w:szCs w:val="20"/>
        </w:rPr>
      </w:pPr>
      <w:r w:rsidRPr="0021312B">
        <w:rPr>
          <w:rFonts w:ascii="Cambria" w:hAnsi="Cambria"/>
          <w:sz w:val="20"/>
          <w:szCs w:val="20"/>
        </w:rPr>
        <w:t>3.1.</w:t>
      </w:r>
      <w:r>
        <w:rPr>
          <w:rFonts w:ascii="Cambria" w:hAnsi="Cambria"/>
          <w:sz w:val="20"/>
          <w:szCs w:val="20"/>
        </w:rPr>
        <w:t>19</w:t>
      </w:r>
      <w:r w:rsidRPr="0021312B">
        <w:rPr>
          <w:rFonts w:ascii="Cambria" w:hAnsi="Cambria"/>
          <w:sz w:val="20"/>
          <w:szCs w:val="20"/>
        </w:rPr>
        <w:t xml:space="preserve">. Агент обязан принимать и обрабатывать претензии от Плательщиков по принятым </w:t>
      </w:r>
      <w:r w:rsidRPr="0004476C">
        <w:rPr>
          <w:rFonts w:ascii="Cambria" w:hAnsi="Cambria"/>
          <w:sz w:val="20"/>
          <w:szCs w:val="20"/>
        </w:rPr>
        <w:t xml:space="preserve">Банком – эквайером </w:t>
      </w:r>
      <w:r w:rsidRPr="0021312B">
        <w:rPr>
          <w:rFonts w:ascii="Cambria" w:hAnsi="Cambria"/>
          <w:sz w:val="20"/>
          <w:szCs w:val="20"/>
        </w:rPr>
        <w:t>Платежам и инициировать корректировки по ошибочным Платежам, совершенным по вине Плательщика либо кассира Агента</w:t>
      </w:r>
      <w:r>
        <w:rPr>
          <w:rFonts w:ascii="Cambria" w:hAnsi="Cambria"/>
          <w:sz w:val="20"/>
          <w:szCs w:val="20"/>
        </w:rPr>
        <w:t>.</w:t>
      </w:r>
      <w:r w:rsidRPr="0021312B">
        <w:rPr>
          <w:rFonts w:ascii="Cambria" w:hAnsi="Cambria"/>
          <w:sz w:val="20"/>
          <w:szCs w:val="20"/>
        </w:rPr>
        <w:t xml:space="preserve"> Обеспечить регистрацию</w:t>
      </w:r>
      <w:r>
        <w:rPr>
          <w:rFonts w:ascii="Cambria" w:hAnsi="Cambria"/>
          <w:sz w:val="20"/>
          <w:szCs w:val="20"/>
        </w:rPr>
        <w:t xml:space="preserve"> и передачу службам Оператора</w:t>
      </w:r>
      <w:r w:rsidRPr="0021312B">
        <w:rPr>
          <w:rFonts w:ascii="Cambria" w:hAnsi="Cambria"/>
          <w:sz w:val="20"/>
          <w:szCs w:val="20"/>
        </w:rPr>
        <w:t xml:space="preserve"> в день получения от Плательщика претензий, жалоб, заявлений, предложения по вопросам приема Платежей в пользу Оператора и связанных с исполнением Договора. Претензии, жалобы, заявления по вопросам приема Платежей Плательщиков и связанных с исполнением Агентом обязательств по настоящему Договору,  подлежат рассмотрению и разрешению Агентом. При этом Агент обязан обеспечить рассмотрение и отправку ответа Плательщику в установленные законодательством сроки. О направленных в Адрес Плательщиков ответов Агент обязуется информировать Оператора.</w:t>
      </w:r>
    </w:p>
    <w:p w14:paraId="783CDBB1" w14:textId="77777777" w:rsidR="001B2A1D" w:rsidRDefault="001B2A1D" w:rsidP="001B2A1D">
      <w:pPr>
        <w:numPr>
          <w:ilvl w:val="2"/>
          <w:numId w:val="1"/>
        </w:numPr>
        <w:jc w:val="both"/>
        <w:rPr>
          <w:rFonts w:ascii="Cambria" w:hAnsi="Cambria"/>
          <w:sz w:val="20"/>
          <w:szCs w:val="20"/>
        </w:rPr>
      </w:pPr>
      <w:r w:rsidRPr="0021312B">
        <w:rPr>
          <w:rFonts w:ascii="Cambria" w:hAnsi="Cambria"/>
          <w:sz w:val="20"/>
          <w:szCs w:val="20"/>
        </w:rPr>
        <w:t>3.1.2</w:t>
      </w:r>
      <w:r>
        <w:rPr>
          <w:rFonts w:ascii="Cambria" w:hAnsi="Cambria"/>
          <w:sz w:val="20"/>
          <w:szCs w:val="20"/>
        </w:rPr>
        <w:t>0</w:t>
      </w:r>
      <w:r w:rsidRPr="0021312B">
        <w:rPr>
          <w:rFonts w:ascii="Cambria" w:hAnsi="Cambria"/>
          <w:sz w:val="20"/>
          <w:szCs w:val="20"/>
        </w:rPr>
        <w:t xml:space="preserve">. Агент обязан предоставить Оператору не позднее 5-ти  (пяти) рабочих дней с момента подписания настоящего Договора  информацию о цепочке собственников Агента, включая бенефициаров (в том числе конечных), составленную по форме Приложения № 8 к Договору. В случае изменения в цепочке собственников Агента, включая бенефициаров (в том числе конечных), не позднее 5-ти (пяти) рабочих дней предоставить информацию о таких изменениях, а также документы, подтверждающие такие изменения. В случае непредставления Агентом указанной информации и документов в срок, предусмотренный настоящим пунктом, Агент вправе в одностороннем порядке  расторгнуть Договор путем одностороннего внесудебного отказа от исполнения обязательств. Информация предоставляется Агентом в электронном виде на адрес </w:t>
      </w:r>
      <w:r>
        <w:rPr>
          <w:rFonts w:ascii="Cambria" w:hAnsi="Cambria"/>
          <w:sz w:val="20"/>
          <w:szCs w:val="20"/>
        </w:rPr>
        <w:t xml:space="preserve"> </w:t>
      </w:r>
      <w:r w:rsidRPr="00A9710E">
        <w:rPr>
          <w:rFonts w:ascii="Cambria" w:hAnsi="Cambria"/>
          <w:b/>
          <w:sz w:val="20"/>
          <w:szCs w:val="20"/>
        </w:rPr>
        <w:t xml:space="preserve">контакт сотрудника </w:t>
      </w:r>
      <w:r w:rsidRPr="0021312B">
        <w:rPr>
          <w:rFonts w:ascii="Cambria" w:hAnsi="Cambria"/>
          <w:sz w:val="20"/>
          <w:szCs w:val="20"/>
        </w:rPr>
        <w:t xml:space="preserve"> согласно форме, направленной Оператором Агенту по факту заключения Договора.</w:t>
      </w:r>
    </w:p>
    <w:p w14:paraId="5DAB1F5C" w14:textId="77777777" w:rsidR="00BD4A92" w:rsidRDefault="002A5048" w:rsidP="00BD4A92">
      <w:pPr>
        <w:numPr>
          <w:ilvl w:val="1"/>
          <w:numId w:val="1"/>
        </w:numPr>
        <w:jc w:val="both"/>
        <w:rPr>
          <w:rFonts w:ascii="Cambria" w:hAnsi="Cambria"/>
          <w:sz w:val="20"/>
          <w:szCs w:val="20"/>
        </w:rPr>
      </w:pPr>
      <w:r w:rsidRPr="0021312B">
        <w:rPr>
          <w:rFonts w:ascii="Cambria" w:hAnsi="Cambria"/>
          <w:sz w:val="20"/>
          <w:szCs w:val="20"/>
        </w:rPr>
        <w:t xml:space="preserve">3.2. </w:t>
      </w:r>
      <w:r w:rsidR="003F4C0D" w:rsidRPr="0021312B">
        <w:rPr>
          <w:rFonts w:ascii="Cambria" w:hAnsi="Cambria"/>
          <w:b/>
          <w:sz w:val="20"/>
          <w:szCs w:val="20"/>
        </w:rPr>
        <w:t>Оператор</w:t>
      </w:r>
      <w:r w:rsidR="00BD4A92" w:rsidRPr="0021312B">
        <w:rPr>
          <w:rFonts w:ascii="Cambria" w:hAnsi="Cambria"/>
          <w:b/>
          <w:sz w:val="20"/>
          <w:szCs w:val="20"/>
        </w:rPr>
        <w:t xml:space="preserve"> обязуется</w:t>
      </w:r>
      <w:r w:rsidR="00BD4A92" w:rsidRPr="0021312B">
        <w:rPr>
          <w:rFonts w:ascii="Cambria" w:hAnsi="Cambria"/>
          <w:sz w:val="20"/>
          <w:szCs w:val="20"/>
        </w:rPr>
        <w:t>:</w:t>
      </w:r>
    </w:p>
    <w:p w14:paraId="08DEFCE5" w14:textId="77777777" w:rsidR="003D7E66" w:rsidRPr="0021312B" w:rsidRDefault="009355C1" w:rsidP="00BD4A92">
      <w:pPr>
        <w:numPr>
          <w:ilvl w:val="1"/>
          <w:numId w:val="1"/>
        </w:numPr>
        <w:jc w:val="both"/>
        <w:rPr>
          <w:rFonts w:ascii="Cambria" w:hAnsi="Cambria"/>
          <w:sz w:val="20"/>
          <w:szCs w:val="20"/>
        </w:rPr>
      </w:pPr>
      <w:r>
        <w:rPr>
          <w:rFonts w:ascii="Cambria" w:hAnsi="Cambria"/>
          <w:sz w:val="20"/>
          <w:szCs w:val="20"/>
        </w:rPr>
        <w:t xml:space="preserve"> </w:t>
      </w:r>
      <w:r w:rsidR="003D7E66">
        <w:rPr>
          <w:rFonts w:ascii="Cambria" w:hAnsi="Cambria"/>
          <w:sz w:val="20"/>
          <w:szCs w:val="20"/>
        </w:rPr>
        <w:t xml:space="preserve"> </w:t>
      </w:r>
      <w:r w:rsidR="00380E84">
        <w:rPr>
          <w:rFonts w:ascii="Cambria" w:hAnsi="Cambria"/>
          <w:sz w:val="20"/>
          <w:szCs w:val="20"/>
        </w:rPr>
        <w:t xml:space="preserve"> </w:t>
      </w:r>
    </w:p>
    <w:p w14:paraId="6D9882F4" w14:textId="77777777" w:rsidR="00682DA2" w:rsidRDefault="002A5048" w:rsidP="00D64201">
      <w:pPr>
        <w:numPr>
          <w:ilvl w:val="1"/>
          <w:numId w:val="1"/>
        </w:numPr>
        <w:jc w:val="both"/>
        <w:rPr>
          <w:rFonts w:ascii="Cambria" w:hAnsi="Cambria"/>
          <w:sz w:val="20"/>
          <w:szCs w:val="20"/>
        </w:rPr>
      </w:pPr>
      <w:r w:rsidRPr="0021312B">
        <w:rPr>
          <w:rFonts w:ascii="Cambria" w:hAnsi="Cambria"/>
          <w:sz w:val="20"/>
          <w:szCs w:val="20"/>
        </w:rPr>
        <w:t>3.2.</w:t>
      </w:r>
      <w:r w:rsidR="00BE45F7" w:rsidRPr="0021312B">
        <w:rPr>
          <w:rFonts w:ascii="Cambria" w:hAnsi="Cambria"/>
          <w:sz w:val="20"/>
          <w:szCs w:val="20"/>
        </w:rPr>
        <w:t>1</w:t>
      </w:r>
      <w:r w:rsidR="00795817" w:rsidRPr="0021312B">
        <w:rPr>
          <w:rFonts w:ascii="Cambria" w:hAnsi="Cambria"/>
          <w:sz w:val="20"/>
          <w:szCs w:val="20"/>
        </w:rPr>
        <w:t>.</w:t>
      </w:r>
      <w:r w:rsidRPr="0021312B">
        <w:rPr>
          <w:rFonts w:ascii="Cambria" w:hAnsi="Cambria"/>
          <w:sz w:val="20"/>
          <w:szCs w:val="20"/>
        </w:rPr>
        <w:t xml:space="preserve"> </w:t>
      </w:r>
      <w:r w:rsidR="006C31DC" w:rsidRPr="0021312B">
        <w:rPr>
          <w:rFonts w:ascii="Cambria" w:hAnsi="Cambria"/>
          <w:sz w:val="20"/>
          <w:szCs w:val="20"/>
        </w:rPr>
        <w:t xml:space="preserve">Выплачивать </w:t>
      </w:r>
      <w:r w:rsidR="00DA40DE" w:rsidRPr="0021312B">
        <w:rPr>
          <w:rFonts w:ascii="Cambria" w:hAnsi="Cambria"/>
          <w:sz w:val="20"/>
          <w:szCs w:val="20"/>
        </w:rPr>
        <w:t xml:space="preserve"> вознаграждени</w:t>
      </w:r>
      <w:r w:rsidR="006C31DC" w:rsidRPr="0021312B">
        <w:rPr>
          <w:rFonts w:ascii="Cambria" w:hAnsi="Cambria"/>
          <w:sz w:val="20"/>
          <w:szCs w:val="20"/>
        </w:rPr>
        <w:t xml:space="preserve">е Агенту в соответствии с условиями раздела </w:t>
      </w:r>
      <w:r w:rsidR="005F56E3" w:rsidRPr="0021312B">
        <w:rPr>
          <w:rFonts w:ascii="Cambria" w:hAnsi="Cambria"/>
          <w:sz w:val="20"/>
          <w:szCs w:val="20"/>
        </w:rPr>
        <w:t xml:space="preserve"> 4  Договора.</w:t>
      </w:r>
      <w:r w:rsidR="00DA40DE" w:rsidRPr="0021312B">
        <w:rPr>
          <w:rFonts w:ascii="Cambria" w:hAnsi="Cambria"/>
          <w:sz w:val="20"/>
          <w:szCs w:val="20"/>
        </w:rPr>
        <w:t xml:space="preserve"> </w:t>
      </w:r>
    </w:p>
    <w:p w14:paraId="0EE4B977" w14:textId="615F2658" w:rsidR="006B7410" w:rsidRPr="0021312B" w:rsidRDefault="006B7410" w:rsidP="00D64201">
      <w:pPr>
        <w:numPr>
          <w:ilvl w:val="1"/>
          <w:numId w:val="1"/>
        </w:numPr>
        <w:jc w:val="both"/>
        <w:rPr>
          <w:rFonts w:ascii="Cambria" w:hAnsi="Cambria"/>
          <w:sz w:val="20"/>
          <w:szCs w:val="20"/>
        </w:rPr>
      </w:pPr>
      <w:r>
        <w:rPr>
          <w:rFonts w:ascii="Cambria" w:hAnsi="Cambria"/>
          <w:sz w:val="20"/>
          <w:szCs w:val="20"/>
        </w:rPr>
        <w:t>3.2.2. Оператор обязан до начала приема Платежей предоставить Агенту доступ в ЕКО.</w:t>
      </w:r>
    </w:p>
    <w:p w14:paraId="77ABB037" w14:textId="77777777" w:rsidR="006657B7" w:rsidRPr="0021312B" w:rsidRDefault="006657B7" w:rsidP="00D64201">
      <w:pPr>
        <w:numPr>
          <w:ilvl w:val="1"/>
          <w:numId w:val="1"/>
        </w:numPr>
        <w:jc w:val="both"/>
        <w:rPr>
          <w:rFonts w:ascii="Cambria" w:hAnsi="Cambria"/>
          <w:b/>
          <w:sz w:val="20"/>
          <w:szCs w:val="20"/>
        </w:rPr>
      </w:pPr>
      <w:r w:rsidRPr="0021312B">
        <w:rPr>
          <w:rFonts w:ascii="Cambria" w:hAnsi="Cambria"/>
          <w:b/>
          <w:sz w:val="20"/>
          <w:szCs w:val="20"/>
        </w:rPr>
        <w:t>3.3. Оператор вправе:</w:t>
      </w:r>
    </w:p>
    <w:p w14:paraId="109431B5" w14:textId="77777777" w:rsidR="006657B7" w:rsidRPr="0021312B" w:rsidRDefault="006657B7" w:rsidP="00D64201">
      <w:pPr>
        <w:numPr>
          <w:ilvl w:val="1"/>
          <w:numId w:val="1"/>
        </w:numPr>
        <w:jc w:val="both"/>
        <w:rPr>
          <w:rFonts w:ascii="Cambria" w:hAnsi="Cambria"/>
          <w:sz w:val="20"/>
          <w:szCs w:val="20"/>
        </w:rPr>
      </w:pPr>
      <w:r w:rsidRPr="0021312B">
        <w:rPr>
          <w:rFonts w:ascii="Cambria" w:hAnsi="Cambria"/>
          <w:sz w:val="20"/>
          <w:szCs w:val="20"/>
        </w:rPr>
        <w:t xml:space="preserve">3.3.1. В случае нарушения условий Договора, а также по любым другим причинам, Оператор вправе приостановить действие полномочий </w:t>
      </w:r>
      <w:r w:rsidR="005153E2" w:rsidRPr="0021312B">
        <w:rPr>
          <w:rFonts w:ascii="Cambria" w:hAnsi="Cambria"/>
          <w:sz w:val="20"/>
          <w:szCs w:val="20"/>
        </w:rPr>
        <w:t xml:space="preserve">Агента и (или) Субагента </w:t>
      </w:r>
      <w:r w:rsidRPr="0021312B">
        <w:rPr>
          <w:rFonts w:ascii="Cambria" w:hAnsi="Cambria"/>
          <w:sz w:val="20"/>
          <w:szCs w:val="20"/>
        </w:rPr>
        <w:t>по данному Договору в целом или частично,  предоставив Агенту письменное уведомление о приостановлении полномочий</w:t>
      </w:r>
      <w:r w:rsidR="00082AB5" w:rsidRPr="0021312B">
        <w:rPr>
          <w:rFonts w:ascii="Cambria" w:hAnsi="Cambria"/>
          <w:sz w:val="20"/>
          <w:szCs w:val="20"/>
        </w:rPr>
        <w:t>.</w:t>
      </w:r>
    </w:p>
    <w:p w14:paraId="2043ACD2" w14:textId="77777777" w:rsidR="00082AB5" w:rsidRPr="0021312B" w:rsidRDefault="00082AB5" w:rsidP="0044092A">
      <w:pPr>
        <w:ind w:firstLine="426"/>
        <w:jc w:val="both"/>
        <w:rPr>
          <w:rFonts w:ascii="Cambria" w:hAnsi="Cambria"/>
          <w:sz w:val="20"/>
          <w:szCs w:val="20"/>
        </w:rPr>
      </w:pPr>
      <w:r w:rsidRPr="0021312B">
        <w:rPr>
          <w:rFonts w:ascii="Cambria" w:hAnsi="Cambria"/>
          <w:sz w:val="20"/>
          <w:szCs w:val="20"/>
        </w:rPr>
        <w:t xml:space="preserve">3.3.2. </w:t>
      </w:r>
      <w:r w:rsidR="004E71B4" w:rsidRPr="0021312B">
        <w:rPr>
          <w:rFonts w:ascii="Cambria" w:hAnsi="Cambria"/>
          <w:sz w:val="20"/>
          <w:szCs w:val="20"/>
        </w:rPr>
        <w:t>В</w:t>
      </w:r>
      <w:r w:rsidR="005153E2" w:rsidRPr="0021312B">
        <w:rPr>
          <w:rFonts w:ascii="Cambria" w:hAnsi="Cambria"/>
          <w:sz w:val="20"/>
          <w:szCs w:val="20"/>
        </w:rPr>
        <w:t xml:space="preserve"> одностороннем порядке </w:t>
      </w:r>
      <w:r w:rsidRPr="0021312B">
        <w:rPr>
          <w:rFonts w:ascii="Cambria" w:hAnsi="Cambria"/>
          <w:sz w:val="20"/>
          <w:szCs w:val="20"/>
        </w:rPr>
        <w:t xml:space="preserve">вносить изменения в </w:t>
      </w:r>
      <w:r w:rsidR="005153E2" w:rsidRPr="0021312B">
        <w:rPr>
          <w:rFonts w:ascii="Cambria" w:hAnsi="Cambria"/>
          <w:sz w:val="20"/>
          <w:szCs w:val="20"/>
        </w:rPr>
        <w:t xml:space="preserve">Спецификацию протокола взаимодействия Единой системы приема платежей Оператора с Информационной системой Агента, содержащуюся в </w:t>
      </w:r>
      <w:r w:rsidRPr="0021312B">
        <w:rPr>
          <w:rFonts w:ascii="Cambria" w:hAnsi="Cambria"/>
          <w:sz w:val="20"/>
          <w:szCs w:val="20"/>
        </w:rPr>
        <w:t>Приложени</w:t>
      </w:r>
      <w:r w:rsidR="005153E2" w:rsidRPr="0021312B">
        <w:rPr>
          <w:rFonts w:ascii="Cambria" w:hAnsi="Cambria"/>
          <w:sz w:val="20"/>
          <w:szCs w:val="20"/>
        </w:rPr>
        <w:t xml:space="preserve">и </w:t>
      </w:r>
      <w:r w:rsidRPr="0021312B">
        <w:rPr>
          <w:rFonts w:ascii="Cambria" w:hAnsi="Cambria"/>
          <w:sz w:val="20"/>
          <w:szCs w:val="20"/>
        </w:rPr>
        <w:t xml:space="preserve"> №</w:t>
      </w:r>
      <w:r w:rsidR="005153E2" w:rsidRPr="0021312B">
        <w:rPr>
          <w:rFonts w:ascii="Cambria" w:hAnsi="Cambria"/>
          <w:sz w:val="20"/>
          <w:szCs w:val="20"/>
        </w:rPr>
        <w:t xml:space="preserve"> </w:t>
      </w:r>
      <w:r w:rsidRPr="0021312B">
        <w:rPr>
          <w:rFonts w:ascii="Cambria" w:hAnsi="Cambria"/>
          <w:sz w:val="20"/>
          <w:szCs w:val="20"/>
        </w:rPr>
        <w:t>6 к Договору</w:t>
      </w:r>
      <w:r w:rsidR="005153E2" w:rsidRPr="0021312B">
        <w:rPr>
          <w:rFonts w:ascii="Cambria" w:hAnsi="Cambria"/>
          <w:sz w:val="20"/>
          <w:szCs w:val="20"/>
        </w:rPr>
        <w:t>, уведомляя Агента</w:t>
      </w:r>
      <w:r w:rsidR="001A69F6" w:rsidRPr="0021312B">
        <w:rPr>
          <w:rFonts w:ascii="Cambria" w:hAnsi="Cambria"/>
          <w:sz w:val="20"/>
          <w:szCs w:val="20"/>
        </w:rPr>
        <w:t xml:space="preserve"> </w:t>
      </w:r>
      <w:r w:rsidR="005153E2" w:rsidRPr="0021312B">
        <w:rPr>
          <w:rFonts w:ascii="Cambria" w:hAnsi="Cambria"/>
          <w:sz w:val="20"/>
          <w:szCs w:val="20"/>
        </w:rPr>
        <w:t xml:space="preserve">о соответствующих изменениях </w:t>
      </w:r>
      <w:r w:rsidRPr="0021312B">
        <w:rPr>
          <w:rFonts w:ascii="Cambria" w:hAnsi="Cambria"/>
          <w:sz w:val="20"/>
          <w:szCs w:val="20"/>
        </w:rPr>
        <w:t xml:space="preserve">  </w:t>
      </w:r>
      <w:r w:rsidR="005153E2" w:rsidRPr="0021312B">
        <w:rPr>
          <w:rFonts w:ascii="Cambria" w:hAnsi="Cambria"/>
          <w:sz w:val="20"/>
          <w:szCs w:val="20"/>
        </w:rPr>
        <w:t xml:space="preserve"> </w:t>
      </w:r>
      <w:r w:rsidRPr="0021312B">
        <w:rPr>
          <w:rFonts w:ascii="Cambria" w:hAnsi="Cambria"/>
          <w:sz w:val="20"/>
          <w:szCs w:val="20"/>
        </w:rPr>
        <w:t>не позднее 30</w:t>
      </w:r>
      <w:r w:rsidR="001A69F6" w:rsidRPr="0021312B">
        <w:rPr>
          <w:rFonts w:ascii="Cambria" w:hAnsi="Cambria"/>
          <w:sz w:val="20"/>
          <w:szCs w:val="20"/>
        </w:rPr>
        <w:t xml:space="preserve"> (</w:t>
      </w:r>
      <w:r w:rsidRPr="0021312B">
        <w:rPr>
          <w:rFonts w:ascii="Cambria" w:hAnsi="Cambria"/>
          <w:sz w:val="20"/>
          <w:szCs w:val="20"/>
        </w:rPr>
        <w:t>тридцати</w:t>
      </w:r>
      <w:r w:rsidR="001A69F6" w:rsidRPr="0021312B">
        <w:rPr>
          <w:rFonts w:ascii="Cambria" w:hAnsi="Cambria"/>
          <w:sz w:val="20"/>
          <w:szCs w:val="20"/>
        </w:rPr>
        <w:t>)</w:t>
      </w:r>
      <w:r w:rsidRPr="0021312B">
        <w:rPr>
          <w:rFonts w:ascii="Cambria" w:hAnsi="Cambria"/>
          <w:sz w:val="20"/>
          <w:szCs w:val="20"/>
        </w:rPr>
        <w:t xml:space="preserve"> календарных дней до даты вступления </w:t>
      </w:r>
      <w:r w:rsidR="001A69F6" w:rsidRPr="0021312B">
        <w:rPr>
          <w:rFonts w:ascii="Cambria" w:hAnsi="Cambria"/>
          <w:sz w:val="20"/>
          <w:szCs w:val="20"/>
        </w:rPr>
        <w:t xml:space="preserve">изменений </w:t>
      </w:r>
      <w:r w:rsidRPr="0021312B">
        <w:rPr>
          <w:rFonts w:ascii="Cambria" w:hAnsi="Cambria"/>
          <w:sz w:val="20"/>
          <w:szCs w:val="20"/>
        </w:rPr>
        <w:t>в силу</w:t>
      </w:r>
      <w:r w:rsidR="001A69F6" w:rsidRPr="0021312B">
        <w:rPr>
          <w:rFonts w:ascii="Cambria" w:hAnsi="Cambria"/>
          <w:sz w:val="20"/>
          <w:szCs w:val="20"/>
        </w:rPr>
        <w:t xml:space="preserve">. Уведомление об изменениях направляется в адрес Агента по реквизитам, указанным в </w:t>
      </w:r>
      <w:r w:rsidR="00372503" w:rsidRPr="0021312B">
        <w:rPr>
          <w:rFonts w:ascii="Cambria" w:hAnsi="Cambria"/>
          <w:sz w:val="20"/>
          <w:szCs w:val="20"/>
        </w:rPr>
        <w:t>разделе 1</w:t>
      </w:r>
      <w:r w:rsidR="00CD13EA" w:rsidRPr="0021312B">
        <w:rPr>
          <w:rFonts w:ascii="Cambria" w:hAnsi="Cambria"/>
          <w:sz w:val="20"/>
          <w:szCs w:val="20"/>
        </w:rPr>
        <w:t>3</w:t>
      </w:r>
      <w:r w:rsidR="001A69F6" w:rsidRPr="0021312B">
        <w:rPr>
          <w:rFonts w:ascii="Cambria" w:hAnsi="Cambria"/>
          <w:sz w:val="20"/>
          <w:szCs w:val="20"/>
        </w:rPr>
        <w:t xml:space="preserve"> Договора. </w:t>
      </w:r>
    </w:p>
    <w:p w14:paraId="5F49B361" w14:textId="77777777" w:rsidR="001A69F6" w:rsidRPr="0021312B" w:rsidRDefault="001A69F6" w:rsidP="0044092A">
      <w:pPr>
        <w:tabs>
          <w:tab w:val="left" w:pos="0"/>
          <w:tab w:val="num" w:pos="360"/>
          <w:tab w:val="num" w:pos="720"/>
        </w:tabs>
        <w:ind w:firstLine="426"/>
        <w:jc w:val="both"/>
        <w:rPr>
          <w:rFonts w:ascii="Cambria" w:hAnsi="Cambria"/>
          <w:sz w:val="20"/>
          <w:szCs w:val="20"/>
        </w:rPr>
      </w:pPr>
      <w:r w:rsidRPr="0021312B">
        <w:rPr>
          <w:rFonts w:ascii="Cambria" w:hAnsi="Cambria"/>
          <w:sz w:val="20"/>
          <w:szCs w:val="20"/>
        </w:rPr>
        <w:t>3.3.3. Осуществлять контроль надлежащего исполнения Агент</w:t>
      </w:r>
      <w:r w:rsidR="00372503" w:rsidRPr="0021312B">
        <w:rPr>
          <w:rFonts w:ascii="Cambria" w:hAnsi="Cambria"/>
          <w:sz w:val="20"/>
          <w:szCs w:val="20"/>
        </w:rPr>
        <w:t>ом</w:t>
      </w:r>
      <w:r w:rsidRPr="0021312B">
        <w:rPr>
          <w:rFonts w:ascii="Cambria" w:hAnsi="Cambria"/>
          <w:sz w:val="20"/>
          <w:szCs w:val="20"/>
        </w:rPr>
        <w:t xml:space="preserve"> пунктов 2.1.</w:t>
      </w:r>
      <w:r w:rsidR="00C7134C" w:rsidRPr="0021312B">
        <w:rPr>
          <w:rFonts w:ascii="Cambria" w:hAnsi="Cambria"/>
          <w:sz w:val="20"/>
          <w:szCs w:val="20"/>
        </w:rPr>
        <w:t>,</w:t>
      </w:r>
      <w:r w:rsidRPr="0021312B">
        <w:rPr>
          <w:rFonts w:ascii="Cambria" w:hAnsi="Cambria"/>
          <w:sz w:val="20"/>
          <w:szCs w:val="20"/>
        </w:rPr>
        <w:t xml:space="preserve"> 2.</w:t>
      </w:r>
      <w:r w:rsidR="00C7134C" w:rsidRPr="0021312B">
        <w:rPr>
          <w:rFonts w:ascii="Cambria" w:hAnsi="Cambria"/>
          <w:sz w:val="20"/>
          <w:szCs w:val="20"/>
        </w:rPr>
        <w:t>3.</w:t>
      </w:r>
      <w:r w:rsidRPr="0021312B">
        <w:rPr>
          <w:rFonts w:ascii="Cambria" w:hAnsi="Cambria"/>
          <w:sz w:val="20"/>
          <w:szCs w:val="20"/>
        </w:rPr>
        <w:t xml:space="preserve"> Договора. Оператором  при этом могут использоваться любые не противоречащие законодательству Российской Федерации способы осуществления контроля за деятельностью Агента, осуществляемой в рамках Договора.</w:t>
      </w:r>
    </w:p>
    <w:p w14:paraId="297367D5" w14:textId="77777777" w:rsidR="004E71B4" w:rsidRPr="00DB2BAC" w:rsidRDefault="004E71B4" w:rsidP="004E71B4">
      <w:pPr>
        <w:numPr>
          <w:ilvl w:val="2"/>
          <w:numId w:val="1"/>
        </w:numPr>
        <w:jc w:val="both"/>
        <w:rPr>
          <w:rFonts w:ascii="Cambria" w:hAnsi="Cambria"/>
          <w:sz w:val="20"/>
          <w:szCs w:val="20"/>
        </w:rPr>
      </w:pPr>
      <w:r w:rsidRPr="0021312B">
        <w:rPr>
          <w:rFonts w:ascii="Cambria" w:hAnsi="Cambria"/>
          <w:sz w:val="20"/>
          <w:szCs w:val="20"/>
        </w:rPr>
        <w:t>3.3.4. В одностороннем порядке изменять размер вознаграждения Агента, предусмотренный пунктом 4.5</w:t>
      </w:r>
      <w:r w:rsidR="0044092A" w:rsidRPr="0021312B">
        <w:rPr>
          <w:rFonts w:ascii="Cambria" w:hAnsi="Cambria"/>
          <w:sz w:val="20"/>
          <w:szCs w:val="20"/>
        </w:rPr>
        <w:t>.</w:t>
      </w:r>
      <w:r w:rsidRPr="0021312B">
        <w:rPr>
          <w:rFonts w:ascii="Cambria" w:hAnsi="Cambria"/>
          <w:sz w:val="20"/>
          <w:szCs w:val="20"/>
        </w:rPr>
        <w:t xml:space="preserve"> Договора при условии обязательного письменного уведомления Агента не менее чем за 30 (тридцать) </w:t>
      </w:r>
      <w:r w:rsidRPr="0021312B">
        <w:rPr>
          <w:rFonts w:ascii="Cambria" w:hAnsi="Cambria"/>
          <w:sz w:val="20"/>
          <w:szCs w:val="20"/>
        </w:rPr>
        <w:lastRenderedPageBreak/>
        <w:t xml:space="preserve">календарных дней до даты вступления в силу таких изменений. Уведомление об изменении агентского вознаграждения направляется в адрес Агента по реквизитам, указанным в </w:t>
      </w:r>
      <w:r w:rsidR="00372503" w:rsidRPr="0021312B">
        <w:rPr>
          <w:rFonts w:ascii="Cambria" w:hAnsi="Cambria"/>
          <w:sz w:val="20"/>
          <w:szCs w:val="20"/>
        </w:rPr>
        <w:t>разделе 1</w:t>
      </w:r>
      <w:r w:rsidR="00CD13EA" w:rsidRPr="0021312B">
        <w:rPr>
          <w:rFonts w:ascii="Cambria" w:hAnsi="Cambria"/>
          <w:sz w:val="20"/>
          <w:szCs w:val="20"/>
        </w:rPr>
        <w:t>3</w:t>
      </w:r>
      <w:r w:rsidRPr="0021312B">
        <w:rPr>
          <w:rFonts w:ascii="Cambria" w:hAnsi="Cambria"/>
          <w:sz w:val="20"/>
          <w:szCs w:val="20"/>
        </w:rPr>
        <w:t xml:space="preserve"> Договора</w:t>
      </w:r>
      <w:r w:rsidR="00372503" w:rsidRPr="0021312B">
        <w:rPr>
          <w:rFonts w:ascii="Cambria" w:hAnsi="Cambria"/>
          <w:sz w:val="20"/>
          <w:szCs w:val="20"/>
        </w:rPr>
        <w:t>.</w:t>
      </w:r>
      <w:r w:rsidRPr="0021312B">
        <w:rPr>
          <w:rFonts w:ascii="Cambria" w:hAnsi="Cambria"/>
          <w:sz w:val="20"/>
          <w:szCs w:val="20"/>
        </w:rPr>
        <w:t xml:space="preserve"> </w:t>
      </w:r>
    </w:p>
    <w:p w14:paraId="4B6316D1" w14:textId="77777777" w:rsidR="00D9728C" w:rsidRPr="00996781" w:rsidRDefault="00A56250" w:rsidP="004E71B4">
      <w:pPr>
        <w:numPr>
          <w:ilvl w:val="2"/>
          <w:numId w:val="1"/>
        </w:numPr>
        <w:jc w:val="both"/>
        <w:rPr>
          <w:rFonts w:ascii="Cambria" w:hAnsi="Cambria"/>
          <w:b/>
          <w:sz w:val="20"/>
          <w:szCs w:val="20"/>
        </w:rPr>
      </w:pPr>
      <w:r>
        <w:rPr>
          <w:rFonts w:ascii="Cambria" w:hAnsi="Cambria"/>
          <w:b/>
          <w:sz w:val="20"/>
          <w:szCs w:val="20"/>
        </w:rPr>
        <w:t xml:space="preserve">3.4. </w:t>
      </w:r>
      <w:r w:rsidR="00D9728C" w:rsidRPr="00996781">
        <w:rPr>
          <w:rFonts w:ascii="Cambria" w:hAnsi="Cambria"/>
          <w:b/>
          <w:sz w:val="20"/>
          <w:szCs w:val="20"/>
        </w:rPr>
        <w:t>О</w:t>
      </w:r>
      <w:r>
        <w:rPr>
          <w:rFonts w:ascii="Cambria" w:hAnsi="Cambria"/>
          <w:b/>
          <w:sz w:val="20"/>
          <w:szCs w:val="20"/>
        </w:rPr>
        <w:t>ператор</w:t>
      </w:r>
      <w:r w:rsidR="00D9728C" w:rsidRPr="00996781">
        <w:rPr>
          <w:rFonts w:ascii="Cambria" w:hAnsi="Cambria"/>
          <w:b/>
          <w:sz w:val="20"/>
          <w:szCs w:val="20"/>
        </w:rPr>
        <w:t xml:space="preserve"> обязан:</w:t>
      </w:r>
    </w:p>
    <w:p w14:paraId="336F31DC" w14:textId="77777777" w:rsidR="00D9728C" w:rsidRPr="00DB2BAC" w:rsidRDefault="00D9728C" w:rsidP="004E71B4">
      <w:pPr>
        <w:numPr>
          <w:ilvl w:val="2"/>
          <w:numId w:val="1"/>
        </w:numPr>
        <w:jc w:val="both"/>
        <w:rPr>
          <w:rFonts w:ascii="Cambria" w:hAnsi="Cambria"/>
          <w:sz w:val="20"/>
          <w:szCs w:val="20"/>
        </w:rPr>
      </w:pPr>
      <w:r w:rsidRPr="00DB2BAC">
        <w:rPr>
          <w:rFonts w:ascii="Cambria" w:hAnsi="Cambria"/>
          <w:sz w:val="20"/>
          <w:szCs w:val="20"/>
        </w:rPr>
        <w:t>3.4.</w:t>
      </w:r>
      <w:r w:rsidR="00A56250">
        <w:rPr>
          <w:rFonts w:ascii="Cambria" w:hAnsi="Cambria"/>
          <w:sz w:val="20"/>
          <w:szCs w:val="20"/>
        </w:rPr>
        <w:t>1.</w:t>
      </w:r>
      <w:r w:rsidRPr="00DB2BAC">
        <w:rPr>
          <w:rFonts w:ascii="Cambria" w:hAnsi="Cambria"/>
          <w:sz w:val="20"/>
          <w:szCs w:val="20"/>
        </w:rPr>
        <w:t xml:space="preserve"> В срок не позднее 10(десяти) рабочих  дней с момента подписания настоящего Соглашения обеспечить </w:t>
      </w:r>
      <w:r w:rsidR="00AF7944">
        <w:rPr>
          <w:rFonts w:ascii="Cambria" w:hAnsi="Cambria"/>
          <w:sz w:val="20"/>
          <w:szCs w:val="20"/>
        </w:rPr>
        <w:t>Агенту</w:t>
      </w:r>
      <w:r w:rsidRPr="00DB2BAC">
        <w:rPr>
          <w:rFonts w:ascii="Cambria" w:hAnsi="Cambria"/>
          <w:sz w:val="20"/>
          <w:szCs w:val="20"/>
        </w:rPr>
        <w:t xml:space="preserve"> возможность доступа к информационным системам оператора</w:t>
      </w:r>
      <w:r w:rsidR="0057440D" w:rsidRPr="00DB2BAC">
        <w:rPr>
          <w:rFonts w:ascii="Cambria" w:hAnsi="Cambria"/>
          <w:sz w:val="20"/>
          <w:szCs w:val="20"/>
        </w:rPr>
        <w:t xml:space="preserve"> </w:t>
      </w:r>
      <w:r w:rsidRPr="00DB2BAC">
        <w:rPr>
          <w:rFonts w:ascii="Cambria" w:hAnsi="Cambria"/>
          <w:sz w:val="20"/>
          <w:szCs w:val="20"/>
        </w:rPr>
        <w:t>и к платежному серверу</w:t>
      </w:r>
    </w:p>
    <w:p w14:paraId="4BD887E8" w14:textId="77777777" w:rsidR="00D9728C" w:rsidRPr="00DB2BAC" w:rsidRDefault="00D9728C" w:rsidP="004E71B4">
      <w:pPr>
        <w:numPr>
          <w:ilvl w:val="2"/>
          <w:numId w:val="1"/>
        </w:numPr>
        <w:jc w:val="both"/>
        <w:rPr>
          <w:rFonts w:ascii="Cambria" w:hAnsi="Cambria"/>
          <w:sz w:val="20"/>
          <w:szCs w:val="20"/>
        </w:rPr>
      </w:pPr>
      <w:r w:rsidRPr="00DB2BAC">
        <w:rPr>
          <w:rFonts w:ascii="Cambria" w:hAnsi="Cambria"/>
          <w:sz w:val="20"/>
          <w:szCs w:val="20"/>
        </w:rPr>
        <w:t>3.</w:t>
      </w:r>
      <w:r w:rsidR="00A56250">
        <w:rPr>
          <w:rFonts w:ascii="Cambria" w:hAnsi="Cambria"/>
          <w:sz w:val="20"/>
          <w:szCs w:val="20"/>
        </w:rPr>
        <w:t>4.2.</w:t>
      </w:r>
      <w:r w:rsidRPr="00DB2BAC">
        <w:rPr>
          <w:rFonts w:ascii="Cambria" w:hAnsi="Cambria"/>
          <w:sz w:val="20"/>
          <w:szCs w:val="20"/>
        </w:rPr>
        <w:t xml:space="preserve"> Уведомлять агента о предполагаемых изменениях своих реквизитов в срок не позднее 5(пяти) рабочих дней до их изменения</w:t>
      </w:r>
    </w:p>
    <w:p w14:paraId="4CE2B7F5" w14:textId="77777777" w:rsidR="007B0D0C" w:rsidRPr="00553E1F" w:rsidRDefault="007B0D0C" w:rsidP="00367F3F">
      <w:pPr>
        <w:numPr>
          <w:ilvl w:val="2"/>
          <w:numId w:val="1"/>
        </w:numPr>
        <w:jc w:val="both"/>
        <w:rPr>
          <w:rFonts w:ascii="Cambria" w:hAnsi="Cambria"/>
          <w:sz w:val="20"/>
          <w:szCs w:val="20"/>
        </w:rPr>
      </w:pPr>
    </w:p>
    <w:p w14:paraId="30B80254" w14:textId="77777777" w:rsidR="001B2A1D" w:rsidRPr="00996781" w:rsidRDefault="001B2A1D" w:rsidP="00A9710E">
      <w:pPr>
        <w:numPr>
          <w:ilvl w:val="0"/>
          <w:numId w:val="1"/>
        </w:numPr>
        <w:jc w:val="center"/>
        <w:rPr>
          <w:rFonts w:ascii="Cambria" w:hAnsi="Cambria"/>
          <w:b/>
          <w:sz w:val="20"/>
          <w:szCs w:val="20"/>
        </w:rPr>
      </w:pPr>
      <w:r>
        <w:rPr>
          <w:rFonts w:ascii="Cambria" w:hAnsi="Cambria"/>
          <w:b/>
          <w:sz w:val="20"/>
          <w:szCs w:val="20"/>
        </w:rPr>
        <w:t>Вознаграждение и порядок р</w:t>
      </w:r>
      <w:r w:rsidRPr="00996781">
        <w:rPr>
          <w:rFonts w:ascii="Cambria" w:hAnsi="Cambria"/>
          <w:b/>
          <w:sz w:val="20"/>
          <w:szCs w:val="20"/>
        </w:rPr>
        <w:t>асчет</w:t>
      </w:r>
      <w:r>
        <w:rPr>
          <w:rFonts w:ascii="Cambria" w:hAnsi="Cambria"/>
          <w:b/>
          <w:sz w:val="20"/>
          <w:szCs w:val="20"/>
        </w:rPr>
        <w:t>ов</w:t>
      </w:r>
    </w:p>
    <w:p w14:paraId="504DC95A" w14:textId="77777777" w:rsidR="00314219" w:rsidRPr="00996781" w:rsidRDefault="00314219" w:rsidP="00314219">
      <w:pPr>
        <w:ind w:left="1440"/>
        <w:rPr>
          <w:rFonts w:ascii="Cambria" w:hAnsi="Cambria"/>
          <w:b/>
          <w:sz w:val="20"/>
          <w:szCs w:val="20"/>
        </w:rPr>
      </w:pPr>
    </w:p>
    <w:p w14:paraId="53326D11" w14:textId="77777777" w:rsidR="00B95928" w:rsidRPr="00996781" w:rsidRDefault="00B95928" w:rsidP="00A9710E">
      <w:pPr>
        <w:numPr>
          <w:ilvl w:val="1"/>
          <w:numId w:val="1"/>
        </w:numPr>
        <w:jc w:val="both"/>
        <w:rPr>
          <w:rFonts w:ascii="Cambria" w:hAnsi="Cambria"/>
          <w:sz w:val="20"/>
          <w:szCs w:val="20"/>
        </w:rPr>
      </w:pPr>
      <w:r w:rsidRPr="00996781">
        <w:rPr>
          <w:rFonts w:ascii="Cambria" w:hAnsi="Cambria"/>
          <w:sz w:val="20"/>
          <w:szCs w:val="20"/>
        </w:rPr>
        <w:t>4.1. Ежемесячно,  до 5-го (пятого) числа месяца, следующего за Отчетным периодом</w:t>
      </w:r>
      <w:r w:rsidR="007C2FE3" w:rsidRPr="00996781">
        <w:rPr>
          <w:rFonts w:ascii="Cambria" w:hAnsi="Cambria"/>
          <w:sz w:val="20"/>
          <w:szCs w:val="20"/>
        </w:rPr>
        <w:t>,</w:t>
      </w:r>
      <w:r w:rsidRPr="00996781">
        <w:rPr>
          <w:rFonts w:ascii="Cambria" w:hAnsi="Cambria"/>
          <w:sz w:val="20"/>
          <w:szCs w:val="20"/>
        </w:rPr>
        <w:t xml:space="preserve"> Агент </w:t>
      </w:r>
      <w:r w:rsidR="006E4A9F" w:rsidRPr="00996781">
        <w:rPr>
          <w:rFonts w:ascii="Cambria" w:hAnsi="Cambria"/>
          <w:sz w:val="20"/>
          <w:szCs w:val="20"/>
        </w:rPr>
        <w:t>направляет</w:t>
      </w:r>
      <w:r w:rsidRPr="00996781">
        <w:rPr>
          <w:rFonts w:ascii="Cambria" w:hAnsi="Cambria"/>
          <w:sz w:val="20"/>
          <w:szCs w:val="20"/>
        </w:rPr>
        <w:t xml:space="preserve"> Оператору по электронному адресу, указанному в разделе 11 Договора</w:t>
      </w:r>
      <w:r w:rsidR="007C2FE3" w:rsidRPr="00996781">
        <w:rPr>
          <w:rFonts w:ascii="Cambria" w:hAnsi="Cambria"/>
          <w:sz w:val="20"/>
          <w:szCs w:val="20"/>
        </w:rPr>
        <w:t>,</w:t>
      </w:r>
      <w:r w:rsidRPr="00996781">
        <w:rPr>
          <w:rFonts w:ascii="Cambria" w:hAnsi="Cambria"/>
          <w:sz w:val="20"/>
          <w:szCs w:val="20"/>
        </w:rPr>
        <w:t xml:space="preserve">  Отчет Агента за Отчетный период, по форме, установленной Приложением №1 к Договору, для согласования</w:t>
      </w:r>
      <w:r w:rsidR="0094203A" w:rsidRPr="00996781">
        <w:rPr>
          <w:rFonts w:ascii="Cambria" w:hAnsi="Cambria"/>
          <w:sz w:val="20"/>
          <w:szCs w:val="20"/>
        </w:rPr>
        <w:t xml:space="preserve">, </w:t>
      </w:r>
      <w:r w:rsidR="00771719" w:rsidRPr="00996781">
        <w:rPr>
          <w:rFonts w:ascii="Cambria" w:hAnsi="Cambria"/>
          <w:color w:val="000000"/>
          <w:sz w:val="20"/>
          <w:szCs w:val="20"/>
        </w:rPr>
        <w:t>а также итоговый ежемесячный реестр принятых за отчетный месяц платежей, составленный по форме Приложения 3 Договора.</w:t>
      </w:r>
      <w:r w:rsidRPr="00996781">
        <w:rPr>
          <w:rFonts w:ascii="Cambria" w:hAnsi="Cambria"/>
          <w:sz w:val="20"/>
          <w:szCs w:val="20"/>
        </w:rPr>
        <w:t xml:space="preserve"> Оператор согласовывает Отчет в электронном виде в течение</w:t>
      </w:r>
      <w:r w:rsidR="007C20BB" w:rsidRPr="00996781">
        <w:rPr>
          <w:rFonts w:ascii="Cambria" w:hAnsi="Cambria"/>
          <w:sz w:val="20"/>
          <w:szCs w:val="20"/>
        </w:rPr>
        <w:t xml:space="preserve"> 2 (</w:t>
      </w:r>
      <w:r w:rsidRPr="00996781">
        <w:rPr>
          <w:rFonts w:ascii="Cambria" w:hAnsi="Cambria"/>
          <w:sz w:val="20"/>
          <w:szCs w:val="20"/>
        </w:rPr>
        <w:t>двух</w:t>
      </w:r>
      <w:r w:rsidR="007C20BB" w:rsidRPr="00996781">
        <w:rPr>
          <w:rFonts w:ascii="Cambria" w:hAnsi="Cambria"/>
          <w:sz w:val="20"/>
          <w:szCs w:val="20"/>
        </w:rPr>
        <w:t>)</w:t>
      </w:r>
      <w:r w:rsidRPr="00996781">
        <w:rPr>
          <w:rFonts w:ascii="Cambria" w:hAnsi="Cambria"/>
          <w:sz w:val="20"/>
          <w:szCs w:val="20"/>
        </w:rPr>
        <w:t xml:space="preserve"> рабочих дней или в этот же срок предоставляет Агенту мотивированный отказ.</w:t>
      </w:r>
    </w:p>
    <w:p w14:paraId="508F0A2E" w14:textId="77777777" w:rsidR="00D66658" w:rsidRPr="00996781" w:rsidRDefault="00B95928" w:rsidP="00067E7D">
      <w:pPr>
        <w:pStyle w:val="-11"/>
        <w:ind w:left="0" w:firstLine="426"/>
        <w:rPr>
          <w:rFonts w:ascii="Cambria" w:hAnsi="Cambria"/>
          <w:sz w:val="20"/>
        </w:rPr>
      </w:pPr>
      <w:r w:rsidRPr="00996781">
        <w:rPr>
          <w:rFonts w:ascii="Cambria" w:hAnsi="Cambria"/>
          <w:sz w:val="20"/>
          <w:szCs w:val="20"/>
        </w:rPr>
        <w:t xml:space="preserve">4.2. Ежемесячно, до 10-го (десятого) числа месяца, следующего за Отчетным периодом, Агент передает Оператору </w:t>
      </w:r>
      <w:r w:rsidR="00863400" w:rsidRPr="00996781">
        <w:rPr>
          <w:rFonts w:ascii="Cambria" w:hAnsi="Cambria"/>
          <w:sz w:val="20"/>
          <w:szCs w:val="20"/>
        </w:rPr>
        <w:t xml:space="preserve"> оформленные:</w:t>
      </w:r>
      <w:r w:rsidRPr="00996781">
        <w:rPr>
          <w:rFonts w:ascii="Cambria" w:hAnsi="Cambria"/>
          <w:sz w:val="20"/>
          <w:szCs w:val="20"/>
        </w:rPr>
        <w:t xml:space="preserve"> Отчет Агента за Отчетный период,</w:t>
      </w:r>
      <w:r w:rsidR="007C20BB" w:rsidRPr="00996781">
        <w:rPr>
          <w:rFonts w:ascii="Cambria" w:hAnsi="Cambria"/>
          <w:sz w:val="20"/>
          <w:szCs w:val="20"/>
        </w:rPr>
        <w:t xml:space="preserve"> </w:t>
      </w:r>
      <w:r w:rsidR="00263CCB" w:rsidRPr="00996781">
        <w:rPr>
          <w:rFonts w:ascii="Cambria" w:hAnsi="Cambria"/>
          <w:sz w:val="20"/>
          <w:szCs w:val="20"/>
        </w:rPr>
        <w:t>акт</w:t>
      </w:r>
      <w:r w:rsidR="007C20BB" w:rsidRPr="00996781">
        <w:rPr>
          <w:rFonts w:ascii="Cambria" w:hAnsi="Cambria"/>
          <w:sz w:val="20"/>
          <w:szCs w:val="20"/>
        </w:rPr>
        <w:t>, счет</w:t>
      </w:r>
      <w:r w:rsidRPr="00996781">
        <w:rPr>
          <w:rFonts w:ascii="Cambria" w:hAnsi="Cambria"/>
          <w:sz w:val="20"/>
          <w:szCs w:val="20"/>
        </w:rPr>
        <w:t xml:space="preserve"> и счет-ф</w:t>
      </w:r>
      <w:r w:rsidR="00263CCB" w:rsidRPr="00996781">
        <w:rPr>
          <w:rFonts w:ascii="Cambria" w:hAnsi="Cambria"/>
          <w:sz w:val="20"/>
          <w:szCs w:val="20"/>
        </w:rPr>
        <w:t>акт</w:t>
      </w:r>
      <w:r w:rsidRPr="00996781">
        <w:rPr>
          <w:rFonts w:ascii="Cambria" w:hAnsi="Cambria"/>
          <w:sz w:val="20"/>
          <w:szCs w:val="20"/>
        </w:rPr>
        <w:t xml:space="preserve">уру на сумму вознаграждения. </w:t>
      </w:r>
      <w:r w:rsidR="00372503" w:rsidRPr="00996781">
        <w:rPr>
          <w:rFonts w:ascii="Cambria" w:hAnsi="Cambria"/>
          <w:sz w:val="20"/>
          <w:szCs w:val="20"/>
        </w:rPr>
        <w:t>Оформленные</w:t>
      </w:r>
      <w:r w:rsidRPr="00996781">
        <w:rPr>
          <w:rFonts w:ascii="Cambria" w:hAnsi="Cambria"/>
          <w:sz w:val="20"/>
          <w:szCs w:val="20"/>
        </w:rPr>
        <w:t xml:space="preserve"> документы отправляются заказным письмом  Почт</w:t>
      </w:r>
      <w:r w:rsidR="007C2FE3" w:rsidRPr="00996781">
        <w:rPr>
          <w:rFonts w:ascii="Cambria" w:hAnsi="Cambria"/>
          <w:sz w:val="20"/>
          <w:szCs w:val="20"/>
        </w:rPr>
        <w:t>ой</w:t>
      </w:r>
      <w:r w:rsidRPr="00996781">
        <w:rPr>
          <w:rFonts w:ascii="Cambria" w:hAnsi="Cambria"/>
          <w:sz w:val="20"/>
          <w:szCs w:val="20"/>
        </w:rPr>
        <w:t xml:space="preserve"> России или курьерской службой по адресу: </w:t>
      </w:r>
    </w:p>
    <w:p w14:paraId="1A865ADC" w14:textId="77777777" w:rsidR="00B95928" w:rsidRPr="00DB49B4" w:rsidRDefault="00D01F95" w:rsidP="00067E7D">
      <w:pPr>
        <w:pStyle w:val="-11"/>
        <w:ind w:left="0"/>
        <w:rPr>
          <w:rFonts w:ascii="Cambria" w:hAnsi="Cambria"/>
          <w:sz w:val="20"/>
          <w:szCs w:val="20"/>
        </w:rPr>
      </w:pPr>
      <w:r w:rsidRPr="00DB49B4">
        <w:rPr>
          <w:rFonts w:ascii="Cambria" w:hAnsi="Cambria"/>
          <w:b/>
          <w:sz w:val="20"/>
        </w:rPr>
        <w:t>450000, Республика Башкортостан, г.Уфа, ул. Ленина, 32/1</w:t>
      </w:r>
      <w:r w:rsidR="00D66658" w:rsidRPr="00DB49B4">
        <w:rPr>
          <w:rFonts w:ascii="Cambria" w:hAnsi="Cambria"/>
          <w:b/>
          <w:sz w:val="20"/>
        </w:rPr>
        <w:t>.</w:t>
      </w:r>
      <w:r w:rsidR="00D66658" w:rsidRPr="00DB49B4">
        <w:rPr>
          <w:rFonts w:ascii="Cambria" w:hAnsi="Cambria"/>
          <w:b/>
          <w:sz w:val="20"/>
          <w:szCs w:val="20"/>
        </w:rPr>
        <w:t xml:space="preserve"> </w:t>
      </w:r>
    </w:p>
    <w:p w14:paraId="2F585CB9" w14:textId="77777777" w:rsidR="00B95928" w:rsidRPr="00AF7944" w:rsidRDefault="00B95928" w:rsidP="00A9710E">
      <w:pPr>
        <w:numPr>
          <w:ilvl w:val="1"/>
          <w:numId w:val="1"/>
        </w:numPr>
        <w:jc w:val="both"/>
        <w:rPr>
          <w:rFonts w:ascii="Cambria" w:hAnsi="Cambria"/>
          <w:sz w:val="20"/>
          <w:szCs w:val="20"/>
        </w:rPr>
      </w:pPr>
      <w:r w:rsidRPr="00AF7944">
        <w:rPr>
          <w:rFonts w:ascii="Cambria" w:hAnsi="Cambria"/>
          <w:sz w:val="20"/>
          <w:szCs w:val="20"/>
        </w:rPr>
        <w:t>4.3. Оператор подписывает Отчет Агента</w:t>
      </w:r>
      <w:r w:rsidR="007D33D1" w:rsidRPr="00AF7944">
        <w:rPr>
          <w:rFonts w:ascii="Cambria" w:hAnsi="Cambria"/>
          <w:sz w:val="20"/>
          <w:szCs w:val="20"/>
        </w:rPr>
        <w:t xml:space="preserve"> и</w:t>
      </w:r>
      <w:r w:rsidR="00863400" w:rsidRPr="00AF7944">
        <w:rPr>
          <w:rFonts w:ascii="Cambria" w:hAnsi="Cambria"/>
          <w:sz w:val="20"/>
          <w:szCs w:val="20"/>
        </w:rPr>
        <w:t xml:space="preserve"> </w:t>
      </w:r>
      <w:r w:rsidR="00314219" w:rsidRPr="00AF7944">
        <w:rPr>
          <w:rFonts w:ascii="Cambria" w:hAnsi="Cambria"/>
          <w:sz w:val="20"/>
          <w:szCs w:val="20"/>
        </w:rPr>
        <w:t>а</w:t>
      </w:r>
      <w:r w:rsidR="00263CCB" w:rsidRPr="00AF7944">
        <w:rPr>
          <w:rFonts w:ascii="Cambria" w:hAnsi="Cambria"/>
          <w:sz w:val="20"/>
          <w:szCs w:val="20"/>
        </w:rPr>
        <w:t>кт</w:t>
      </w:r>
      <w:r w:rsidRPr="00AF7944">
        <w:rPr>
          <w:rFonts w:ascii="Cambria" w:hAnsi="Cambria"/>
          <w:sz w:val="20"/>
          <w:szCs w:val="20"/>
        </w:rPr>
        <w:t xml:space="preserve"> в течение 1</w:t>
      </w:r>
      <w:r w:rsidR="000B17EA" w:rsidRPr="00AF7944">
        <w:rPr>
          <w:rFonts w:ascii="Cambria" w:hAnsi="Cambria"/>
          <w:sz w:val="20"/>
          <w:szCs w:val="20"/>
        </w:rPr>
        <w:t>5</w:t>
      </w:r>
      <w:r w:rsidRPr="00AF7944">
        <w:rPr>
          <w:rFonts w:ascii="Cambria" w:hAnsi="Cambria"/>
          <w:sz w:val="20"/>
          <w:szCs w:val="20"/>
        </w:rPr>
        <w:t xml:space="preserve"> (</w:t>
      </w:r>
      <w:r w:rsidR="000B17EA" w:rsidRPr="00AF7944">
        <w:rPr>
          <w:rFonts w:ascii="Cambria" w:hAnsi="Cambria"/>
          <w:sz w:val="20"/>
          <w:szCs w:val="20"/>
        </w:rPr>
        <w:t>Пятнадцати</w:t>
      </w:r>
      <w:r w:rsidRPr="00AF7944">
        <w:rPr>
          <w:rFonts w:ascii="Cambria" w:hAnsi="Cambria"/>
          <w:sz w:val="20"/>
          <w:szCs w:val="20"/>
        </w:rPr>
        <w:t xml:space="preserve">) </w:t>
      </w:r>
      <w:r w:rsidR="00863400" w:rsidRPr="00AF7944">
        <w:rPr>
          <w:rFonts w:ascii="Cambria" w:hAnsi="Cambria"/>
          <w:sz w:val="20"/>
          <w:szCs w:val="20"/>
        </w:rPr>
        <w:t xml:space="preserve">рабочих </w:t>
      </w:r>
      <w:r w:rsidRPr="00AF7944">
        <w:rPr>
          <w:rFonts w:ascii="Cambria" w:hAnsi="Cambria"/>
          <w:sz w:val="20"/>
          <w:szCs w:val="20"/>
        </w:rPr>
        <w:t xml:space="preserve">дней с даты  получения </w:t>
      </w:r>
      <w:r w:rsidR="00863400" w:rsidRPr="00AF7944">
        <w:rPr>
          <w:rFonts w:ascii="Cambria" w:hAnsi="Cambria"/>
          <w:sz w:val="20"/>
          <w:szCs w:val="20"/>
        </w:rPr>
        <w:t xml:space="preserve">документов </w:t>
      </w:r>
      <w:r w:rsidRPr="00AF7944">
        <w:rPr>
          <w:rFonts w:ascii="Cambria" w:hAnsi="Cambria"/>
          <w:sz w:val="20"/>
          <w:szCs w:val="20"/>
        </w:rPr>
        <w:t xml:space="preserve">и направляет </w:t>
      </w:r>
      <w:r w:rsidR="007D33D1" w:rsidRPr="00AF7944">
        <w:rPr>
          <w:rFonts w:ascii="Cambria" w:hAnsi="Cambria"/>
          <w:sz w:val="20"/>
          <w:szCs w:val="20"/>
        </w:rPr>
        <w:t>их</w:t>
      </w:r>
      <w:r w:rsidR="0007755F">
        <w:rPr>
          <w:rFonts w:ascii="Cambria" w:hAnsi="Cambria"/>
          <w:sz w:val="20"/>
          <w:szCs w:val="20"/>
        </w:rPr>
        <w:t xml:space="preserve"> в</w:t>
      </w:r>
      <w:r w:rsidRPr="00AF7944">
        <w:rPr>
          <w:rFonts w:ascii="Cambria" w:hAnsi="Cambria"/>
          <w:sz w:val="20"/>
          <w:szCs w:val="20"/>
        </w:rPr>
        <w:t xml:space="preserve">  адрес Агент</w:t>
      </w:r>
      <w:r w:rsidR="00863400" w:rsidRPr="00AF7944">
        <w:rPr>
          <w:rFonts w:ascii="Cambria" w:hAnsi="Cambria"/>
          <w:sz w:val="20"/>
          <w:szCs w:val="20"/>
        </w:rPr>
        <w:t>а</w:t>
      </w:r>
      <w:r w:rsidRPr="00AF7944">
        <w:rPr>
          <w:rFonts w:ascii="Cambria" w:hAnsi="Cambria"/>
          <w:sz w:val="20"/>
          <w:szCs w:val="20"/>
        </w:rPr>
        <w:t>. В тот же срок Оператор обязуется перечислить на расчетный счет Агента, указанный в Договоре, сумму причитающегося вознаграждения</w:t>
      </w:r>
      <w:r w:rsidR="007D33D1" w:rsidRPr="00AF7944">
        <w:rPr>
          <w:rFonts w:ascii="Cambria" w:hAnsi="Cambria"/>
          <w:sz w:val="20"/>
          <w:szCs w:val="20"/>
        </w:rPr>
        <w:t>, но только при условии получения полного комплекта документов, указанных в п.4.2 Дог</w:t>
      </w:r>
      <w:r w:rsidR="007B46B0" w:rsidRPr="00AF7944">
        <w:rPr>
          <w:rFonts w:ascii="Cambria" w:hAnsi="Cambria"/>
          <w:sz w:val="20"/>
          <w:szCs w:val="20"/>
        </w:rPr>
        <w:t>о</w:t>
      </w:r>
      <w:r w:rsidR="007D33D1" w:rsidRPr="00AF7944">
        <w:rPr>
          <w:rFonts w:ascii="Cambria" w:hAnsi="Cambria"/>
          <w:sz w:val="20"/>
          <w:szCs w:val="20"/>
        </w:rPr>
        <w:t>вора.</w:t>
      </w:r>
      <w:r w:rsidRPr="00AF7944">
        <w:rPr>
          <w:rFonts w:ascii="Cambria" w:hAnsi="Cambria"/>
          <w:sz w:val="20"/>
          <w:szCs w:val="20"/>
        </w:rPr>
        <w:t xml:space="preserve"> Размер агентского вознаграждения, предусмотренного п. 4.5. Договора</w:t>
      </w:r>
      <w:r w:rsidR="007C2FE3" w:rsidRPr="00AF7944">
        <w:rPr>
          <w:rFonts w:ascii="Cambria" w:hAnsi="Cambria"/>
          <w:sz w:val="20"/>
          <w:szCs w:val="20"/>
        </w:rPr>
        <w:t>,</w:t>
      </w:r>
      <w:r w:rsidRPr="00AF7944">
        <w:rPr>
          <w:rFonts w:ascii="Cambria" w:hAnsi="Cambria"/>
          <w:sz w:val="20"/>
          <w:szCs w:val="20"/>
        </w:rPr>
        <w:t xml:space="preserve"> покрывает все возможные расходы </w:t>
      </w:r>
      <w:r w:rsidR="00BB1CBF" w:rsidRPr="00AF7944">
        <w:rPr>
          <w:rFonts w:ascii="Cambria" w:hAnsi="Cambria"/>
          <w:sz w:val="20"/>
          <w:szCs w:val="20"/>
        </w:rPr>
        <w:t>Агент</w:t>
      </w:r>
      <w:r w:rsidR="00BB1CBF">
        <w:rPr>
          <w:rFonts w:ascii="Cambria" w:hAnsi="Cambria"/>
          <w:sz w:val="20"/>
          <w:szCs w:val="20"/>
        </w:rPr>
        <w:t>а</w:t>
      </w:r>
      <w:r w:rsidRPr="00AF7944">
        <w:rPr>
          <w:rFonts w:ascii="Cambria" w:hAnsi="Cambria"/>
          <w:sz w:val="20"/>
          <w:szCs w:val="20"/>
        </w:rPr>
        <w:t>, связанные с исполнением  обязательств, предусмотренных Договором.</w:t>
      </w:r>
    </w:p>
    <w:p w14:paraId="6BEA04E3" w14:textId="77777777" w:rsidR="007D33D1" w:rsidRPr="00AF7944" w:rsidRDefault="007D33D1" w:rsidP="00A9710E">
      <w:pPr>
        <w:numPr>
          <w:ilvl w:val="1"/>
          <w:numId w:val="1"/>
        </w:numPr>
        <w:jc w:val="both"/>
        <w:rPr>
          <w:rFonts w:ascii="Cambria" w:hAnsi="Cambria"/>
          <w:sz w:val="20"/>
          <w:szCs w:val="20"/>
        </w:rPr>
      </w:pPr>
      <w:r w:rsidRPr="00AF7944">
        <w:rPr>
          <w:rFonts w:ascii="Cambria" w:hAnsi="Cambria"/>
          <w:sz w:val="20"/>
          <w:szCs w:val="20"/>
        </w:rPr>
        <w:t>В случае наличия обоснованных замечаний у Оператора к представленным оригинала</w:t>
      </w:r>
      <w:r w:rsidR="007B46B0" w:rsidRPr="00AF7944">
        <w:rPr>
          <w:rFonts w:ascii="Cambria" w:hAnsi="Cambria"/>
          <w:sz w:val="20"/>
          <w:szCs w:val="20"/>
        </w:rPr>
        <w:t>м документов, указанны</w:t>
      </w:r>
      <w:r w:rsidR="00BB1CBF">
        <w:rPr>
          <w:rFonts w:ascii="Cambria" w:hAnsi="Cambria"/>
          <w:sz w:val="20"/>
          <w:szCs w:val="20"/>
        </w:rPr>
        <w:t>м</w:t>
      </w:r>
      <w:r w:rsidR="007B46B0" w:rsidRPr="00AF7944">
        <w:rPr>
          <w:rFonts w:ascii="Cambria" w:hAnsi="Cambria"/>
          <w:sz w:val="20"/>
          <w:szCs w:val="20"/>
        </w:rPr>
        <w:t xml:space="preserve"> в пункте</w:t>
      </w:r>
      <w:r w:rsidRPr="00AF7944">
        <w:rPr>
          <w:rFonts w:ascii="Cambria" w:hAnsi="Cambria"/>
          <w:sz w:val="20"/>
          <w:szCs w:val="20"/>
        </w:rPr>
        <w:t xml:space="preserve"> 4.2 Договора,  Агент обязан устранить замечания в течение 3 (Трех) рабочих дней с момента получения данных замечаний от Оператора и повторно представить документы </w:t>
      </w:r>
      <w:r w:rsidR="0095166E" w:rsidRPr="00AF7944">
        <w:rPr>
          <w:rFonts w:ascii="Cambria" w:hAnsi="Cambria"/>
          <w:sz w:val="20"/>
          <w:szCs w:val="20"/>
        </w:rPr>
        <w:t>Оператору</w:t>
      </w:r>
      <w:r w:rsidRPr="00AF7944">
        <w:rPr>
          <w:rFonts w:ascii="Cambria" w:hAnsi="Cambria"/>
          <w:sz w:val="20"/>
          <w:szCs w:val="20"/>
        </w:rPr>
        <w:t xml:space="preserve"> для утверждения.</w:t>
      </w:r>
    </w:p>
    <w:p w14:paraId="0BCA76F3" w14:textId="77777777" w:rsidR="00B95928" w:rsidRPr="00AF7944" w:rsidRDefault="00B95928" w:rsidP="00A9710E">
      <w:pPr>
        <w:numPr>
          <w:ilvl w:val="1"/>
          <w:numId w:val="1"/>
        </w:numPr>
        <w:jc w:val="both"/>
        <w:rPr>
          <w:rFonts w:ascii="Cambria" w:hAnsi="Cambria"/>
          <w:sz w:val="20"/>
          <w:szCs w:val="20"/>
        </w:rPr>
      </w:pPr>
      <w:r w:rsidRPr="00AF7944">
        <w:rPr>
          <w:rFonts w:ascii="Cambria" w:hAnsi="Cambria"/>
          <w:sz w:val="20"/>
          <w:szCs w:val="20"/>
        </w:rPr>
        <w:t>4.4. При составлении Отчета Агент учитывает</w:t>
      </w:r>
      <w:r w:rsidR="006B7410" w:rsidRPr="00AF7944">
        <w:rPr>
          <w:rFonts w:ascii="Cambria" w:hAnsi="Cambria"/>
          <w:sz w:val="20"/>
          <w:szCs w:val="20"/>
        </w:rPr>
        <w:t>(по времени acepttime ЕСПП</w:t>
      </w:r>
      <w:r w:rsidR="006B7410">
        <w:rPr>
          <w:rFonts w:ascii="Cambria" w:hAnsi="Cambria"/>
          <w:sz w:val="20"/>
          <w:szCs w:val="20"/>
        </w:rPr>
        <w:t>/АСР</w:t>
      </w:r>
      <w:r w:rsidR="006B7410" w:rsidRPr="00AF7944">
        <w:rPr>
          <w:rFonts w:ascii="Cambria" w:hAnsi="Cambria"/>
          <w:sz w:val="20"/>
          <w:szCs w:val="20"/>
        </w:rPr>
        <w:t xml:space="preserve"> Отчетного периода)</w:t>
      </w:r>
      <w:r w:rsidRPr="00AF7944">
        <w:rPr>
          <w:rFonts w:ascii="Cambria" w:hAnsi="Cambria"/>
          <w:sz w:val="20"/>
          <w:szCs w:val="20"/>
        </w:rPr>
        <w:t>:</w:t>
      </w:r>
    </w:p>
    <w:p w14:paraId="7141ECC4" w14:textId="77777777" w:rsidR="00B95928" w:rsidRPr="00AF7944" w:rsidRDefault="00B95928" w:rsidP="00A9710E">
      <w:pPr>
        <w:numPr>
          <w:ilvl w:val="1"/>
          <w:numId w:val="1"/>
        </w:numPr>
        <w:jc w:val="both"/>
        <w:rPr>
          <w:rFonts w:ascii="Cambria" w:hAnsi="Cambria"/>
          <w:sz w:val="20"/>
          <w:szCs w:val="20"/>
        </w:rPr>
      </w:pPr>
      <w:r w:rsidRPr="00AF7944">
        <w:rPr>
          <w:rFonts w:ascii="Cambria" w:hAnsi="Cambria"/>
          <w:sz w:val="20"/>
          <w:szCs w:val="20"/>
        </w:rPr>
        <w:t xml:space="preserve">4.4.1. Информацию о платежах, успешно переданных в </w:t>
      </w:r>
      <w:r w:rsidR="009C3E70">
        <w:rPr>
          <w:rFonts w:ascii="Cambria" w:hAnsi="Cambria"/>
          <w:sz w:val="20"/>
          <w:szCs w:val="20"/>
        </w:rPr>
        <w:t>ЕСПП/</w:t>
      </w:r>
      <w:r w:rsidR="00AF7944">
        <w:rPr>
          <w:rFonts w:ascii="Cambria" w:hAnsi="Cambria"/>
          <w:sz w:val="20"/>
          <w:szCs w:val="20"/>
        </w:rPr>
        <w:t>АСР</w:t>
      </w:r>
      <w:r w:rsidRPr="00AF7944">
        <w:rPr>
          <w:rFonts w:ascii="Cambria" w:hAnsi="Cambria"/>
          <w:sz w:val="20"/>
          <w:szCs w:val="20"/>
        </w:rPr>
        <w:t xml:space="preserve"> в течение Отчетного периода</w:t>
      </w:r>
      <w:r w:rsidR="009C3E70" w:rsidRPr="009C3E70">
        <w:rPr>
          <w:rFonts w:ascii="Cambria" w:hAnsi="Cambria"/>
          <w:sz w:val="20"/>
          <w:szCs w:val="20"/>
        </w:rPr>
        <w:t xml:space="preserve"> </w:t>
      </w:r>
      <w:r w:rsidR="009C3E70" w:rsidRPr="00AF7944">
        <w:rPr>
          <w:rFonts w:ascii="Cambria" w:hAnsi="Cambria"/>
          <w:sz w:val="20"/>
          <w:szCs w:val="20"/>
        </w:rPr>
        <w:t>по времени acepttime</w:t>
      </w:r>
      <w:r w:rsidR="009C3E70" w:rsidRPr="00AF7944">
        <w:rPr>
          <w:rStyle w:val="affc"/>
          <w:rFonts w:ascii="Cambria" w:hAnsi="Cambria"/>
          <w:sz w:val="20"/>
          <w:szCs w:val="20"/>
        </w:rPr>
        <w:footnoteReference w:id="2"/>
      </w:r>
      <w:r w:rsidR="009C3E70" w:rsidRPr="00AF7944">
        <w:rPr>
          <w:rFonts w:ascii="Cambria" w:hAnsi="Cambria"/>
          <w:sz w:val="20"/>
          <w:szCs w:val="20"/>
        </w:rPr>
        <w:t xml:space="preserve"> ЕСПП</w:t>
      </w:r>
      <w:r w:rsidRPr="00AF7944">
        <w:rPr>
          <w:rFonts w:ascii="Cambria" w:hAnsi="Cambria"/>
          <w:sz w:val="20"/>
          <w:szCs w:val="20"/>
        </w:rPr>
        <w:t>;</w:t>
      </w:r>
    </w:p>
    <w:p w14:paraId="092506A7" w14:textId="77777777" w:rsidR="00B95928" w:rsidRPr="00AF7944" w:rsidRDefault="00B95928" w:rsidP="00A9710E">
      <w:pPr>
        <w:numPr>
          <w:ilvl w:val="1"/>
          <w:numId w:val="1"/>
        </w:numPr>
        <w:jc w:val="both"/>
        <w:rPr>
          <w:rFonts w:ascii="Cambria" w:hAnsi="Cambria"/>
          <w:sz w:val="20"/>
          <w:szCs w:val="20"/>
        </w:rPr>
      </w:pPr>
      <w:r w:rsidRPr="00AF7944">
        <w:rPr>
          <w:rFonts w:ascii="Cambria" w:hAnsi="Cambria"/>
          <w:sz w:val="20"/>
          <w:szCs w:val="20"/>
        </w:rPr>
        <w:t>4.4.2. Информацию о платежах, аннулированных (отмененных) в течение Отчетного периода</w:t>
      </w:r>
      <w:r w:rsidR="009C3E70" w:rsidRPr="009C3E70">
        <w:rPr>
          <w:rFonts w:ascii="Cambria" w:hAnsi="Cambria"/>
          <w:sz w:val="20"/>
          <w:szCs w:val="20"/>
        </w:rPr>
        <w:t xml:space="preserve"> </w:t>
      </w:r>
      <w:r w:rsidR="009C3E70" w:rsidRPr="00AF7944">
        <w:rPr>
          <w:rFonts w:ascii="Cambria" w:hAnsi="Cambria"/>
          <w:sz w:val="20"/>
          <w:szCs w:val="20"/>
        </w:rPr>
        <w:t>по времени acepttime</w:t>
      </w:r>
      <w:r w:rsidR="009C3E70" w:rsidRPr="00AF7944">
        <w:rPr>
          <w:rStyle w:val="affc"/>
          <w:rFonts w:ascii="Cambria" w:hAnsi="Cambria"/>
          <w:sz w:val="20"/>
          <w:szCs w:val="20"/>
        </w:rPr>
        <w:t>1</w:t>
      </w:r>
      <w:r w:rsidR="009C3E70" w:rsidRPr="00AF7944">
        <w:rPr>
          <w:rFonts w:ascii="Cambria" w:hAnsi="Cambria"/>
          <w:sz w:val="20"/>
          <w:szCs w:val="20"/>
        </w:rPr>
        <w:t xml:space="preserve"> ЕСПП</w:t>
      </w:r>
      <w:r w:rsidR="009C3E70">
        <w:rPr>
          <w:rFonts w:ascii="Cambria" w:hAnsi="Cambria"/>
          <w:sz w:val="20"/>
          <w:szCs w:val="20"/>
        </w:rPr>
        <w:t>/АСР</w:t>
      </w:r>
      <w:r w:rsidRPr="00AF7944">
        <w:rPr>
          <w:rFonts w:ascii="Cambria" w:hAnsi="Cambria"/>
          <w:sz w:val="20"/>
          <w:szCs w:val="20"/>
        </w:rPr>
        <w:t>.</w:t>
      </w:r>
    </w:p>
    <w:p w14:paraId="413BDD8A" w14:textId="67B83A11" w:rsidR="00314219" w:rsidRPr="00AF7944" w:rsidRDefault="00B95928" w:rsidP="00A9710E">
      <w:pPr>
        <w:numPr>
          <w:ilvl w:val="1"/>
          <w:numId w:val="1"/>
        </w:numPr>
        <w:jc w:val="both"/>
        <w:rPr>
          <w:rFonts w:ascii="Cambria" w:hAnsi="Cambria"/>
          <w:sz w:val="20"/>
          <w:szCs w:val="20"/>
        </w:rPr>
      </w:pPr>
      <w:r w:rsidRPr="00AF7944">
        <w:rPr>
          <w:rFonts w:ascii="Cambria" w:hAnsi="Cambria"/>
          <w:sz w:val="20"/>
          <w:szCs w:val="20"/>
        </w:rPr>
        <w:t xml:space="preserve">4.5. </w:t>
      </w:r>
      <w:r w:rsidR="001B2A1D" w:rsidRPr="002D0BDC">
        <w:rPr>
          <w:rFonts w:ascii="Cambria" w:hAnsi="Cambria"/>
          <w:sz w:val="20"/>
          <w:szCs w:val="20"/>
        </w:rPr>
        <w:t xml:space="preserve">Разницу между указанными суммами по п. 4.4.1 и п. 4.4.2. Договора является итоговой суммой за Отчетный период, от которой начисляется и выплачивается вознаграждение Агенту и включает суммы любых налогов и сборов, предусмотренных законодательством РФ. Вознаграждение включает в себя НДС 18% и составляет </w:t>
      </w:r>
      <w:r w:rsidR="001B2A1D">
        <w:rPr>
          <w:rFonts w:ascii="Cambria" w:hAnsi="Cambria"/>
          <w:sz w:val="20"/>
          <w:szCs w:val="20"/>
        </w:rPr>
        <w:t>2</w:t>
      </w:r>
      <w:r w:rsidR="001B2A1D" w:rsidRPr="002D0BDC">
        <w:rPr>
          <w:rFonts w:ascii="Cambria" w:hAnsi="Cambria"/>
          <w:sz w:val="20"/>
          <w:szCs w:val="20"/>
        </w:rPr>
        <w:t>,</w:t>
      </w:r>
      <w:r w:rsidR="001B2A1D">
        <w:rPr>
          <w:rFonts w:ascii="Cambria" w:hAnsi="Cambria"/>
          <w:sz w:val="20"/>
          <w:szCs w:val="20"/>
        </w:rPr>
        <w:t>5</w:t>
      </w:r>
      <w:r w:rsidR="001B2A1D" w:rsidRPr="002D0BDC">
        <w:rPr>
          <w:rFonts w:ascii="Cambria" w:hAnsi="Cambria"/>
          <w:sz w:val="20"/>
          <w:szCs w:val="20"/>
        </w:rPr>
        <w:t>% (</w:t>
      </w:r>
      <w:r w:rsidR="001B2A1D">
        <w:rPr>
          <w:rFonts w:ascii="Cambria" w:hAnsi="Cambria"/>
          <w:sz w:val="20"/>
          <w:szCs w:val="20"/>
        </w:rPr>
        <w:t xml:space="preserve">Две целых пять десятых </w:t>
      </w:r>
      <w:r w:rsidR="001B2A1D" w:rsidRPr="002D0BDC">
        <w:rPr>
          <w:rFonts w:ascii="Cambria" w:hAnsi="Cambria"/>
          <w:sz w:val="20"/>
          <w:szCs w:val="20"/>
        </w:rPr>
        <w:t>процент</w:t>
      </w:r>
      <w:r w:rsidR="001B2A1D">
        <w:rPr>
          <w:rFonts w:ascii="Cambria" w:hAnsi="Cambria"/>
          <w:sz w:val="20"/>
          <w:szCs w:val="20"/>
        </w:rPr>
        <w:t>а</w:t>
      </w:r>
      <w:r w:rsidR="001B2A1D" w:rsidRPr="002D0BDC">
        <w:rPr>
          <w:rFonts w:ascii="Cambria" w:hAnsi="Cambria"/>
          <w:sz w:val="20"/>
          <w:szCs w:val="20"/>
        </w:rPr>
        <w:t xml:space="preserve">) от итоговой суммы, определенной в соответствии с п. 4.5 Договора,  при условии не взимания Агентом </w:t>
      </w:r>
      <w:r w:rsidR="001B2A1D">
        <w:rPr>
          <w:rFonts w:ascii="Cambria" w:hAnsi="Cambria"/>
          <w:sz w:val="20"/>
          <w:szCs w:val="20"/>
        </w:rPr>
        <w:t xml:space="preserve">комиссии с Плательщика. </w:t>
      </w:r>
      <w:r w:rsidR="001B2A1D" w:rsidRPr="00AF7944">
        <w:rPr>
          <w:rFonts w:ascii="Cambria" w:hAnsi="Cambria"/>
          <w:sz w:val="20"/>
          <w:szCs w:val="20"/>
        </w:rPr>
        <w:t>Ра</w:t>
      </w:r>
      <w:r w:rsidR="001B2A1D">
        <w:rPr>
          <w:rFonts w:ascii="Cambria" w:hAnsi="Cambria"/>
          <w:sz w:val="20"/>
          <w:szCs w:val="20"/>
        </w:rPr>
        <w:t xml:space="preserve">змер агентского вознаграждения </w:t>
      </w:r>
      <w:r w:rsidR="001B2A1D" w:rsidRPr="00AF7944">
        <w:rPr>
          <w:rFonts w:ascii="Cambria" w:hAnsi="Cambria"/>
          <w:sz w:val="20"/>
          <w:szCs w:val="20"/>
        </w:rPr>
        <w:t>покрывает все возможные расходы Агенты, связанные с исполнением  обязательств, предусмотренных Договором.</w:t>
      </w:r>
      <w:r w:rsidR="009A0A7F" w:rsidRPr="00AF7944">
        <w:rPr>
          <w:rFonts w:ascii="Cambria" w:hAnsi="Cambria"/>
          <w:sz w:val="20"/>
          <w:szCs w:val="20"/>
        </w:rPr>
        <w:t>4.6. Оператор в любое время вправе потребовать от Агента проведения сверки принятых Платежей и предоставления документов первичного бухгалтерского учета в разрезе Платежей, принятых Агентом либо Субагентами, заверенных печатями и подписями соответственно Агента, либо Субагентов.</w:t>
      </w:r>
    </w:p>
    <w:p w14:paraId="30AED1B9" w14:textId="558A98DC" w:rsidR="00A56250" w:rsidRPr="00DB2BAC" w:rsidRDefault="007D33D1" w:rsidP="00A9710E">
      <w:pPr>
        <w:numPr>
          <w:ilvl w:val="1"/>
          <w:numId w:val="1"/>
        </w:numPr>
        <w:jc w:val="both"/>
        <w:rPr>
          <w:rFonts w:ascii="Cambria" w:hAnsi="Cambria"/>
          <w:sz w:val="20"/>
          <w:szCs w:val="20"/>
        </w:rPr>
      </w:pPr>
      <w:r w:rsidRPr="00AF7944">
        <w:rPr>
          <w:rFonts w:ascii="Cambria" w:hAnsi="Cambria"/>
          <w:sz w:val="20"/>
          <w:szCs w:val="20"/>
        </w:rPr>
        <w:t>4.7.</w:t>
      </w:r>
      <w:r w:rsidR="001B2A1D">
        <w:rPr>
          <w:rFonts w:ascii="Cambria" w:hAnsi="Cambria"/>
          <w:sz w:val="20"/>
          <w:szCs w:val="20"/>
        </w:rPr>
        <w:t xml:space="preserve"> Ежеквартально</w:t>
      </w:r>
      <w:r w:rsidR="001B2A1D" w:rsidRPr="00AF7944">
        <w:rPr>
          <w:rFonts w:ascii="Cambria" w:hAnsi="Cambria"/>
          <w:sz w:val="20"/>
          <w:szCs w:val="20"/>
        </w:rPr>
        <w:t>, а также по мере необходимости Стороны осуществляют сверку расчетов за оказанные Услуги. «Акт сверки расчетов» составляется заинтересованной Стороной в двух Экземплярах и подписывается уполномоченными представителями Сторон. Сторона-Инициатор направляет в адрес Стороны-Получателя оригиналы «Акта сверки расчетов». В течение 20 (Двадцати) рабочих дней с даты получения  «Акта сверки расчетов» Сторона-Получатель должна подписать, заверить печатью, направить один экземпляр «Акта сверки расчетов» в адрес Стороны-Инициатора или предоставить мотивированные возражения по поводу достоверности содержащейся в нем информации. В случае, если в течение 20 (Двадцати) рабочих дней с даты получения «Акта сверки расчетов» Сторона-Получатель не направляет в адрес Стороны-Инициатора подписанный «Акт сверки взаиморасчетов» или мотивированные возражения по поводу достоверности содержащейся в нем информации, «Акт сверки взаиморасчетов» считается признанным Стороной-Получателем без расхождений в редакции Стороны-Инициатора.</w:t>
      </w:r>
    </w:p>
    <w:p w14:paraId="3DB070D6" w14:textId="77777777" w:rsidR="00A56250" w:rsidRPr="00EB2A55" w:rsidRDefault="00A56250" w:rsidP="00A9710E">
      <w:pPr>
        <w:numPr>
          <w:ilvl w:val="1"/>
          <w:numId w:val="1"/>
        </w:numPr>
        <w:jc w:val="both"/>
        <w:rPr>
          <w:rFonts w:ascii="Cambria" w:hAnsi="Cambria"/>
          <w:sz w:val="20"/>
          <w:szCs w:val="20"/>
        </w:rPr>
      </w:pPr>
      <w:r>
        <w:rPr>
          <w:rFonts w:ascii="Cambria" w:hAnsi="Cambria"/>
          <w:sz w:val="20"/>
          <w:szCs w:val="20"/>
        </w:rPr>
        <w:t xml:space="preserve">4.8. </w:t>
      </w:r>
      <w:r w:rsidR="00D9728C" w:rsidRPr="00EB2A55">
        <w:rPr>
          <w:rFonts w:ascii="Cambria" w:hAnsi="Cambria"/>
          <w:sz w:val="20"/>
          <w:szCs w:val="20"/>
        </w:rPr>
        <w:t>Регламент взаимодействия сторон в случае ошибочных платежей</w:t>
      </w:r>
      <w:r>
        <w:rPr>
          <w:rFonts w:ascii="Cambria" w:hAnsi="Cambria"/>
          <w:sz w:val="20"/>
          <w:szCs w:val="20"/>
        </w:rPr>
        <w:t>:</w:t>
      </w:r>
    </w:p>
    <w:p w14:paraId="34E59849" w14:textId="77777777" w:rsidR="00A56250" w:rsidRPr="00EB2A55" w:rsidRDefault="00A56250" w:rsidP="00A9710E">
      <w:pPr>
        <w:numPr>
          <w:ilvl w:val="1"/>
          <w:numId w:val="1"/>
        </w:numPr>
        <w:jc w:val="both"/>
        <w:rPr>
          <w:rFonts w:ascii="Cambria" w:hAnsi="Cambria"/>
          <w:sz w:val="20"/>
          <w:szCs w:val="20"/>
        </w:rPr>
      </w:pPr>
      <w:r>
        <w:rPr>
          <w:rFonts w:ascii="Cambria" w:hAnsi="Cambria"/>
          <w:sz w:val="20"/>
          <w:szCs w:val="20"/>
        </w:rPr>
        <w:lastRenderedPageBreak/>
        <w:t xml:space="preserve">4.8.1. </w:t>
      </w:r>
      <w:r w:rsidR="00443693" w:rsidRPr="004240EB">
        <w:rPr>
          <w:rFonts w:ascii="Cambria" w:hAnsi="Cambria"/>
          <w:sz w:val="20"/>
          <w:szCs w:val="20"/>
        </w:rPr>
        <w:t xml:space="preserve">В случае если в процессе приема Платежей </w:t>
      </w:r>
      <w:r w:rsidR="008A0172" w:rsidRPr="004240EB">
        <w:rPr>
          <w:rFonts w:ascii="Cambria" w:hAnsi="Cambria"/>
          <w:sz w:val="20"/>
          <w:szCs w:val="20"/>
        </w:rPr>
        <w:t>Плательщиком</w:t>
      </w:r>
      <w:r w:rsidR="00443693" w:rsidRPr="004240EB">
        <w:rPr>
          <w:rFonts w:ascii="Cambria" w:hAnsi="Cambria"/>
          <w:sz w:val="20"/>
          <w:szCs w:val="20"/>
        </w:rPr>
        <w:t xml:space="preserve"> был неверно указан абонентский номер, уникальный идентификатор, номер лицевого счета или сумма Платежа,</w:t>
      </w:r>
      <w:r w:rsidR="00AF7944">
        <w:rPr>
          <w:rFonts w:ascii="Cambria" w:hAnsi="Cambria"/>
          <w:sz w:val="20"/>
          <w:szCs w:val="20"/>
        </w:rPr>
        <w:t xml:space="preserve"> Агент в соответствии с п. 3.1.19 Договора принимает и регистрирует претензию Плательщика и передает ее Оператору</w:t>
      </w:r>
      <w:r w:rsidR="00443693" w:rsidRPr="004240EB">
        <w:rPr>
          <w:rFonts w:ascii="Cambria" w:hAnsi="Cambria"/>
          <w:sz w:val="20"/>
          <w:szCs w:val="20"/>
        </w:rPr>
        <w:t xml:space="preserve"> </w:t>
      </w:r>
    </w:p>
    <w:p w14:paraId="670FFA7D" w14:textId="77777777" w:rsidR="00A56250" w:rsidRPr="00EB2A55" w:rsidRDefault="00A56250" w:rsidP="00A9710E">
      <w:pPr>
        <w:numPr>
          <w:ilvl w:val="1"/>
          <w:numId w:val="1"/>
        </w:numPr>
        <w:jc w:val="both"/>
        <w:rPr>
          <w:rFonts w:ascii="Cambria" w:hAnsi="Cambria"/>
          <w:sz w:val="20"/>
          <w:szCs w:val="20"/>
        </w:rPr>
      </w:pPr>
      <w:r>
        <w:rPr>
          <w:rFonts w:ascii="Cambria" w:hAnsi="Cambria"/>
          <w:sz w:val="20"/>
          <w:szCs w:val="20"/>
        </w:rPr>
        <w:t xml:space="preserve">4.8.2. </w:t>
      </w:r>
      <w:r w:rsidR="00443693" w:rsidRPr="004240EB">
        <w:rPr>
          <w:rFonts w:ascii="Cambria" w:hAnsi="Cambria"/>
          <w:sz w:val="20"/>
          <w:szCs w:val="20"/>
        </w:rPr>
        <w:t>Оператор принимает запрос Агента и в течении 1</w:t>
      </w:r>
      <w:r w:rsidR="00947F96" w:rsidRPr="00B00035">
        <w:rPr>
          <w:rFonts w:ascii="Cambria" w:hAnsi="Cambria"/>
          <w:sz w:val="20"/>
          <w:szCs w:val="20"/>
        </w:rPr>
        <w:t>(Одного)</w:t>
      </w:r>
      <w:r w:rsidR="00947F96" w:rsidRPr="0021312B">
        <w:rPr>
          <w:rFonts w:ascii="Cambria" w:hAnsi="Cambria"/>
          <w:sz w:val="20"/>
          <w:szCs w:val="20"/>
        </w:rPr>
        <w:t xml:space="preserve"> рабочего дня сообщает Агенту  в электронном </w:t>
      </w:r>
      <w:r w:rsidR="00947F96" w:rsidRPr="00AF7944">
        <w:rPr>
          <w:rFonts w:ascii="Cambria" w:hAnsi="Cambria"/>
          <w:sz w:val="20"/>
          <w:szCs w:val="20"/>
        </w:rPr>
        <w:t>виде о возможности и сроках проведения аннулирований или корректировок платежей</w:t>
      </w:r>
    </w:p>
    <w:p w14:paraId="6B0982AC" w14:textId="77777777" w:rsidR="00A56250" w:rsidRPr="00EB2A55" w:rsidRDefault="00A56250" w:rsidP="00A9710E">
      <w:pPr>
        <w:numPr>
          <w:ilvl w:val="1"/>
          <w:numId w:val="1"/>
        </w:numPr>
        <w:jc w:val="both"/>
        <w:rPr>
          <w:rFonts w:ascii="Cambria" w:hAnsi="Cambria"/>
          <w:sz w:val="20"/>
          <w:szCs w:val="20"/>
        </w:rPr>
      </w:pPr>
      <w:r>
        <w:rPr>
          <w:rFonts w:ascii="Cambria" w:hAnsi="Cambria"/>
          <w:sz w:val="20"/>
          <w:szCs w:val="20"/>
        </w:rPr>
        <w:t xml:space="preserve">4.8.3. </w:t>
      </w:r>
      <w:r w:rsidR="00947F96" w:rsidRPr="004240EB">
        <w:rPr>
          <w:rFonts w:ascii="Cambria" w:hAnsi="Cambria"/>
          <w:sz w:val="20"/>
          <w:szCs w:val="20"/>
        </w:rPr>
        <w:t>Оператор информирует Агента о результатах аннулирований и корректировок</w:t>
      </w:r>
      <w:r w:rsidR="003415BB">
        <w:rPr>
          <w:rFonts w:ascii="Cambria" w:hAnsi="Cambria"/>
          <w:sz w:val="20"/>
          <w:szCs w:val="20"/>
        </w:rPr>
        <w:t xml:space="preserve"> </w:t>
      </w:r>
      <w:r w:rsidR="00947F96" w:rsidRPr="004240EB">
        <w:rPr>
          <w:rFonts w:ascii="Cambria" w:hAnsi="Cambria"/>
          <w:sz w:val="20"/>
          <w:szCs w:val="20"/>
        </w:rPr>
        <w:t>в электронном виде в течени</w:t>
      </w:r>
      <w:r w:rsidR="00830F97">
        <w:rPr>
          <w:rFonts w:ascii="Cambria" w:hAnsi="Cambria"/>
          <w:sz w:val="20"/>
          <w:szCs w:val="20"/>
        </w:rPr>
        <w:t>е</w:t>
      </w:r>
      <w:r w:rsidR="00947F96" w:rsidRPr="004240EB">
        <w:rPr>
          <w:rFonts w:ascii="Cambria" w:hAnsi="Cambria"/>
          <w:sz w:val="20"/>
          <w:szCs w:val="20"/>
        </w:rPr>
        <w:t xml:space="preserve"> 4(Четырех) рабочи</w:t>
      </w:r>
      <w:r w:rsidR="00947F96" w:rsidRPr="00B00035">
        <w:rPr>
          <w:rFonts w:ascii="Cambria" w:hAnsi="Cambria"/>
          <w:sz w:val="20"/>
          <w:szCs w:val="20"/>
        </w:rPr>
        <w:t>х дней.</w:t>
      </w:r>
    </w:p>
    <w:p w14:paraId="66E6E496" w14:textId="77777777" w:rsidR="00A56250" w:rsidRDefault="00A56250" w:rsidP="00A9710E">
      <w:pPr>
        <w:numPr>
          <w:ilvl w:val="1"/>
          <w:numId w:val="1"/>
        </w:numPr>
        <w:jc w:val="both"/>
        <w:rPr>
          <w:rFonts w:ascii="Cambria" w:hAnsi="Cambria"/>
          <w:sz w:val="20"/>
          <w:szCs w:val="20"/>
        </w:rPr>
      </w:pPr>
      <w:r>
        <w:rPr>
          <w:rFonts w:ascii="Cambria" w:hAnsi="Cambria"/>
          <w:sz w:val="20"/>
          <w:szCs w:val="20"/>
        </w:rPr>
        <w:t xml:space="preserve">4.8.4. </w:t>
      </w:r>
      <w:r w:rsidR="00947F96" w:rsidRPr="004240EB">
        <w:rPr>
          <w:rFonts w:ascii="Cambria" w:hAnsi="Cambria"/>
          <w:sz w:val="20"/>
          <w:szCs w:val="20"/>
        </w:rPr>
        <w:t>Оператор оставляет за собой право принять решение о выполнении Запроса Агента и осуществляет аннулирование и корректировки платежей только в тех случая, когда на лицевом счете Абонента достаточно средств для их проведения</w:t>
      </w:r>
      <w:r>
        <w:rPr>
          <w:rFonts w:ascii="Cambria" w:hAnsi="Cambria"/>
          <w:sz w:val="20"/>
          <w:szCs w:val="20"/>
        </w:rPr>
        <w:t>.</w:t>
      </w:r>
    </w:p>
    <w:p w14:paraId="42DC421B" w14:textId="77777777" w:rsidR="007C7B31" w:rsidRDefault="00A56250" w:rsidP="00A9710E">
      <w:pPr>
        <w:numPr>
          <w:ilvl w:val="1"/>
          <w:numId w:val="1"/>
        </w:numPr>
        <w:jc w:val="both"/>
        <w:rPr>
          <w:rFonts w:ascii="Cambria" w:hAnsi="Cambria"/>
          <w:sz w:val="20"/>
          <w:szCs w:val="20"/>
        </w:rPr>
      </w:pPr>
      <w:r>
        <w:rPr>
          <w:rFonts w:ascii="Cambria" w:hAnsi="Cambria"/>
          <w:sz w:val="20"/>
          <w:szCs w:val="20"/>
        </w:rPr>
        <w:t xml:space="preserve">4.8.5. </w:t>
      </w:r>
      <w:r w:rsidR="0057440D" w:rsidRPr="004240EB">
        <w:rPr>
          <w:rFonts w:ascii="Cambria" w:hAnsi="Cambria"/>
          <w:sz w:val="20"/>
          <w:szCs w:val="20"/>
        </w:rPr>
        <w:t>Более подробно в приложении №4</w:t>
      </w:r>
      <w:r w:rsidR="00A24302">
        <w:rPr>
          <w:rFonts w:ascii="Cambria" w:hAnsi="Cambria"/>
          <w:sz w:val="20"/>
          <w:szCs w:val="20"/>
        </w:rPr>
        <w:t xml:space="preserve"> к настоящему Договору.</w:t>
      </w:r>
    </w:p>
    <w:p w14:paraId="16E0EA11" w14:textId="77777777" w:rsidR="001B2A1D" w:rsidRPr="00750EFA" w:rsidRDefault="001B2A1D" w:rsidP="001B2A1D">
      <w:pPr>
        <w:numPr>
          <w:ilvl w:val="1"/>
          <w:numId w:val="1"/>
        </w:numPr>
        <w:jc w:val="both"/>
        <w:rPr>
          <w:rFonts w:ascii="Cambria" w:hAnsi="Cambria"/>
          <w:sz w:val="20"/>
          <w:szCs w:val="20"/>
        </w:rPr>
      </w:pPr>
      <w:r>
        <w:rPr>
          <w:rFonts w:ascii="Cambria" w:hAnsi="Cambria"/>
          <w:sz w:val="20"/>
          <w:szCs w:val="20"/>
        </w:rPr>
        <w:t xml:space="preserve">4.8.6. </w:t>
      </w:r>
      <w:r w:rsidRPr="00750EFA">
        <w:rPr>
          <w:rFonts w:ascii="Cambria" w:hAnsi="Cambria"/>
          <w:sz w:val="20"/>
          <w:szCs w:val="20"/>
        </w:rPr>
        <w:t xml:space="preserve">Стороны договорились о том, что независимо от применимого порядка расчетов </w:t>
      </w:r>
      <w:r>
        <w:rPr>
          <w:rFonts w:ascii="Cambria" w:hAnsi="Cambria"/>
          <w:sz w:val="20"/>
          <w:szCs w:val="20"/>
        </w:rPr>
        <w:t xml:space="preserve">Агент </w:t>
      </w:r>
      <w:r w:rsidRPr="00750EFA">
        <w:rPr>
          <w:rFonts w:ascii="Cambria" w:hAnsi="Cambria"/>
          <w:sz w:val="20"/>
          <w:szCs w:val="20"/>
        </w:rPr>
        <w:t>не вправе требовать уплаты процентов на сумму долга за период пользования денежными средствами в соответствии со ст. 317.1. ГК РФ.</w:t>
      </w:r>
    </w:p>
    <w:p w14:paraId="4D804300" w14:textId="77777777" w:rsidR="001B2A1D" w:rsidRPr="00AF7944" w:rsidRDefault="001B2A1D" w:rsidP="00A9710E">
      <w:pPr>
        <w:numPr>
          <w:ilvl w:val="1"/>
          <w:numId w:val="1"/>
        </w:numPr>
        <w:jc w:val="both"/>
        <w:rPr>
          <w:rFonts w:ascii="Cambria" w:hAnsi="Cambria"/>
          <w:sz w:val="20"/>
          <w:szCs w:val="20"/>
        </w:rPr>
      </w:pPr>
    </w:p>
    <w:p w14:paraId="4C973303" w14:textId="77777777" w:rsidR="0092695A" w:rsidRPr="00AF7944" w:rsidRDefault="0092695A" w:rsidP="00367F3F">
      <w:pPr>
        <w:jc w:val="both"/>
        <w:rPr>
          <w:rFonts w:ascii="Cambria" w:hAnsi="Cambria"/>
          <w:sz w:val="20"/>
          <w:szCs w:val="20"/>
        </w:rPr>
      </w:pPr>
    </w:p>
    <w:p w14:paraId="5F8CD606" w14:textId="77777777" w:rsidR="007C7B31" w:rsidRPr="00AF7944" w:rsidRDefault="007C7B31" w:rsidP="00A9710E">
      <w:pPr>
        <w:numPr>
          <w:ilvl w:val="0"/>
          <w:numId w:val="1"/>
        </w:numPr>
        <w:jc w:val="center"/>
        <w:rPr>
          <w:rFonts w:ascii="Cambria" w:hAnsi="Cambria"/>
          <w:b/>
          <w:sz w:val="20"/>
          <w:szCs w:val="20"/>
        </w:rPr>
      </w:pPr>
      <w:r w:rsidRPr="00AF7944">
        <w:rPr>
          <w:rFonts w:ascii="Cambria" w:hAnsi="Cambria"/>
          <w:b/>
          <w:sz w:val="20"/>
          <w:szCs w:val="20"/>
        </w:rPr>
        <w:t>Ответственность Сторон</w:t>
      </w:r>
    </w:p>
    <w:p w14:paraId="38FB9F83" w14:textId="77777777" w:rsidR="00367F3F" w:rsidRPr="00AF7944" w:rsidRDefault="00367F3F" w:rsidP="00367F3F">
      <w:pPr>
        <w:jc w:val="both"/>
        <w:rPr>
          <w:rFonts w:ascii="Cambria" w:hAnsi="Cambria"/>
          <w:sz w:val="20"/>
          <w:szCs w:val="20"/>
        </w:rPr>
      </w:pPr>
    </w:p>
    <w:p w14:paraId="28233DAE" w14:textId="77777777" w:rsidR="003F6BFA" w:rsidRPr="00AF7944" w:rsidRDefault="00766D44" w:rsidP="00A9710E">
      <w:pPr>
        <w:numPr>
          <w:ilvl w:val="1"/>
          <w:numId w:val="1"/>
        </w:numPr>
        <w:jc w:val="both"/>
        <w:rPr>
          <w:rFonts w:ascii="Cambria" w:hAnsi="Cambria"/>
          <w:sz w:val="20"/>
          <w:szCs w:val="20"/>
        </w:rPr>
      </w:pPr>
      <w:r w:rsidRPr="00AF7944">
        <w:rPr>
          <w:rFonts w:ascii="Cambria" w:hAnsi="Cambria"/>
          <w:sz w:val="20"/>
          <w:szCs w:val="20"/>
        </w:rPr>
        <w:t xml:space="preserve">5.1. </w:t>
      </w:r>
      <w:r w:rsidR="00033049" w:rsidRPr="00AF7944">
        <w:rPr>
          <w:rFonts w:ascii="Cambria" w:hAnsi="Cambria"/>
          <w:sz w:val="20"/>
          <w:szCs w:val="20"/>
        </w:rPr>
        <w:t>За неисполнение или ненадлежащее исполнение обязательств по Договору Стороны несут ответственность, предусмотренную законодательством РФ.</w:t>
      </w:r>
      <w:r w:rsidR="003F6BFA" w:rsidRPr="00AF7944">
        <w:rPr>
          <w:rFonts w:ascii="Cambria" w:hAnsi="Cambria"/>
          <w:sz w:val="20"/>
          <w:szCs w:val="20"/>
        </w:rPr>
        <w:t xml:space="preserve"> </w:t>
      </w:r>
    </w:p>
    <w:p w14:paraId="6B0214EC" w14:textId="77777777" w:rsidR="008F0F1C" w:rsidRPr="00AF7944" w:rsidRDefault="00795817" w:rsidP="00A3693A">
      <w:pPr>
        <w:ind w:firstLine="284"/>
        <w:jc w:val="both"/>
        <w:rPr>
          <w:rFonts w:ascii="Cambria" w:hAnsi="Cambria"/>
          <w:sz w:val="20"/>
          <w:szCs w:val="20"/>
        </w:rPr>
      </w:pPr>
      <w:r w:rsidRPr="00AF7944">
        <w:rPr>
          <w:rFonts w:ascii="Cambria" w:hAnsi="Cambria"/>
          <w:sz w:val="20"/>
          <w:szCs w:val="20"/>
        </w:rPr>
        <w:t xml:space="preserve">5.2. </w:t>
      </w:r>
      <w:r w:rsidR="008F0F1C" w:rsidRPr="00AF7944">
        <w:rPr>
          <w:rFonts w:ascii="Cambria" w:hAnsi="Cambria"/>
          <w:sz w:val="20"/>
          <w:szCs w:val="20"/>
        </w:rPr>
        <w:t>За несвоевременное и или неполное перечисление денежных средств Оператору в соответствии с п.3.1.9.  Договора Агент уплачивает Оператору неустойку в виде пени в размере 0,1 % от суммы не перечисленных Платежей за каждый день просрочки, но не более 10% от подлежащей перечислению суммы.</w:t>
      </w:r>
    </w:p>
    <w:p w14:paraId="49E9A456" w14:textId="41172675" w:rsidR="00AD7C37" w:rsidRPr="00AF7944" w:rsidRDefault="00795817" w:rsidP="00A9710E">
      <w:pPr>
        <w:numPr>
          <w:ilvl w:val="1"/>
          <w:numId w:val="1"/>
        </w:numPr>
        <w:jc w:val="both"/>
        <w:rPr>
          <w:rFonts w:ascii="Cambria" w:hAnsi="Cambria"/>
          <w:sz w:val="20"/>
          <w:szCs w:val="20"/>
        </w:rPr>
      </w:pPr>
      <w:r w:rsidRPr="00AF7944">
        <w:rPr>
          <w:rFonts w:ascii="Cambria" w:hAnsi="Cambria"/>
          <w:sz w:val="20"/>
          <w:szCs w:val="20"/>
        </w:rPr>
        <w:t xml:space="preserve">5.3. </w:t>
      </w:r>
      <w:r w:rsidR="00AD7C37" w:rsidRPr="00AF7944">
        <w:rPr>
          <w:rFonts w:ascii="Cambria" w:hAnsi="Cambria"/>
          <w:sz w:val="20"/>
          <w:szCs w:val="20"/>
        </w:rPr>
        <w:t>В случае приема Агентом</w:t>
      </w:r>
      <w:r w:rsidR="00704698">
        <w:rPr>
          <w:rFonts w:ascii="Cambria" w:hAnsi="Cambria"/>
          <w:sz w:val="20"/>
          <w:szCs w:val="20"/>
        </w:rPr>
        <w:t xml:space="preserve"> </w:t>
      </w:r>
      <w:r w:rsidR="00AD7C37" w:rsidRPr="00AF7944">
        <w:rPr>
          <w:rFonts w:ascii="Cambria" w:hAnsi="Cambria"/>
          <w:sz w:val="20"/>
          <w:szCs w:val="20"/>
        </w:rPr>
        <w:t xml:space="preserve"> Платежа после прекращения (в период приостановки) соответствующих полномочий</w:t>
      </w:r>
      <w:r w:rsidR="008F0F1C" w:rsidRPr="00AF7944">
        <w:rPr>
          <w:rFonts w:ascii="Cambria" w:hAnsi="Cambria"/>
          <w:sz w:val="20"/>
          <w:szCs w:val="20"/>
        </w:rPr>
        <w:t>,</w:t>
      </w:r>
      <w:r w:rsidR="00AD7C37" w:rsidRPr="00AF7944">
        <w:rPr>
          <w:rFonts w:ascii="Cambria" w:hAnsi="Cambria"/>
          <w:sz w:val="20"/>
          <w:szCs w:val="20"/>
        </w:rPr>
        <w:t xml:space="preserve"> Оператор</w:t>
      </w:r>
      <w:r w:rsidR="00966139" w:rsidRPr="00AF7944">
        <w:rPr>
          <w:rFonts w:ascii="Cambria" w:hAnsi="Cambria"/>
          <w:sz w:val="20"/>
          <w:szCs w:val="20"/>
        </w:rPr>
        <w:t xml:space="preserve"> вправе начислить Агенту</w:t>
      </w:r>
      <w:r w:rsidR="00AD7C37" w:rsidRPr="00AF7944">
        <w:rPr>
          <w:rFonts w:ascii="Cambria" w:hAnsi="Cambria"/>
          <w:sz w:val="20"/>
          <w:szCs w:val="20"/>
        </w:rPr>
        <w:t xml:space="preserve"> штраф в размере суммы принятого</w:t>
      </w:r>
      <w:r w:rsidR="00966139" w:rsidRPr="00AF7944">
        <w:rPr>
          <w:rFonts w:ascii="Cambria" w:hAnsi="Cambria"/>
          <w:sz w:val="20"/>
          <w:szCs w:val="20"/>
        </w:rPr>
        <w:t xml:space="preserve"> Платежа за каждый такой Платеж.</w:t>
      </w:r>
    </w:p>
    <w:p w14:paraId="235241CC" w14:textId="77777777" w:rsidR="003F6BFA" w:rsidRPr="00AF7944" w:rsidRDefault="00795817" w:rsidP="00A9710E">
      <w:pPr>
        <w:numPr>
          <w:ilvl w:val="1"/>
          <w:numId w:val="1"/>
        </w:numPr>
        <w:jc w:val="both"/>
        <w:rPr>
          <w:rFonts w:ascii="Cambria" w:hAnsi="Cambria"/>
          <w:sz w:val="20"/>
          <w:szCs w:val="20"/>
        </w:rPr>
      </w:pPr>
      <w:r w:rsidRPr="00AF7944">
        <w:rPr>
          <w:rFonts w:ascii="Cambria" w:hAnsi="Cambria"/>
          <w:sz w:val="20"/>
          <w:szCs w:val="20"/>
        </w:rPr>
        <w:t xml:space="preserve">5.4. </w:t>
      </w:r>
      <w:r w:rsidR="003F6BFA" w:rsidRPr="00AF7944">
        <w:rPr>
          <w:rFonts w:ascii="Cambria" w:hAnsi="Cambria"/>
          <w:sz w:val="20"/>
          <w:szCs w:val="20"/>
        </w:rPr>
        <w:t>В случае нарушения</w:t>
      </w:r>
      <w:r w:rsidR="005F3140" w:rsidRPr="00AF7944">
        <w:rPr>
          <w:rFonts w:ascii="Cambria" w:hAnsi="Cambria"/>
          <w:sz w:val="20"/>
          <w:szCs w:val="20"/>
        </w:rPr>
        <w:t xml:space="preserve"> пунктов 3.1.</w:t>
      </w:r>
      <w:r w:rsidR="00966139" w:rsidRPr="00AF7944">
        <w:rPr>
          <w:rFonts w:ascii="Cambria" w:hAnsi="Cambria"/>
          <w:sz w:val="20"/>
          <w:szCs w:val="20"/>
        </w:rPr>
        <w:t>3</w:t>
      </w:r>
      <w:r w:rsidR="005F3140" w:rsidRPr="00AF7944">
        <w:rPr>
          <w:rFonts w:ascii="Cambria" w:hAnsi="Cambria"/>
          <w:sz w:val="20"/>
          <w:szCs w:val="20"/>
        </w:rPr>
        <w:t xml:space="preserve">, </w:t>
      </w:r>
      <w:r w:rsidR="003F6BFA" w:rsidRPr="00AF7944">
        <w:rPr>
          <w:rFonts w:ascii="Cambria" w:hAnsi="Cambria"/>
          <w:sz w:val="20"/>
          <w:szCs w:val="20"/>
        </w:rPr>
        <w:t xml:space="preserve"> </w:t>
      </w:r>
      <w:r w:rsidR="002F0991" w:rsidRPr="00AF7944">
        <w:rPr>
          <w:rFonts w:ascii="Cambria" w:hAnsi="Cambria"/>
          <w:sz w:val="20"/>
          <w:szCs w:val="20"/>
        </w:rPr>
        <w:t>3.1.6</w:t>
      </w:r>
      <w:r w:rsidR="00CE7341" w:rsidRPr="00AF7944">
        <w:rPr>
          <w:rFonts w:ascii="Cambria" w:hAnsi="Cambria"/>
          <w:sz w:val="20"/>
          <w:szCs w:val="20"/>
        </w:rPr>
        <w:t>, 3.1.7,</w:t>
      </w:r>
      <w:r w:rsidR="00966139" w:rsidRPr="00AF7944">
        <w:rPr>
          <w:rFonts w:ascii="Cambria" w:hAnsi="Cambria"/>
          <w:sz w:val="20"/>
          <w:szCs w:val="20"/>
        </w:rPr>
        <w:t xml:space="preserve"> 3.1.8, </w:t>
      </w:r>
      <w:r w:rsidR="00CE7341" w:rsidRPr="00AF7944">
        <w:rPr>
          <w:rFonts w:ascii="Cambria" w:hAnsi="Cambria"/>
          <w:sz w:val="20"/>
          <w:szCs w:val="20"/>
        </w:rPr>
        <w:t xml:space="preserve"> 3.1.1</w:t>
      </w:r>
      <w:r w:rsidR="0094203A" w:rsidRPr="00AF7944">
        <w:rPr>
          <w:rFonts w:ascii="Cambria" w:hAnsi="Cambria"/>
          <w:sz w:val="20"/>
          <w:szCs w:val="20"/>
        </w:rPr>
        <w:t>9</w:t>
      </w:r>
      <w:r w:rsidR="00A11747" w:rsidRPr="00AF7944">
        <w:rPr>
          <w:rFonts w:ascii="Cambria" w:hAnsi="Cambria"/>
          <w:sz w:val="20"/>
          <w:szCs w:val="20"/>
        </w:rPr>
        <w:t>, 3.1.</w:t>
      </w:r>
      <w:r w:rsidR="00A23A50" w:rsidRPr="00AF7944">
        <w:rPr>
          <w:rFonts w:ascii="Cambria" w:hAnsi="Cambria"/>
          <w:sz w:val="20"/>
          <w:szCs w:val="20"/>
        </w:rPr>
        <w:t>20</w:t>
      </w:r>
      <w:r w:rsidR="003F6BFA" w:rsidRPr="00AF7944">
        <w:rPr>
          <w:rFonts w:ascii="Cambria" w:hAnsi="Cambria"/>
          <w:sz w:val="20"/>
          <w:szCs w:val="20"/>
        </w:rPr>
        <w:t xml:space="preserve"> настоящего Договора</w:t>
      </w:r>
      <w:r w:rsidR="005F3140" w:rsidRPr="00AF7944">
        <w:rPr>
          <w:rFonts w:ascii="Cambria" w:hAnsi="Cambria"/>
          <w:sz w:val="20"/>
          <w:szCs w:val="20"/>
        </w:rPr>
        <w:t xml:space="preserve"> </w:t>
      </w:r>
      <w:r w:rsidR="00966139" w:rsidRPr="00AF7944">
        <w:rPr>
          <w:rFonts w:ascii="Cambria" w:hAnsi="Cambria"/>
          <w:sz w:val="20"/>
          <w:szCs w:val="20"/>
        </w:rPr>
        <w:t>Оператор вправе начислить Агенту штраф</w:t>
      </w:r>
      <w:r w:rsidR="003F6BFA" w:rsidRPr="00AF7944">
        <w:rPr>
          <w:rFonts w:ascii="Cambria" w:hAnsi="Cambria"/>
          <w:sz w:val="20"/>
          <w:szCs w:val="20"/>
        </w:rPr>
        <w:t xml:space="preserve"> в размере 3000 (три тысячи) рублей по каждому за</w:t>
      </w:r>
      <w:r w:rsidR="00966139" w:rsidRPr="00AF7944">
        <w:rPr>
          <w:rFonts w:ascii="Cambria" w:hAnsi="Cambria"/>
          <w:sz w:val="20"/>
          <w:szCs w:val="20"/>
        </w:rPr>
        <w:t>фиксированному случаю нарушения.</w:t>
      </w:r>
    </w:p>
    <w:p w14:paraId="25B2FEAF" w14:textId="77777777" w:rsidR="00795817" w:rsidRPr="00AF7944" w:rsidRDefault="00795817" w:rsidP="00A9710E">
      <w:pPr>
        <w:numPr>
          <w:ilvl w:val="1"/>
          <w:numId w:val="1"/>
        </w:numPr>
        <w:jc w:val="both"/>
        <w:rPr>
          <w:rFonts w:ascii="Cambria" w:hAnsi="Cambria"/>
          <w:sz w:val="20"/>
          <w:szCs w:val="20"/>
        </w:rPr>
      </w:pPr>
      <w:r w:rsidRPr="00AF7944">
        <w:rPr>
          <w:rFonts w:ascii="Cambria" w:hAnsi="Cambria"/>
          <w:sz w:val="20"/>
          <w:szCs w:val="20"/>
        </w:rPr>
        <w:t xml:space="preserve">5.5. </w:t>
      </w:r>
      <w:r w:rsidR="00564DA9" w:rsidRPr="00AF7944">
        <w:rPr>
          <w:rFonts w:ascii="Cambria" w:hAnsi="Cambria"/>
          <w:sz w:val="20"/>
          <w:szCs w:val="20"/>
        </w:rPr>
        <w:t xml:space="preserve">В случае нарушения </w:t>
      </w:r>
      <w:r w:rsidR="002A67B7" w:rsidRPr="00AF7944">
        <w:rPr>
          <w:rFonts w:ascii="Cambria" w:hAnsi="Cambria"/>
          <w:sz w:val="20"/>
          <w:szCs w:val="20"/>
        </w:rPr>
        <w:t>Агентом</w:t>
      </w:r>
      <w:r w:rsidR="00564DA9" w:rsidRPr="00AF7944">
        <w:rPr>
          <w:rFonts w:ascii="Cambria" w:hAnsi="Cambria"/>
          <w:sz w:val="20"/>
          <w:szCs w:val="20"/>
        </w:rPr>
        <w:t xml:space="preserve"> сроков, указанных в любом из пунктов </w:t>
      </w:r>
      <w:r w:rsidR="00184367" w:rsidRPr="00AF7944">
        <w:rPr>
          <w:rFonts w:ascii="Cambria" w:hAnsi="Cambria"/>
          <w:sz w:val="20"/>
          <w:szCs w:val="20"/>
        </w:rPr>
        <w:t xml:space="preserve">3.1.1, </w:t>
      </w:r>
      <w:r w:rsidR="00564DA9" w:rsidRPr="00AF7944">
        <w:rPr>
          <w:rFonts w:ascii="Cambria" w:hAnsi="Cambria"/>
          <w:sz w:val="20"/>
          <w:szCs w:val="20"/>
        </w:rPr>
        <w:t>4.</w:t>
      </w:r>
      <w:r w:rsidR="00A23A50" w:rsidRPr="00AF7944">
        <w:rPr>
          <w:rFonts w:ascii="Cambria" w:hAnsi="Cambria"/>
          <w:sz w:val="20"/>
          <w:szCs w:val="20"/>
        </w:rPr>
        <w:t>1</w:t>
      </w:r>
      <w:r w:rsidR="00564DA9" w:rsidRPr="00AF7944">
        <w:rPr>
          <w:rFonts w:ascii="Cambria" w:hAnsi="Cambria"/>
          <w:sz w:val="20"/>
          <w:szCs w:val="20"/>
        </w:rPr>
        <w:t>, 4.</w:t>
      </w:r>
      <w:r w:rsidR="00A23A50" w:rsidRPr="00AF7944">
        <w:rPr>
          <w:rFonts w:ascii="Cambria" w:hAnsi="Cambria"/>
          <w:sz w:val="20"/>
          <w:szCs w:val="20"/>
        </w:rPr>
        <w:t>2</w:t>
      </w:r>
      <w:r w:rsidR="00564DA9" w:rsidRPr="00AF7944">
        <w:rPr>
          <w:rFonts w:ascii="Cambria" w:hAnsi="Cambria"/>
          <w:sz w:val="20"/>
          <w:szCs w:val="20"/>
        </w:rPr>
        <w:t xml:space="preserve"> </w:t>
      </w:r>
      <w:r w:rsidR="002A67B7" w:rsidRPr="00AF7944">
        <w:rPr>
          <w:rFonts w:ascii="Cambria" w:hAnsi="Cambria"/>
          <w:sz w:val="20"/>
          <w:szCs w:val="20"/>
        </w:rPr>
        <w:t xml:space="preserve">настоящего Договора, </w:t>
      </w:r>
      <w:r w:rsidR="00184367" w:rsidRPr="00AF7944">
        <w:rPr>
          <w:rFonts w:ascii="Cambria" w:hAnsi="Cambria"/>
          <w:sz w:val="20"/>
          <w:szCs w:val="20"/>
        </w:rPr>
        <w:t>Оператор вправе начислить Агенту</w:t>
      </w:r>
      <w:r w:rsidR="00564DA9" w:rsidRPr="00AF7944">
        <w:rPr>
          <w:rFonts w:ascii="Cambria" w:hAnsi="Cambria"/>
          <w:sz w:val="20"/>
          <w:szCs w:val="20"/>
        </w:rPr>
        <w:t xml:space="preserve"> штраф в размере 3000 (три тысячи) рублей за каждый ф</w:t>
      </w:r>
      <w:r w:rsidR="00263CCB" w:rsidRPr="00AF7944">
        <w:rPr>
          <w:rFonts w:ascii="Cambria" w:hAnsi="Cambria"/>
          <w:sz w:val="20"/>
          <w:szCs w:val="20"/>
        </w:rPr>
        <w:t>акт</w:t>
      </w:r>
      <w:r w:rsidR="00564DA9" w:rsidRPr="00AF7944">
        <w:rPr>
          <w:rFonts w:ascii="Cambria" w:hAnsi="Cambria"/>
          <w:sz w:val="20"/>
          <w:szCs w:val="20"/>
        </w:rPr>
        <w:t xml:space="preserve"> такого нарушения на основании выставленного счета.</w:t>
      </w:r>
    </w:p>
    <w:p w14:paraId="05A04FA6" w14:textId="700B94BA" w:rsidR="00704698" w:rsidRPr="00A9710E" w:rsidRDefault="00704698" w:rsidP="00704698">
      <w:pPr>
        <w:numPr>
          <w:ilvl w:val="1"/>
          <w:numId w:val="1"/>
        </w:numPr>
        <w:jc w:val="both"/>
        <w:rPr>
          <w:rFonts w:ascii="Cambria" w:hAnsi="Cambria"/>
          <w:sz w:val="20"/>
          <w:szCs w:val="20"/>
        </w:rPr>
      </w:pPr>
      <w:r>
        <w:rPr>
          <w:rFonts w:ascii="Cambria" w:hAnsi="Cambria"/>
          <w:sz w:val="20"/>
          <w:szCs w:val="20"/>
        </w:rPr>
        <w:t>5</w:t>
      </w:r>
      <w:r w:rsidRPr="00704698">
        <w:rPr>
          <w:rFonts w:ascii="Cambria" w:hAnsi="Cambria"/>
          <w:sz w:val="20"/>
          <w:szCs w:val="20"/>
        </w:rPr>
        <w:t>.</w:t>
      </w:r>
      <w:r>
        <w:rPr>
          <w:rFonts w:ascii="Cambria" w:hAnsi="Cambria"/>
          <w:sz w:val="20"/>
          <w:szCs w:val="20"/>
        </w:rPr>
        <w:t>6</w:t>
      </w:r>
      <w:r w:rsidRPr="00704698">
        <w:rPr>
          <w:rFonts w:ascii="Cambria" w:hAnsi="Cambria"/>
          <w:sz w:val="20"/>
          <w:szCs w:val="20"/>
        </w:rPr>
        <w:t xml:space="preserve"> В случае приостановки исполнения Поручения по вине Агента более, чем на 2 (два) часа и не информировании Оператора в соответствии с п. 3.1.15</w:t>
      </w:r>
      <w:r w:rsidRPr="00A9710E">
        <w:rPr>
          <w:rFonts w:ascii="Cambria" w:hAnsi="Cambria"/>
          <w:sz w:val="20"/>
          <w:szCs w:val="20"/>
        </w:rPr>
        <w:t>. Оператор вправе начислить Агенту штраф в размере 3000 (три тысячи) рублей за каждый факт такого нарушения.</w:t>
      </w:r>
    </w:p>
    <w:p w14:paraId="721C5491" w14:textId="77777777" w:rsidR="00704698" w:rsidRPr="00AF7944" w:rsidRDefault="00704698" w:rsidP="00704698">
      <w:pPr>
        <w:numPr>
          <w:ilvl w:val="1"/>
          <w:numId w:val="1"/>
        </w:numPr>
        <w:jc w:val="both"/>
        <w:rPr>
          <w:rFonts w:ascii="Cambria" w:hAnsi="Cambria"/>
          <w:sz w:val="20"/>
          <w:szCs w:val="20"/>
        </w:rPr>
      </w:pPr>
      <w:r w:rsidRPr="00AF7944">
        <w:rPr>
          <w:rFonts w:ascii="Cambria" w:hAnsi="Cambria"/>
          <w:sz w:val="20"/>
          <w:szCs w:val="20"/>
        </w:rPr>
        <w:t>5.</w:t>
      </w:r>
      <w:r>
        <w:rPr>
          <w:rFonts w:ascii="Cambria" w:hAnsi="Cambria"/>
          <w:sz w:val="20"/>
          <w:szCs w:val="20"/>
        </w:rPr>
        <w:t>7</w:t>
      </w:r>
      <w:r w:rsidRPr="00AF7944">
        <w:rPr>
          <w:rFonts w:ascii="Cambria" w:hAnsi="Cambria"/>
          <w:sz w:val="20"/>
          <w:szCs w:val="20"/>
        </w:rPr>
        <w:t>. Счета, выставленные на оплату штрафных санкций, предусмотренных настоящим Договором, оплачиваются Сторонами в течение 5 (пяти) банковских дней с даты их получения. Сумма штрафа, выставленная Стороне, указывается в счете в рублях. Неполучение Стороной, выставившей штраф, письменных обоснованных возражений по выставленным счетам в течение трёх банковских дней с даты их получения означает признание виновной Стороной нарушений, послуживших основанием для выставления соответствующих счетов на оплату штрафов и согласие на их оплату. При этом направленные возражения по счету не освобождают Сторону от обязательства оплатить полную сумму счета. В случае признания Стороной, выставившей штраф, обоснованности таких возражений, сумма штрафа будет возвращена на расчетный счет Стороны, оплатившей штраф.</w:t>
      </w:r>
    </w:p>
    <w:p w14:paraId="43E52088" w14:textId="77777777" w:rsidR="00704698" w:rsidRPr="00AF7944" w:rsidRDefault="00704698" w:rsidP="00704698">
      <w:pPr>
        <w:numPr>
          <w:ilvl w:val="1"/>
          <w:numId w:val="1"/>
        </w:numPr>
        <w:jc w:val="both"/>
        <w:rPr>
          <w:rFonts w:ascii="Cambria" w:hAnsi="Cambria"/>
          <w:sz w:val="20"/>
          <w:szCs w:val="20"/>
        </w:rPr>
      </w:pPr>
      <w:r>
        <w:rPr>
          <w:rFonts w:ascii="Cambria" w:hAnsi="Cambria"/>
          <w:sz w:val="20"/>
          <w:szCs w:val="20"/>
        </w:rPr>
        <w:t>5.8</w:t>
      </w:r>
      <w:r w:rsidRPr="00AF7944">
        <w:rPr>
          <w:rFonts w:ascii="Cambria" w:hAnsi="Cambria"/>
          <w:sz w:val="20"/>
          <w:szCs w:val="20"/>
        </w:rPr>
        <w:t>. В случае нарушения Стороной срока оплаты выставленного счета по штрафным санкциям, предусмотренного п.5.</w:t>
      </w:r>
      <w:r>
        <w:rPr>
          <w:rFonts w:ascii="Cambria" w:hAnsi="Cambria"/>
          <w:sz w:val="20"/>
          <w:szCs w:val="20"/>
        </w:rPr>
        <w:t>7</w:t>
      </w:r>
      <w:r w:rsidRPr="00AF7944">
        <w:rPr>
          <w:rFonts w:ascii="Cambria" w:hAnsi="Cambria"/>
          <w:sz w:val="20"/>
          <w:szCs w:val="20"/>
        </w:rPr>
        <w:t xml:space="preserve"> Договора, Сторона, выставившая штраф, вправе задержать выплату причитающейся другой Стороне суммы в части, равной сумме выставленного штрафа на срок до момента оплаты счета.</w:t>
      </w:r>
    </w:p>
    <w:p w14:paraId="481DE3F0" w14:textId="77777777" w:rsidR="00704698" w:rsidRDefault="00704698" w:rsidP="00704698">
      <w:pPr>
        <w:numPr>
          <w:ilvl w:val="1"/>
          <w:numId w:val="1"/>
        </w:numPr>
        <w:jc w:val="both"/>
        <w:rPr>
          <w:rFonts w:ascii="Cambria" w:hAnsi="Cambria"/>
          <w:sz w:val="20"/>
          <w:szCs w:val="20"/>
        </w:rPr>
      </w:pPr>
      <w:r w:rsidRPr="00AF7944">
        <w:rPr>
          <w:rFonts w:ascii="Cambria" w:hAnsi="Cambria"/>
          <w:sz w:val="20"/>
          <w:szCs w:val="20"/>
        </w:rPr>
        <w:t>5.</w:t>
      </w:r>
      <w:r>
        <w:rPr>
          <w:rFonts w:ascii="Cambria" w:hAnsi="Cambria"/>
          <w:sz w:val="20"/>
          <w:szCs w:val="20"/>
        </w:rPr>
        <w:t>9</w:t>
      </w:r>
      <w:r w:rsidRPr="00AF7944">
        <w:rPr>
          <w:rFonts w:ascii="Cambria" w:hAnsi="Cambria"/>
          <w:sz w:val="20"/>
          <w:szCs w:val="20"/>
        </w:rPr>
        <w:t xml:space="preserve">. Ответственность Сторон по Договору ограничивается прямым реальным ущербом. Упущенная выгода, какие-либо косвенные убытки возмещению не подлежат, если иное специально не оговорено Договором. </w:t>
      </w:r>
    </w:p>
    <w:p w14:paraId="3DBE428F" w14:textId="77777777" w:rsidR="00704698" w:rsidRPr="00AF7944" w:rsidRDefault="00704698" w:rsidP="00704698">
      <w:pPr>
        <w:numPr>
          <w:ilvl w:val="1"/>
          <w:numId w:val="1"/>
        </w:numPr>
        <w:jc w:val="both"/>
        <w:rPr>
          <w:rFonts w:ascii="Cambria" w:hAnsi="Cambria"/>
          <w:sz w:val="20"/>
          <w:szCs w:val="20"/>
        </w:rPr>
      </w:pPr>
      <w:r>
        <w:rPr>
          <w:rFonts w:ascii="Cambria" w:hAnsi="Cambria"/>
          <w:sz w:val="20"/>
          <w:szCs w:val="20"/>
        </w:rPr>
        <w:t xml:space="preserve">5.10. </w:t>
      </w:r>
      <w:r w:rsidRPr="00750EFA">
        <w:rPr>
          <w:rFonts w:ascii="Cambria" w:hAnsi="Cambria"/>
          <w:sz w:val="20"/>
          <w:szCs w:val="20"/>
        </w:rPr>
        <w:t>Выплата неустойки по настоящему Договору осуществляется только на основании письменной претензии (требования). Если  письменная претензия одной Стороны не будет направлена в адрес другой Стороны, неустойка не начисляется и не уплачивается.</w:t>
      </w:r>
    </w:p>
    <w:p w14:paraId="34ABB565" w14:textId="77777777" w:rsidR="008656E6" w:rsidRPr="00AF7944" w:rsidRDefault="008656E6" w:rsidP="00367F3F">
      <w:pPr>
        <w:jc w:val="both"/>
        <w:rPr>
          <w:rFonts w:ascii="Cambria" w:hAnsi="Cambria"/>
          <w:sz w:val="20"/>
          <w:szCs w:val="20"/>
        </w:rPr>
      </w:pPr>
    </w:p>
    <w:p w14:paraId="3A5AC360" w14:textId="77777777" w:rsidR="006D4266" w:rsidRPr="00AF7944" w:rsidRDefault="00766D44" w:rsidP="00A9710E">
      <w:pPr>
        <w:numPr>
          <w:ilvl w:val="1"/>
          <w:numId w:val="1"/>
        </w:numPr>
        <w:jc w:val="center"/>
        <w:rPr>
          <w:rFonts w:ascii="Cambria" w:hAnsi="Cambria"/>
          <w:b/>
          <w:sz w:val="20"/>
          <w:szCs w:val="20"/>
        </w:rPr>
      </w:pPr>
      <w:r w:rsidRPr="00AF7944">
        <w:rPr>
          <w:rFonts w:ascii="Cambria" w:hAnsi="Cambria"/>
          <w:b/>
          <w:sz w:val="20"/>
          <w:szCs w:val="20"/>
        </w:rPr>
        <w:t xml:space="preserve">6. </w:t>
      </w:r>
      <w:r w:rsidR="00F548F4">
        <w:rPr>
          <w:rFonts w:ascii="Cambria" w:hAnsi="Cambria"/>
          <w:b/>
          <w:sz w:val="20"/>
          <w:szCs w:val="20"/>
        </w:rPr>
        <w:t>О</w:t>
      </w:r>
      <w:r w:rsidR="007B0D0C" w:rsidRPr="00AF7944">
        <w:rPr>
          <w:rFonts w:ascii="Cambria" w:hAnsi="Cambria"/>
          <w:b/>
          <w:sz w:val="20"/>
          <w:szCs w:val="20"/>
        </w:rPr>
        <w:t>бстоятельства</w:t>
      </w:r>
      <w:r w:rsidR="00F548F4">
        <w:rPr>
          <w:rFonts w:ascii="Cambria" w:hAnsi="Cambria"/>
          <w:b/>
          <w:sz w:val="20"/>
          <w:szCs w:val="20"/>
        </w:rPr>
        <w:t xml:space="preserve"> непреодолимой силы</w:t>
      </w:r>
    </w:p>
    <w:p w14:paraId="470611FE" w14:textId="77777777" w:rsidR="00367F3F" w:rsidRPr="00AF7944" w:rsidRDefault="00367F3F" w:rsidP="00367F3F">
      <w:pPr>
        <w:jc w:val="both"/>
        <w:rPr>
          <w:rFonts w:ascii="Cambria" w:hAnsi="Cambria"/>
          <w:sz w:val="20"/>
          <w:szCs w:val="20"/>
        </w:rPr>
      </w:pPr>
    </w:p>
    <w:p w14:paraId="4EED0820" w14:textId="77777777" w:rsidR="006D4266" w:rsidRPr="00AF7944" w:rsidRDefault="00766D44" w:rsidP="00A9710E">
      <w:pPr>
        <w:numPr>
          <w:ilvl w:val="2"/>
          <w:numId w:val="1"/>
        </w:numPr>
        <w:jc w:val="both"/>
        <w:rPr>
          <w:rFonts w:ascii="Cambria" w:hAnsi="Cambria"/>
          <w:sz w:val="20"/>
          <w:szCs w:val="20"/>
        </w:rPr>
      </w:pPr>
      <w:r w:rsidRPr="00AF7944">
        <w:rPr>
          <w:rFonts w:ascii="Cambria" w:hAnsi="Cambria"/>
          <w:sz w:val="20"/>
          <w:szCs w:val="20"/>
        </w:rPr>
        <w:t xml:space="preserve">6.1. </w:t>
      </w:r>
      <w:r w:rsidR="007B0D0C" w:rsidRPr="00AF7944">
        <w:rPr>
          <w:rFonts w:ascii="Cambria" w:hAnsi="Cambria"/>
          <w:sz w:val="20"/>
          <w:szCs w:val="20"/>
        </w:rPr>
        <w:t xml:space="preserve">Стороны освобождаются от ответственности за полное или частичное неисполнение обязательств по Договору, если такое неисполнение явилось следствием обстоятельств непреодолимой силы таких как: наводнение, пожар, землетрясение, военные действия, запреты/ограничения уполномоченных государственных органов, обрыв кабеля третьих лиц и другие подобные обстоятельства, предвидеть и устранить действие которых Стороны не в силах, возникших после заключения Договора. </w:t>
      </w:r>
    </w:p>
    <w:p w14:paraId="765D9F12" w14:textId="77777777" w:rsidR="006D4266" w:rsidRPr="00AF7944" w:rsidRDefault="00766D44" w:rsidP="00A9710E">
      <w:pPr>
        <w:numPr>
          <w:ilvl w:val="2"/>
          <w:numId w:val="1"/>
        </w:numPr>
        <w:jc w:val="both"/>
        <w:rPr>
          <w:rFonts w:ascii="Cambria" w:hAnsi="Cambria"/>
          <w:sz w:val="20"/>
          <w:szCs w:val="20"/>
        </w:rPr>
      </w:pPr>
      <w:r w:rsidRPr="00AF7944">
        <w:rPr>
          <w:rFonts w:ascii="Cambria" w:hAnsi="Cambria"/>
          <w:sz w:val="20"/>
          <w:szCs w:val="20"/>
        </w:rPr>
        <w:lastRenderedPageBreak/>
        <w:t xml:space="preserve">6.2. </w:t>
      </w:r>
      <w:r w:rsidR="007B0D0C" w:rsidRPr="00AF7944">
        <w:rPr>
          <w:rFonts w:ascii="Cambria" w:hAnsi="Cambria"/>
          <w:sz w:val="20"/>
          <w:szCs w:val="20"/>
        </w:rPr>
        <w:t>Сторона, которая не в состоянии выполнить свои обязательства по причинам обстоятельств непреодолимой силы, должна в письменной форме, не позднее 5 (Пяти) дней с момента их возникновения, уведомить другую Сторону о начале, ожидаемом сроке действия и прекращении указанных обстоятельств. Ф</w:t>
      </w:r>
      <w:r w:rsidR="00263CCB" w:rsidRPr="00AF7944">
        <w:rPr>
          <w:rFonts w:ascii="Cambria" w:hAnsi="Cambria"/>
          <w:sz w:val="20"/>
          <w:szCs w:val="20"/>
        </w:rPr>
        <w:t>акт</w:t>
      </w:r>
      <w:r w:rsidR="007B0D0C" w:rsidRPr="00AF7944">
        <w:rPr>
          <w:rFonts w:ascii="Cambria" w:hAnsi="Cambria"/>
          <w:sz w:val="20"/>
          <w:szCs w:val="20"/>
        </w:rPr>
        <w:t>ы, содержащиеся в уведомлении, должны быть подтверждены документально, уполномоченной на то организацией. В случае прекращения действия обстоятельств непреодолимой силы, Сторона, для которой действие таких обстоятельств прекратилось, обязана незамедлительно уведомить об этом другую Сторону.</w:t>
      </w:r>
    </w:p>
    <w:p w14:paraId="00AC6184" w14:textId="77777777" w:rsidR="006D4266" w:rsidRPr="00AF7944" w:rsidRDefault="00766D44" w:rsidP="00A9710E">
      <w:pPr>
        <w:numPr>
          <w:ilvl w:val="2"/>
          <w:numId w:val="1"/>
        </w:numPr>
        <w:jc w:val="both"/>
        <w:rPr>
          <w:rFonts w:ascii="Cambria" w:hAnsi="Cambria"/>
          <w:sz w:val="20"/>
          <w:szCs w:val="20"/>
        </w:rPr>
      </w:pPr>
      <w:r w:rsidRPr="00AF7944">
        <w:rPr>
          <w:rFonts w:ascii="Cambria" w:hAnsi="Cambria"/>
          <w:sz w:val="20"/>
          <w:szCs w:val="20"/>
        </w:rPr>
        <w:t xml:space="preserve">6.3. </w:t>
      </w:r>
      <w:r w:rsidR="007B0D0C" w:rsidRPr="00AF7944">
        <w:rPr>
          <w:rFonts w:ascii="Cambria" w:hAnsi="Cambria"/>
          <w:sz w:val="20"/>
          <w:szCs w:val="20"/>
        </w:rPr>
        <w:t>Наступление обстоятельств непреодолимой силы при условии, что приняты установленные в Договоре меры по извещению об этом другой Стороны,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bookmarkStart w:id="4" w:name="_Ref69551012"/>
    </w:p>
    <w:p w14:paraId="7025AEB0" w14:textId="77777777" w:rsidR="001832D3" w:rsidRPr="00AF7944" w:rsidRDefault="00766D44" w:rsidP="00A9710E">
      <w:pPr>
        <w:numPr>
          <w:ilvl w:val="2"/>
          <w:numId w:val="1"/>
        </w:numPr>
        <w:jc w:val="both"/>
        <w:rPr>
          <w:rFonts w:ascii="Cambria" w:hAnsi="Cambria"/>
          <w:sz w:val="20"/>
          <w:szCs w:val="20"/>
        </w:rPr>
      </w:pPr>
      <w:r w:rsidRPr="00AF7944">
        <w:rPr>
          <w:rFonts w:ascii="Cambria" w:hAnsi="Cambria"/>
          <w:sz w:val="20"/>
          <w:szCs w:val="20"/>
        </w:rPr>
        <w:t xml:space="preserve">6.4. </w:t>
      </w:r>
      <w:r w:rsidR="007B0D0C" w:rsidRPr="00AF7944">
        <w:rPr>
          <w:rFonts w:ascii="Cambria" w:hAnsi="Cambria"/>
          <w:sz w:val="20"/>
          <w:szCs w:val="20"/>
        </w:rPr>
        <w:t>В случае если действие обстоятельств непреодолимой силы продолжается более 3-х месяцев, каждая из Сторон имеет право расторгнуть Договор досрочно, путем направления соответствующего уведомления. В этом случае Договор будет считаться расторгнутым с момента получения другой Стороной такого уведомления.</w:t>
      </w:r>
      <w:bookmarkEnd w:id="4"/>
    </w:p>
    <w:p w14:paraId="70AB7672" w14:textId="77777777" w:rsidR="0092695A" w:rsidRPr="00AF7944" w:rsidRDefault="0092695A" w:rsidP="00367F3F">
      <w:pPr>
        <w:jc w:val="both"/>
        <w:rPr>
          <w:rFonts w:ascii="Cambria" w:hAnsi="Cambria"/>
          <w:sz w:val="20"/>
          <w:szCs w:val="20"/>
        </w:rPr>
      </w:pPr>
    </w:p>
    <w:p w14:paraId="7CEBD6FE" w14:textId="77777777" w:rsidR="001832D3" w:rsidRPr="00AF7944" w:rsidRDefault="001832D3" w:rsidP="00766D44">
      <w:pPr>
        <w:numPr>
          <w:ilvl w:val="0"/>
          <w:numId w:val="4"/>
        </w:numPr>
        <w:jc w:val="center"/>
        <w:rPr>
          <w:rFonts w:ascii="Cambria" w:hAnsi="Cambria"/>
          <w:sz w:val="20"/>
          <w:szCs w:val="20"/>
        </w:rPr>
      </w:pPr>
      <w:r w:rsidRPr="00AF7944">
        <w:rPr>
          <w:rFonts w:ascii="Cambria" w:hAnsi="Cambria"/>
          <w:b/>
          <w:sz w:val="20"/>
          <w:szCs w:val="20"/>
        </w:rPr>
        <w:t>Конфиденциальность</w:t>
      </w:r>
    </w:p>
    <w:p w14:paraId="7EA3B78B" w14:textId="77777777" w:rsidR="005D0788" w:rsidRPr="00AF7944" w:rsidRDefault="005D0788" w:rsidP="00657CB9">
      <w:pPr>
        <w:ind w:left="737"/>
        <w:jc w:val="both"/>
        <w:rPr>
          <w:rFonts w:ascii="Cambria" w:hAnsi="Cambria"/>
          <w:sz w:val="20"/>
          <w:szCs w:val="20"/>
        </w:rPr>
      </w:pPr>
    </w:p>
    <w:p w14:paraId="69C557A3" w14:textId="77777777" w:rsidR="00657CB9" w:rsidRPr="00AF7944" w:rsidRDefault="00A82986" w:rsidP="00657CB9">
      <w:pPr>
        <w:numPr>
          <w:ilvl w:val="1"/>
          <w:numId w:val="5"/>
        </w:numPr>
        <w:tabs>
          <w:tab w:val="left" w:pos="426"/>
        </w:tabs>
        <w:ind w:left="0" w:firstLine="284"/>
        <w:jc w:val="both"/>
        <w:rPr>
          <w:rFonts w:ascii="Cambria" w:hAnsi="Cambria"/>
          <w:sz w:val="20"/>
          <w:szCs w:val="20"/>
        </w:rPr>
      </w:pPr>
      <w:r w:rsidRPr="00AF7944">
        <w:rPr>
          <w:rFonts w:ascii="Cambria" w:hAnsi="Cambria"/>
          <w:sz w:val="20"/>
          <w:szCs w:val="20"/>
        </w:rPr>
        <w:t>Раскрывающая Сторона – Сторона, которая раскрывает конфиденциальную информацию другой Стороне.</w:t>
      </w:r>
    </w:p>
    <w:p w14:paraId="52C00A11" w14:textId="77777777" w:rsidR="00657CB9" w:rsidRPr="00AF7944" w:rsidRDefault="00367F3F" w:rsidP="00657CB9">
      <w:pPr>
        <w:numPr>
          <w:ilvl w:val="1"/>
          <w:numId w:val="5"/>
        </w:numPr>
        <w:ind w:left="0" w:firstLine="284"/>
        <w:jc w:val="both"/>
        <w:rPr>
          <w:rFonts w:ascii="Cambria" w:hAnsi="Cambria"/>
          <w:sz w:val="20"/>
          <w:szCs w:val="20"/>
        </w:rPr>
      </w:pPr>
      <w:r w:rsidRPr="00AF7944">
        <w:rPr>
          <w:rFonts w:ascii="Cambria" w:hAnsi="Cambria"/>
          <w:sz w:val="20"/>
          <w:szCs w:val="20"/>
        </w:rPr>
        <w:t xml:space="preserve"> </w:t>
      </w:r>
      <w:r w:rsidR="00A82986" w:rsidRPr="00AF7944">
        <w:rPr>
          <w:rFonts w:ascii="Cambria" w:hAnsi="Cambria"/>
          <w:sz w:val="20"/>
          <w:szCs w:val="20"/>
        </w:rPr>
        <w:t>Получающая Сторона – Сторона, которая получает конфиденциальную информацию от другой Стороны.</w:t>
      </w:r>
    </w:p>
    <w:p w14:paraId="2C4EFFB3" w14:textId="77777777" w:rsidR="00657CB9" w:rsidRPr="00AF7944" w:rsidRDefault="00367F3F" w:rsidP="00657CB9">
      <w:pPr>
        <w:numPr>
          <w:ilvl w:val="1"/>
          <w:numId w:val="5"/>
        </w:numPr>
        <w:ind w:left="0" w:firstLine="284"/>
        <w:jc w:val="both"/>
        <w:rPr>
          <w:rFonts w:ascii="Cambria" w:hAnsi="Cambria"/>
          <w:sz w:val="20"/>
          <w:szCs w:val="20"/>
        </w:rPr>
      </w:pPr>
      <w:r w:rsidRPr="00AF7944">
        <w:rPr>
          <w:rFonts w:ascii="Cambria" w:hAnsi="Cambria"/>
          <w:sz w:val="20"/>
          <w:szCs w:val="20"/>
        </w:rPr>
        <w:t xml:space="preserve"> </w:t>
      </w:r>
      <w:r w:rsidR="00A82986" w:rsidRPr="00AF7944">
        <w:rPr>
          <w:rFonts w:ascii="Cambria" w:hAnsi="Cambria"/>
          <w:sz w:val="20"/>
          <w:szCs w:val="20"/>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14:paraId="6DB4417A" w14:textId="77777777" w:rsidR="00657CB9" w:rsidRPr="00AF7944" w:rsidRDefault="00A82986" w:rsidP="00C67700">
      <w:pPr>
        <w:numPr>
          <w:ilvl w:val="1"/>
          <w:numId w:val="5"/>
        </w:numPr>
        <w:ind w:left="0" w:firstLine="284"/>
        <w:jc w:val="both"/>
        <w:rPr>
          <w:rFonts w:ascii="Cambria" w:hAnsi="Cambria"/>
          <w:sz w:val="20"/>
          <w:szCs w:val="20"/>
        </w:rPr>
      </w:pPr>
      <w:r w:rsidRPr="00AF7944">
        <w:rPr>
          <w:rFonts w:ascii="Cambria" w:hAnsi="Cambria"/>
          <w:sz w:val="20"/>
          <w:szCs w:val="20"/>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14:paraId="3740E227" w14:textId="77777777" w:rsidR="00A82986" w:rsidRPr="00AF7944" w:rsidRDefault="00A82986" w:rsidP="00C67700">
      <w:pPr>
        <w:numPr>
          <w:ilvl w:val="1"/>
          <w:numId w:val="5"/>
        </w:numPr>
        <w:ind w:left="0" w:firstLine="284"/>
        <w:jc w:val="both"/>
        <w:rPr>
          <w:rFonts w:ascii="Cambria" w:hAnsi="Cambria"/>
          <w:sz w:val="20"/>
          <w:szCs w:val="20"/>
        </w:rPr>
      </w:pPr>
      <w:r w:rsidRPr="00AF7944">
        <w:rPr>
          <w:rFonts w:ascii="Cambria" w:hAnsi="Cambria"/>
          <w:sz w:val="20"/>
          <w:szCs w:val="20"/>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w:t>
      </w:r>
      <w:r w:rsidR="00263CCB" w:rsidRPr="00AF7944">
        <w:rPr>
          <w:rFonts w:ascii="Cambria" w:hAnsi="Cambria"/>
          <w:sz w:val="20"/>
          <w:szCs w:val="20"/>
        </w:rPr>
        <w:t>акт</w:t>
      </w:r>
      <w:r w:rsidRPr="00AF7944">
        <w:rPr>
          <w:rFonts w:ascii="Cambria" w:hAnsi="Cambria"/>
          <w:sz w:val="20"/>
          <w:szCs w:val="20"/>
        </w:rPr>
        <w:t>еристик:</w:t>
      </w:r>
    </w:p>
    <w:p w14:paraId="4F30BD52" w14:textId="77777777" w:rsidR="00A82986" w:rsidRPr="00AF7944" w:rsidRDefault="00A82986" w:rsidP="00C67700">
      <w:pPr>
        <w:numPr>
          <w:ilvl w:val="1"/>
          <w:numId w:val="5"/>
        </w:numPr>
        <w:ind w:left="0" w:firstLine="284"/>
        <w:jc w:val="both"/>
        <w:rPr>
          <w:rFonts w:ascii="Cambria" w:hAnsi="Cambria"/>
          <w:sz w:val="20"/>
          <w:szCs w:val="20"/>
        </w:rPr>
      </w:pPr>
      <w:r w:rsidRPr="00AF7944">
        <w:rPr>
          <w:rFonts w:ascii="Cambria" w:hAnsi="Cambria"/>
          <w:sz w:val="20"/>
          <w:szCs w:val="20"/>
        </w:rPr>
        <w:t>информация во время ее раскрытия является публично известной;</w:t>
      </w:r>
    </w:p>
    <w:p w14:paraId="1BDBD3C0" w14:textId="77777777" w:rsidR="00A82986" w:rsidRPr="00AF7944" w:rsidRDefault="00A82986" w:rsidP="00C67700">
      <w:pPr>
        <w:numPr>
          <w:ilvl w:val="1"/>
          <w:numId w:val="5"/>
        </w:numPr>
        <w:ind w:left="0" w:firstLine="284"/>
        <w:jc w:val="both"/>
        <w:rPr>
          <w:rFonts w:ascii="Cambria" w:hAnsi="Cambria"/>
          <w:sz w:val="20"/>
          <w:szCs w:val="20"/>
        </w:rPr>
      </w:pPr>
      <w:r w:rsidRPr="00AF7944">
        <w:rPr>
          <w:rFonts w:ascii="Cambria" w:hAnsi="Cambria"/>
          <w:sz w:val="20"/>
          <w:szCs w:val="20"/>
        </w:rPr>
        <w:t>информация представлена Получающей Стороне с письменным указанием на то, что она не является конфиденциальной;</w:t>
      </w:r>
    </w:p>
    <w:p w14:paraId="5B5721DF" w14:textId="77777777" w:rsidR="00A82986" w:rsidRPr="00AF7944" w:rsidRDefault="00A82986" w:rsidP="00C67700">
      <w:pPr>
        <w:numPr>
          <w:ilvl w:val="1"/>
          <w:numId w:val="5"/>
        </w:numPr>
        <w:ind w:left="0" w:firstLine="284"/>
        <w:jc w:val="both"/>
        <w:rPr>
          <w:rFonts w:ascii="Cambria" w:hAnsi="Cambria"/>
          <w:sz w:val="20"/>
          <w:szCs w:val="20"/>
        </w:rPr>
      </w:pPr>
      <w:r w:rsidRPr="00AF7944">
        <w:rPr>
          <w:rFonts w:ascii="Cambria" w:hAnsi="Cambria"/>
          <w:sz w:val="20"/>
          <w:szCs w:val="20"/>
        </w:rPr>
        <w:t>информация получена от любого третьего лица на законных основаниях;</w:t>
      </w:r>
    </w:p>
    <w:p w14:paraId="38BB5FE6" w14:textId="77777777" w:rsidR="00657CB9" w:rsidRPr="00AF7944" w:rsidRDefault="00A82986" w:rsidP="00C67700">
      <w:pPr>
        <w:numPr>
          <w:ilvl w:val="1"/>
          <w:numId w:val="5"/>
        </w:numPr>
        <w:ind w:left="0" w:firstLine="284"/>
        <w:jc w:val="both"/>
        <w:rPr>
          <w:rFonts w:ascii="Cambria" w:hAnsi="Cambria"/>
          <w:sz w:val="20"/>
          <w:szCs w:val="20"/>
        </w:rPr>
      </w:pPr>
      <w:r w:rsidRPr="00AF7944">
        <w:rPr>
          <w:rFonts w:ascii="Cambria" w:hAnsi="Cambria"/>
          <w:sz w:val="20"/>
          <w:szCs w:val="20"/>
        </w:rPr>
        <w:t>информация не может являться конфиденциальной в соответствии с законодательством Российской Федерации.</w:t>
      </w:r>
    </w:p>
    <w:p w14:paraId="075AC603" w14:textId="77777777" w:rsidR="00A82986" w:rsidRPr="00AF7944" w:rsidRDefault="00A82986" w:rsidP="00C67700">
      <w:pPr>
        <w:numPr>
          <w:ilvl w:val="1"/>
          <w:numId w:val="5"/>
        </w:numPr>
        <w:ind w:left="0" w:firstLine="284"/>
        <w:jc w:val="both"/>
        <w:rPr>
          <w:rFonts w:ascii="Cambria" w:hAnsi="Cambria"/>
          <w:sz w:val="20"/>
          <w:szCs w:val="20"/>
        </w:rPr>
      </w:pPr>
      <w:r w:rsidRPr="00AF7944">
        <w:rPr>
          <w:rFonts w:ascii="Cambria" w:hAnsi="Cambria"/>
          <w:sz w:val="20"/>
          <w:szCs w:val="20"/>
        </w:rPr>
        <w:t>Получающая Сторона имеет право раскрывать конфиденциальную информацию без согласия Раскрывающей Стороны:</w:t>
      </w:r>
    </w:p>
    <w:p w14:paraId="406B1132" w14:textId="77777777" w:rsidR="00A82986" w:rsidRPr="00AF7944" w:rsidRDefault="00A82986" w:rsidP="00C67700">
      <w:pPr>
        <w:numPr>
          <w:ilvl w:val="1"/>
          <w:numId w:val="5"/>
        </w:numPr>
        <w:ind w:left="0" w:firstLine="284"/>
        <w:jc w:val="both"/>
        <w:rPr>
          <w:rFonts w:ascii="Cambria" w:hAnsi="Cambria"/>
          <w:sz w:val="20"/>
          <w:szCs w:val="20"/>
        </w:rPr>
      </w:pPr>
      <w:r w:rsidRPr="00AF7944">
        <w:rPr>
          <w:rFonts w:ascii="Cambria" w:hAnsi="Cambria"/>
          <w:sz w:val="20"/>
          <w:szCs w:val="20"/>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14:paraId="667F762A" w14:textId="77777777" w:rsidR="00367F3F" w:rsidRPr="00AF7944" w:rsidRDefault="00A82986" w:rsidP="00C67700">
      <w:pPr>
        <w:numPr>
          <w:ilvl w:val="1"/>
          <w:numId w:val="5"/>
        </w:numPr>
        <w:ind w:left="0" w:firstLine="284"/>
        <w:jc w:val="both"/>
        <w:rPr>
          <w:rFonts w:ascii="Cambria" w:hAnsi="Cambria"/>
          <w:sz w:val="20"/>
          <w:szCs w:val="20"/>
        </w:rPr>
      </w:pPr>
      <w:r w:rsidRPr="00AF7944">
        <w:rPr>
          <w:rFonts w:ascii="Cambria" w:hAnsi="Cambria"/>
          <w:sz w:val="20"/>
          <w:szCs w:val="20"/>
        </w:rPr>
        <w:t xml:space="preserve">если информация должна быть раскрыта в соответствии с законом, иным нормативно – правовым </w:t>
      </w:r>
      <w:r w:rsidR="00263CCB" w:rsidRPr="00AF7944">
        <w:rPr>
          <w:rFonts w:ascii="Cambria" w:hAnsi="Cambria"/>
          <w:sz w:val="20"/>
          <w:szCs w:val="20"/>
        </w:rPr>
        <w:t>акт</w:t>
      </w:r>
      <w:r w:rsidRPr="00AF7944">
        <w:rPr>
          <w:rFonts w:ascii="Cambria" w:hAnsi="Cambria"/>
          <w:sz w:val="20"/>
          <w:szCs w:val="20"/>
        </w:rPr>
        <w:t xml:space="preserve">ом, судебным </w:t>
      </w:r>
      <w:r w:rsidR="00263CCB" w:rsidRPr="00AF7944">
        <w:rPr>
          <w:rFonts w:ascii="Cambria" w:hAnsi="Cambria"/>
          <w:sz w:val="20"/>
          <w:szCs w:val="20"/>
        </w:rPr>
        <w:t>акт</w:t>
      </w:r>
      <w:r w:rsidRPr="00AF7944">
        <w:rPr>
          <w:rFonts w:ascii="Cambria" w:hAnsi="Cambria"/>
          <w:sz w:val="20"/>
          <w:szCs w:val="20"/>
        </w:rPr>
        <w:t>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14:paraId="42E522A4" w14:textId="77777777" w:rsidR="00A82986" w:rsidRPr="00AF7944" w:rsidRDefault="00A82986" w:rsidP="00C67700">
      <w:pPr>
        <w:numPr>
          <w:ilvl w:val="1"/>
          <w:numId w:val="5"/>
        </w:numPr>
        <w:ind w:left="0" w:firstLine="284"/>
        <w:jc w:val="both"/>
        <w:rPr>
          <w:rFonts w:ascii="Cambria" w:hAnsi="Cambria"/>
          <w:sz w:val="20"/>
          <w:szCs w:val="20"/>
        </w:rPr>
      </w:pPr>
      <w:r w:rsidRPr="00AF7944">
        <w:rPr>
          <w:rFonts w:ascii="Cambria" w:hAnsi="Cambria"/>
          <w:sz w:val="20"/>
          <w:szCs w:val="20"/>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sidR="006657B7" w:rsidRPr="00AF7944">
        <w:rPr>
          <w:rFonts w:ascii="Cambria" w:hAnsi="Cambria"/>
          <w:sz w:val="20"/>
          <w:szCs w:val="20"/>
        </w:rPr>
        <w:t>я</w:t>
      </w:r>
      <w:r w:rsidRPr="00AF7944">
        <w:rPr>
          <w:rFonts w:ascii="Cambria" w:hAnsi="Cambria"/>
          <w:sz w:val="20"/>
          <w:szCs w:val="20"/>
        </w:rPr>
        <w:t xml:space="preserve"> арбитражного суда.</w:t>
      </w:r>
    </w:p>
    <w:p w14:paraId="6B6ED14E" w14:textId="77777777" w:rsidR="001832D3" w:rsidRPr="00AF7944" w:rsidRDefault="001832D3" w:rsidP="009E70A3">
      <w:pPr>
        <w:ind w:left="360"/>
        <w:jc w:val="both"/>
        <w:rPr>
          <w:rFonts w:ascii="Cambria" w:hAnsi="Cambria"/>
          <w:sz w:val="20"/>
          <w:szCs w:val="20"/>
        </w:rPr>
      </w:pPr>
    </w:p>
    <w:p w14:paraId="1560947A" w14:textId="77777777" w:rsidR="00306521" w:rsidRDefault="00306521" w:rsidP="00766D44">
      <w:pPr>
        <w:numPr>
          <w:ilvl w:val="0"/>
          <w:numId w:val="5"/>
        </w:numPr>
        <w:jc w:val="center"/>
        <w:rPr>
          <w:rFonts w:ascii="Cambria" w:hAnsi="Cambria"/>
          <w:b/>
          <w:sz w:val="20"/>
          <w:szCs w:val="20"/>
        </w:rPr>
      </w:pPr>
      <w:r w:rsidRPr="00AF7944">
        <w:rPr>
          <w:rFonts w:ascii="Cambria" w:hAnsi="Cambria"/>
          <w:b/>
          <w:sz w:val="20"/>
          <w:szCs w:val="20"/>
        </w:rPr>
        <w:t>Срок действия Договора</w:t>
      </w:r>
    </w:p>
    <w:p w14:paraId="352CB89B" w14:textId="77777777" w:rsidR="00553E1F" w:rsidRPr="00AF7944" w:rsidRDefault="00553E1F" w:rsidP="00553E1F">
      <w:pPr>
        <w:ind w:left="360"/>
        <w:rPr>
          <w:rFonts w:ascii="Cambria" w:hAnsi="Cambria"/>
          <w:b/>
          <w:sz w:val="20"/>
          <w:szCs w:val="20"/>
        </w:rPr>
      </w:pPr>
    </w:p>
    <w:p w14:paraId="4AD54FB5" w14:textId="538FA95C" w:rsidR="00F81934" w:rsidRPr="00F81934" w:rsidRDefault="00F81934" w:rsidP="00F81934">
      <w:pPr>
        <w:numPr>
          <w:ilvl w:val="1"/>
          <w:numId w:val="5"/>
        </w:numPr>
        <w:ind w:left="0" w:firstLine="284"/>
        <w:jc w:val="both"/>
        <w:rPr>
          <w:rFonts w:asciiTheme="minorHAnsi" w:hAnsiTheme="minorHAnsi"/>
          <w:sz w:val="20"/>
          <w:szCs w:val="20"/>
        </w:rPr>
      </w:pPr>
      <w:r w:rsidRPr="00F81934">
        <w:rPr>
          <w:rFonts w:asciiTheme="minorHAnsi" w:hAnsiTheme="minorHAnsi"/>
          <w:sz w:val="20"/>
          <w:szCs w:val="20"/>
        </w:rPr>
        <w:t>Договор вступает в силу с момента подписания и действует до 30.09.2016 года. При этом Стороны установили, что условия Договора применяются к Отношениям Сторон, возникшие с 01 октября 2015года.</w:t>
      </w:r>
    </w:p>
    <w:p w14:paraId="5A5D0A8A" w14:textId="77777777" w:rsidR="00306521" w:rsidRPr="00AF7944" w:rsidRDefault="007B0D0C" w:rsidP="00C67700">
      <w:pPr>
        <w:numPr>
          <w:ilvl w:val="1"/>
          <w:numId w:val="5"/>
        </w:numPr>
        <w:ind w:left="0" w:firstLine="284"/>
        <w:jc w:val="both"/>
        <w:rPr>
          <w:rFonts w:ascii="Cambria" w:hAnsi="Cambria"/>
          <w:sz w:val="20"/>
          <w:szCs w:val="20"/>
        </w:rPr>
      </w:pPr>
      <w:r w:rsidRPr="00AF7944">
        <w:rPr>
          <w:rFonts w:ascii="Cambria" w:hAnsi="Cambria"/>
          <w:sz w:val="20"/>
          <w:szCs w:val="20"/>
        </w:rPr>
        <w:lastRenderedPageBreak/>
        <w:t>Договор может быть расторгнут:</w:t>
      </w:r>
    </w:p>
    <w:p w14:paraId="3E6A471F" w14:textId="77777777" w:rsidR="00306521" w:rsidRPr="00AF7944" w:rsidRDefault="007B0D0C" w:rsidP="007751FA">
      <w:pPr>
        <w:numPr>
          <w:ilvl w:val="2"/>
          <w:numId w:val="5"/>
        </w:numPr>
        <w:jc w:val="both"/>
        <w:rPr>
          <w:rFonts w:ascii="Cambria" w:hAnsi="Cambria"/>
          <w:sz w:val="20"/>
          <w:szCs w:val="20"/>
        </w:rPr>
      </w:pPr>
      <w:r w:rsidRPr="00AF7944">
        <w:rPr>
          <w:rFonts w:ascii="Cambria" w:hAnsi="Cambria"/>
          <w:sz w:val="20"/>
          <w:szCs w:val="20"/>
        </w:rPr>
        <w:t>По соглашению Сторон, путем подписания соответствующего соглашения.</w:t>
      </w:r>
    </w:p>
    <w:p w14:paraId="0E3734D3" w14:textId="77777777" w:rsidR="00306521" w:rsidRPr="00AF7944" w:rsidRDefault="007B0D0C" w:rsidP="007751FA">
      <w:pPr>
        <w:numPr>
          <w:ilvl w:val="2"/>
          <w:numId w:val="5"/>
        </w:numPr>
        <w:jc w:val="both"/>
        <w:rPr>
          <w:rFonts w:ascii="Cambria" w:hAnsi="Cambria"/>
          <w:sz w:val="20"/>
          <w:szCs w:val="20"/>
        </w:rPr>
      </w:pPr>
      <w:r w:rsidRPr="00AF7944">
        <w:rPr>
          <w:rFonts w:ascii="Cambria" w:hAnsi="Cambria"/>
          <w:sz w:val="20"/>
          <w:szCs w:val="20"/>
        </w:rPr>
        <w:t>По инициативе одной из Сторон, путем направления другой Стороне соответствующего уведомления. Договор будет считаться расторгнутым по истечении 30 (Тридцати) календарных дней с момента получения другой Стороны уведомления о расторжении Договора.</w:t>
      </w:r>
    </w:p>
    <w:p w14:paraId="76F23DD8" w14:textId="77777777" w:rsidR="00306521" w:rsidRPr="00AF7944" w:rsidRDefault="007B0D0C" w:rsidP="00C67700">
      <w:pPr>
        <w:numPr>
          <w:ilvl w:val="1"/>
          <w:numId w:val="5"/>
        </w:numPr>
        <w:ind w:left="0" w:firstLine="284"/>
        <w:jc w:val="both"/>
        <w:rPr>
          <w:rFonts w:ascii="Cambria" w:hAnsi="Cambria"/>
          <w:sz w:val="20"/>
          <w:szCs w:val="20"/>
        </w:rPr>
      </w:pPr>
      <w:r w:rsidRPr="00AF7944">
        <w:rPr>
          <w:rFonts w:ascii="Cambria" w:hAnsi="Cambria"/>
          <w:sz w:val="20"/>
          <w:szCs w:val="20"/>
        </w:rPr>
        <w:t xml:space="preserve">В случае действия обстоятельств непреодолимой силы, в порядке указанном в п. </w:t>
      </w:r>
      <w:r w:rsidR="00306521" w:rsidRPr="00AF7944">
        <w:rPr>
          <w:rFonts w:ascii="Cambria" w:hAnsi="Cambria"/>
          <w:sz w:val="20"/>
          <w:szCs w:val="20"/>
        </w:rPr>
        <w:t>6</w:t>
      </w:r>
      <w:r w:rsidRPr="00AF7944">
        <w:rPr>
          <w:rFonts w:ascii="Cambria" w:hAnsi="Cambria"/>
          <w:sz w:val="20"/>
          <w:szCs w:val="20"/>
        </w:rPr>
        <w:t>.</w:t>
      </w:r>
      <w:r w:rsidR="00306521" w:rsidRPr="00AF7944">
        <w:rPr>
          <w:rFonts w:ascii="Cambria" w:hAnsi="Cambria"/>
          <w:sz w:val="20"/>
          <w:szCs w:val="20"/>
        </w:rPr>
        <w:t>4.</w:t>
      </w:r>
      <w:r w:rsidRPr="00AF7944">
        <w:rPr>
          <w:rFonts w:ascii="Cambria" w:hAnsi="Cambria"/>
          <w:sz w:val="20"/>
          <w:szCs w:val="20"/>
        </w:rPr>
        <w:t xml:space="preserve"> Договора.</w:t>
      </w:r>
    </w:p>
    <w:p w14:paraId="463B7457" w14:textId="77777777" w:rsidR="001832D3" w:rsidRPr="00AF7944" w:rsidRDefault="007B0D0C" w:rsidP="00C67700">
      <w:pPr>
        <w:numPr>
          <w:ilvl w:val="1"/>
          <w:numId w:val="5"/>
        </w:numPr>
        <w:ind w:left="0" w:firstLine="284"/>
        <w:jc w:val="both"/>
        <w:rPr>
          <w:rFonts w:ascii="Cambria" w:hAnsi="Cambria"/>
          <w:sz w:val="20"/>
          <w:szCs w:val="20"/>
        </w:rPr>
      </w:pPr>
      <w:r w:rsidRPr="00AF7944">
        <w:rPr>
          <w:rFonts w:ascii="Cambria" w:hAnsi="Cambria"/>
          <w:sz w:val="20"/>
          <w:szCs w:val="20"/>
        </w:rPr>
        <w:t>Расторжение Договора не освобождает Стороны от исполнения обязательств, возникших в период его действия.</w:t>
      </w:r>
    </w:p>
    <w:p w14:paraId="71EB0498" w14:textId="77777777" w:rsidR="00306521" w:rsidRPr="00AF7944" w:rsidRDefault="00306521" w:rsidP="00C67700">
      <w:pPr>
        <w:jc w:val="both"/>
        <w:rPr>
          <w:rFonts w:ascii="Cambria" w:hAnsi="Cambria"/>
          <w:sz w:val="20"/>
          <w:szCs w:val="20"/>
        </w:rPr>
      </w:pPr>
    </w:p>
    <w:p w14:paraId="601C3700" w14:textId="77777777" w:rsidR="00306521" w:rsidRPr="00AF7944" w:rsidRDefault="00306521" w:rsidP="00766D44">
      <w:pPr>
        <w:numPr>
          <w:ilvl w:val="0"/>
          <w:numId w:val="5"/>
        </w:numPr>
        <w:jc w:val="center"/>
        <w:rPr>
          <w:rFonts w:ascii="Cambria" w:hAnsi="Cambria"/>
          <w:b/>
          <w:sz w:val="20"/>
          <w:szCs w:val="20"/>
        </w:rPr>
      </w:pPr>
      <w:r w:rsidRPr="00AF7944">
        <w:rPr>
          <w:rFonts w:ascii="Cambria" w:hAnsi="Cambria"/>
          <w:b/>
          <w:sz w:val="20"/>
          <w:szCs w:val="20"/>
        </w:rPr>
        <w:t>Разрешение споров</w:t>
      </w:r>
    </w:p>
    <w:p w14:paraId="3576D78A" w14:textId="77777777" w:rsidR="00657CB9" w:rsidRPr="00AF7944" w:rsidRDefault="00657CB9" w:rsidP="00657CB9">
      <w:pPr>
        <w:ind w:left="360"/>
        <w:rPr>
          <w:rFonts w:ascii="Cambria" w:hAnsi="Cambria"/>
          <w:b/>
          <w:sz w:val="20"/>
          <w:szCs w:val="20"/>
        </w:rPr>
      </w:pPr>
    </w:p>
    <w:p w14:paraId="2B378920" w14:textId="77777777" w:rsidR="001832D3" w:rsidRPr="00AF7944" w:rsidRDefault="007B0D0C" w:rsidP="00C67700">
      <w:pPr>
        <w:numPr>
          <w:ilvl w:val="1"/>
          <w:numId w:val="5"/>
        </w:numPr>
        <w:ind w:left="0" w:firstLine="284"/>
        <w:jc w:val="both"/>
        <w:rPr>
          <w:rFonts w:ascii="Cambria" w:hAnsi="Cambria"/>
          <w:sz w:val="20"/>
          <w:szCs w:val="20"/>
        </w:rPr>
      </w:pPr>
      <w:r w:rsidRPr="00AF7944">
        <w:rPr>
          <w:rFonts w:ascii="Cambria" w:hAnsi="Cambria"/>
          <w:sz w:val="20"/>
          <w:szCs w:val="20"/>
        </w:rPr>
        <w:t xml:space="preserve">Все споры и разногласия при невозможности их урегулирования в процессе переговоров и в претензионном порядке, подлежат передаче на рассмотрение в </w:t>
      </w:r>
      <w:r w:rsidR="00350E0F" w:rsidRPr="00AF7944">
        <w:rPr>
          <w:rFonts w:ascii="Cambria" w:hAnsi="Cambria"/>
          <w:sz w:val="20"/>
          <w:szCs w:val="20"/>
        </w:rPr>
        <w:t>А</w:t>
      </w:r>
      <w:r w:rsidRPr="00AF7944">
        <w:rPr>
          <w:rFonts w:ascii="Cambria" w:hAnsi="Cambria"/>
          <w:sz w:val="20"/>
          <w:szCs w:val="20"/>
        </w:rPr>
        <w:t xml:space="preserve">рбитражный суд </w:t>
      </w:r>
      <w:r w:rsidR="002D288F" w:rsidRPr="00AF7944">
        <w:rPr>
          <w:rFonts w:ascii="Cambria" w:hAnsi="Cambria"/>
          <w:sz w:val="20"/>
          <w:szCs w:val="20"/>
        </w:rPr>
        <w:t>г. Москва</w:t>
      </w:r>
      <w:r w:rsidRPr="00AF7944">
        <w:rPr>
          <w:rFonts w:ascii="Cambria" w:hAnsi="Cambria"/>
          <w:sz w:val="20"/>
          <w:szCs w:val="20"/>
        </w:rPr>
        <w:t>.</w:t>
      </w:r>
    </w:p>
    <w:p w14:paraId="0C9448C0" w14:textId="77777777" w:rsidR="00DB49B4" w:rsidRPr="00AF7944" w:rsidRDefault="00DB49B4" w:rsidP="00DB49B4">
      <w:pPr>
        <w:jc w:val="both"/>
        <w:rPr>
          <w:rFonts w:ascii="Cambria" w:hAnsi="Cambria"/>
          <w:b/>
          <w:sz w:val="20"/>
          <w:szCs w:val="20"/>
        </w:rPr>
      </w:pPr>
    </w:p>
    <w:p w14:paraId="2FB7A31A" w14:textId="77777777" w:rsidR="001832D3" w:rsidRPr="00AF7944" w:rsidRDefault="001832D3" w:rsidP="00766D44">
      <w:pPr>
        <w:numPr>
          <w:ilvl w:val="0"/>
          <w:numId w:val="5"/>
        </w:numPr>
        <w:jc w:val="center"/>
        <w:rPr>
          <w:rFonts w:ascii="Cambria" w:hAnsi="Cambria"/>
          <w:b/>
          <w:sz w:val="20"/>
          <w:szCs w:val="20"/>
        </w:rPr>
      </w:pPr>
      <w:r w:rsidRPr="00AF7944">
        <w:rPr>
          <w:rFonts w:ascii="Cambria" w:hAnsi="Cambria"/>
          <w:b/>
          <w:sz w:val="20"/>
          <w:szCs w:val="20"/>
        </w:rPr>
        <w:t>Прочие условия</w:t>
      </w:r>
    </w:p>
    <w:p w14:paraId="32F8DC83" w14:textId="77777777" w:rsidR="00DB49B4" w:rsidRPr="00AF7944" w:rsidRDefault="00DB49B4" w:rsidP="00553E1F">
      <w:pPr>
        <w:jc w:val="both"/>
        <w:rPr>
          <w:rFonts w:ascii="Cambria" w:hAnsi="Cambria"/>
          <w:sz w:val="20"/>
          <w:szCs w:val="20"/>
        </w:rPr>
      </w:pPr>
    </w:p>
    <w:p w14:paraId="10304CAF" w14:textId="77777777" w:rsidR="007B0D0C" w:rsidRPr="00AF7944" w:rsidRDefault="003A1D81" w:rsidP="00C67700">
      <w:pPr>
        <w:numPr>
          <w:ilvl w:val="1"/>
          <w:numId w:val="5"/>
        </w:numPr>
        <w:ind w:left="0" w:firstLine="284"/>
        <w:jc w:val="both"/>
        <w:rPr>
          <w:rFonts w:ascii="Cambria" w:hAnsi="Cambria"/>
          <w:sz w:val="20"/>
          <w:szCs w:val="20"/>
        </w:rPr>
      </w:pPr>
      <w:r w:rsidRPr="00AF7944">
        <w:rPr>
          <w:rFonts w:ascii="Cambria" w:hAnsi="Cambria"/>
          <w:sz w:val="20"/>
          <w:szCs w:val="20"/>
        </w:rPr>
        <w:t xml:space="preserve"> </w:t>
      </w:r>
      <w:r w:rsidR="007B0D0C" w:rsidRPr="00AF7944">
        <w:rPr>
          <w:rFonts w:ascii="Cambria" w:hAnsi="Cambria"/>
          <w:sz w:val="20"/>
          <w:szCs w:val="20"/>
        </w:rPr>
        <w:t>Настоящий Договор составлен в двух идентичных экземплярах, имеющих одинаковую юридическую силу, по одному экземпляру для каждой из Сторон.</w:t>
      </w:r>
    </w:p>
    <w:p w14:paraId="27FA86CE" w14:textId="77777777" w:rsidR="003A1D81" w:rsidRPr="00AF7944" w:rsidRDefault="003A1D81" w:rsidP="00C67700">
      <w:pPr>
        <w:numPr>
          <w:ilvl w:val="1"/>
          <w:numId w:val="5"/>
        </w:numPr>
        <w:ind w:left="0" w:firstLine="284"/>
        <w:jc w:val="both"/>
        <w:rPr>
          <w:rFonts w:ascii="Cambria" w:hAnsi="Cambria"/>
          <w:sz w:val="20"/>
          <w:szCs w:val="20"/>
        </w:rPr>
      </w:pPr>
      <w:r w:rsidRPr="00AF7944">
        <w:rPr>
          <w:rFonts w:ascii="Cambria" w:hAnsi="Cambria"/>
          <w:sz w:val="20"/>
          <w:szCs w:val="20"/>
        </w:rPr>
        <w:t xml:space="preserve"> </w:t>
      </w:r>
      <w:r w:rsidR="00350E0F" w:rsidRPr="00AF7944">
        <w:rPr>
          <w:rFonts w:ascii="Cambria" w:hAnsi="Cambria"/>
          <w:sz w:val="20"/>
          <w:szCs w:val="20"/>
        </w:rPr>
        <w:t>Если иное не предусмотрено Договором, л</w:t>
      </w:r>
      <w:r w:rsidR="001832D3" w:rsidRPr="00AF7944">
        <w:rPr>
          <w:rFonts w:ascii="Cambria" w:hAnsi="Cambria"/>
          <w:sz w:val="20"/>
          <w:szCs w:val="20"/>
        </w:rPr>
        <w:t>юбые изменения, дополнения к Договору действительны, если они составлены в письменной форме и подписаны уполномоченными на то лицами.</w:t>
      </w:r>
      <w:r w:rsidRPr="00AF7944">
        <w:rPr>
          <w:rFonts w:ascii="Cambria" w:hAnsi="Cambria"/>
          <w:sz w:val="20"/>
          <w:szCs w:val="20"/>
        </w:rPr>
        <w:t xml:space="preserve"> </w:t>
      </w:r>
    </w:p>
    <w:p w14:paraId="51124D46" w14:textId="77777777" w:rsidR="00350E0F" w:rsidRPr="00AF7944" w:rsidRDefault="00350E0F" w:rsidP="00AF7944">
      <w:pPr>
        <w:numPr>
          <w:ilvl w:val="1"/>
          <w:numId w:val="5"/>
        </w:numPr>
        <w:ind w:left="0" w:firstLine="284"/>
        <w:jc w:val="both"/>
        <w:rPr>
          <w:rFonts w:ascii="Cambria" w:hAnsi="Cambria"/>
          <w:sz w:val="20"/>
          <w:szCs w:val="20"/>
        </w:rPr>
      </w:pPr>
      <w:r w:rsidRPr="00AF7944">
        <w:rPr>
          <w:rFonts w:ascii="Cambria" w:hAnsi="Cambria"/>
          <w:sz w:val="20"/>
          <w:szCs w:val="20"/>
        </w:rPr>
        <w:t>Стороны признают, что получение электронных документов юридически эквивалентно получению соответствующих документов на бумажных носителях (при особом указании в настоящем Договоре –до момента получения Сторонами оригиналов документов) в случае, если алгоритм представления передаваемых данных и порядок идентификации отправителя предусмотрены настоящим Договором.</w:t>
      </w:r>
    </w:p>
    <w:p w14:paraId="462B585C" w14:textId="77777777" w:rsidR="00545E60" w:rsidRDefault="00545E60" w:rsidP="00C67700">
      <w:pPr>
        <w:numPr>
          <w:ilvl w:val="1"/>
          <w:numId w:val="5"/>
        </w:numPr>
        <w:ind w:left="0" w:firstLine="284"/>
        <w:jc w:val="both"/>
        <w:rPr>
          <w:rFonts w:ascii="Cambria" w:hAnsi="Cambria"/>
          <w:sz w:val="20"/>
          <w:szCs w:val="20"/>
        </w:rPr>
      </w:pPr>
      <w:r w:rsidRPr="00AF7944">
        <w:rPr>
          <w:rFonts w:ascii="Cambria" w:hAnsi="Cambria"/>
          <w:sz w:val="20"/>
          <w:szCs w:val="20"/>
        </w:rPr>
        <w:t>Любые уведомления направляемые Сторонами друг другу в рамках исполнения договора должны быть направлены способом дающим возможность однозначно определить ф</w:t>
      </w:r>
      <w:r w:rsidR="00263CCB" w:rsidRPr="00AF7944">
        <w:rPr>
          <w:rFonts w:ascii="Cambria" w:hAnsi="Cambria"/>
          <w:sz w:val="20"/>
          <w:szCs w:val="20"/>
        </w:rPr>
        <w:t>акт</w:t>
      </w:r>
      <w:r w:rsidRPr="00AF7944">
        <w:rPr>
          <w:rFonts w:ascii="Cambria" w:hAnsi="Cambria"/>
          <w:sz w:val="20"/>
          <w:szCs w:val="20"/>
        </w:rPr>
        <w:t xml:space="preserve"> и дату отправки такого уведомления.</w:t>
      </w:r>
    </w:p>
    <w:p w14:paraId="07E9AAC6" w14:textId="77777777" w:rsidR="00704698" w:rsidRPr="00FD69EE" w:rsidRDefault="00704698" w:rsidP="00704698">
      <w:pPr>
        <w:numPr>
          <w:ilvl w:val="1"/>
          <w:numId w:val="5"/>
        </w:numPr>
        <w:ind w:left="0" w:firstLine="284"/>
        <w:jc w:val="both"/>
        <w:rPr>
          <w:rFonts w:ascii="Cambria" w:hAnsi="Cambria"/>
          <w:sz w:val="20"/>
          <w:szCs w:val="20"/>
        </w:rPr>
      </w:pPr>
      <w:r w:rsidRPr="00FD69EE">
        <w:rPr>
          <w:rFonts w:ascii="Cambria" w:hAnsi="Cambria"/>
          <w:sz w:val="20"/>
          <w:szCs w:val="20"/>
        </w:rPr>
        <w:t>Стороны обязуются хранить информацию и электронные документы, направляемые друг другу в рамках Договора, не менее 5 (пяти) лет с даты прекращения действия Договора между Сторонами и по запросам представляют друг другу копии указанных документов и информации.</w:t>
      </w:r>
    </w:p>
    <w:p w14:paraId="2A49303E" w14:textId="77777777" w:rsidR="00704698" w:rsidRPr="00AF7944" w:rsidRDefault="00704698" w:rsidP="00A9710E">
      <w:pPr>
        <w:ind w:left="284"/>
        <w:jc w:val="both"/>
        <w:rPr>
          <w:rFonts w:ascii="Cambria" w:hAnsi="Cambria"/>
          <w:sz w:val="20"/>
          <w:szCs w:val="20"/>
        </w:rPr>
      </w:pPr>
    </w:p>
    <w:p w14:paraId="54CC8AD8" w14:textId="77777777" w:rsidR="00930E7D" w:rsidRPr="00AF7944" w:rsidRDefault="00930E7D" w:rsidP="00553E1F">
      <w:pPr>
        <w:jc w:val="both"/>
        <w:rPr>
          <w:rFonts w:ascii="Cambria" w:hAnsi="Cambria"/>
          <w:sz w:val="20"/>
          <w:szCs w:val="20"/>
        </w:rPr>
      </w:pPr>
    </w:p>
    <w:p w14:paraId="45F775E2" w14:textId="77777777" w:rsidR="00F96858" w:rsidRPr="00AF7944" w:rsidRDefault="00F96858" w:rsidP="00F96858">
      <w:pPr>
        <w:numPr>
          <w:ilvl w:val="0"/>
          <w:numId w:val="5"/>
        </w:numPr>
        <w:jc w:val="center"/>
        <w:rPr>
          <w:rFonts w:ascii="Cambria" w:hAnsi="Cambria"/>
          <w:b/>
          <w:sz w:val="20"/>
          <w:szCs w:val="20"/>
        </w:rPr>
      </w:pPr>
      <w:r w:rsidRPr="00AF7944">
        <w:rPr>
          <w:rFonts w:ascii="Cambria" w:hAnsi="Cambria"/>
          <w:b/>
          <w:sz w:val="20"/>
          <w:szCs w:val="20"/>
        </w:rPr>
        <w:t>Список ответственных лиц и исполнителей</w:t>
      </w:r>
    </w:p>
    <w:p w14:paraId="41722AC8" w14:textId="77777777" w:rsidR="00657CB9" w:rsidRPr="00AF7944" w:rsidRDefault="00657CB9" w:rsidP="00ED6976">
      <w:pPr>
        <w:ind w:left="142"/>
        <w:jc w:val="both"/>
        <w:rPr>
          <w:rFonts w:ascii="Cambria" w:hAnsi="Cambria"/>
          <w:sz w:val="20"/>
          <w:szCs w:val="20"/>
        </w:rPr>
      </w:pPr>
    </w:p>
    <w:p w14:paraId="53DFFFAA" w14:textId="77777777" w:rsidR="00ED6976" w:rsidRPr="00AF7944" w:rsidRDefault="00ED6976" w:rsidP="00B06396">
      <w:pPr>
        <w:ind w:left="142"/>
        <w:rPr>
          <w:rFonts w:ascii="Cambria" w:hAnsi="Cambria"/>
          <w:sz w:val="20"/>
          <w:szCs w:val="20"/>
        </w:rPr>
      </w:pPr>
      <w:r w:rsidRPr="00AF7944">
        <w:rPr>
          <w:rFonts w:ascii="Cambria" w:hAnsi="Cambria"/>
          <w:sz w:val="20"/>
          <w:szCs w:val="20"/>
        </w:rPr>
        <w:t>11.1. Стороны утвердили настоящий перечень лиц, ответственных за сопровождение Договора:</w:t>
      </w:r>
    </w:p>
    <w:p w14:paraId="536001C3" w14:textId="77777777" w:rsidR="00ED6976" w:rsidRPr="00AF7944" w:rsidRDefault="00ED6976" w:rsidP="00B06396">
      <w:pPr>
        <w:ind w:left="142"/>
        <w:rPr>
          <w:rFonts w:ascii="Cambria" w:hAnsi="Cambria"/>
          <w:sz w:val="20"/>
          <w:szCs w:val="20"/>
        </w:rPr>
      </w:pPr>
      <w:r w:rsidRPr="00AF7944">
        <w:rPr>
          <w:rFonts w:ascii="Cambria" w:hAnsi="Cambria"/>
          <w:sz w:val="20"/>
          <w:szCs w:val="20"/>
        </w:rPr>
        <w:t>11.1.1. Со стороны Оператора:</w:t>
      </w:r>
    </w:p>
    <w:p w14:paraId="253069FC" w14:textId="77777777" w:rsidR="00D03319" w:rsidRPr="00F56A88" w:rsidRDefault="00ED6976" w:rsidP="00B06396">
      <w:pPr>
        <w:ind w:left="142"/>
        <w:rPr>
          <w:rFonts w:ascii="Cambria" w:hAnsi="Cambria"/>
          <w:sz w:val="20"/>
          <w:szCs w:val="20"/>
        </w:rPr>
      </w:pPr>
      <w:r w:rsidRPr="00F56A88">
        <w:rPr>
          <w:rFonts w:ascii="Cambria" w:hAnsi="Cambria"/>
          <w:sz w:val="20"/>
          <w:szCs w:val="20"/>
        </w:rPr>
        <w:t>Ответственный за координацию проекта:</w:t>
      </w:r>
      <w:r w:rsidR="00D03319" w:rsidRPr="00F56A88">
        <w:rPr>
          <w:rFonts w:ascii="Cambria" w:hAnsi="Cambria"/>
          <w:sz w:val="20"/>
          <w:szCs w:val="20"/>
        </w:rPr>
        <w:t xml:space="preserve"> </w:t>
      </w:r>
    </w:p>
    <w:p w14:paraId="4D5EC1B6" w14:textId="77777777" w:rsidR="00ED6976" w:rsidRPr="00294430" w:rsidRDefault="00605BED" w:rsidP="00B06396">
      <w:pPr>
        <w:ind w:left="142"/>
        <w:rPr>
          <w:rFonts w:ascii="Cambria" w:hAnsi="Cambria"/>
          <w:sz w:val="20"/>
          <w:szCs w:val="20"/>
        </w:rPr>
      </w:pPr>
      <w:r w:rsidRPr="00294430">
        <w:rPr>
          <w:rFonts w:ascii="Cambria" w:hAnsi="Cambria"/>
          <w:sz w:val="20"/>
          <w:szCs w:val="20"/>
        </w:rPr>
        <w:t xml:space="preserve">Латыпов Марсель Рифович, +73472215450, </w:t>
      </w:r>
      <w:r w:rsidR="00294430" w:rsidRPr="00294430">
        <w:rPr>
          <w:rFonts w:ascii="Cambria" w:hAnsi="Cambria"/>
          <w:sz w:val="20"/>
          <w:szCs w:val="20"/>
        </w:rPr>
        <w:t>E</w:t>
      </w:r>
      <w:r w:rsidR="00294430" w:rsidRPr="00AF7944">
        <w:rPr>
          <w:rFonts w:ascii="Cambria" w:hAnsi="Cambria"/>
          <w:sz w:val="20"/>
          <w:szCs w:val="20"/>
        </w:rPr>
        <w:t>-</w:t>
      </w:r>
      <w:r w:rsidR="00294430" w:rsidRPr="00294430">
        <w:rPr>
          <w:rFonts w:ascii="Cambria" w:hAnsi="Cambria"/>
          <w:sz w:val="20"/>
          <w:szCs w:val="20"/>
        </w:rPr>
        <w:t>mail</w:t>
      </w:r>
      <w:r w:rsidR="00294430">
        <w:rPr>
          <w:rFonts w:ascii="Cambria" w:hAnsi="Cambria"/>
          <w:sz w:val="20"/>
          <w:szCs w:val="20"/>
        </w:rPr>
        <w:t xml:space="preserve">: </w:t>
      </w:r>
      <w:hyperlink r:id="rId10" w:history="1">
        <w:r w:rsidRPr="00294430">
          <w:rPr>
            <w:rStyle w:val="afd"/>
            <w:rFonts w:ascii="Cambria" w:hAnsi="Cambria"/>
            <w:sz w:val="20"/>
            <w:szCs w:val="20"/>
          </w:rPr>
          <w:t>mlatypov@bashtel.ru</w:t>
        </w:r>
      </w:hyperlink>
      <w:r w:rsidRPr="00294430">
        <w:rPr>
          <w:rFonts w:ascii="Cambria" w:hAnsi="Cambria"/>
          <w:sz w:val="20"/>
          <w:szCs w:val="20"/>
        </w:rPr>
        <w:t xml:space="preserve"> </w:t>
      </w:r>
    </w:p>
    <w:p w14:paraId="473A42CD" w14:textId="77777777" w:rsidR="00C03245" w:rsidRPr="00147DF9" w:rsidRDefault="00C03245" w:rsidP="00B06396">
      <w:pPr>
        <w:ind w:left="142"/>
        <w:rPr>
          <w:rFonts w:ascii="Cambria" w:hAnsi="Cambria"/>
          <w:sz w:val="20"/>
          <w:szCs w:val="20"/>
        </w:rPr>
      </w:pPr>
      <w:r w:rsidRPr="00147DF9">
        <w:rPr>
          <w:rFonts w:ascii="Cambria" w:hAnsi="Cambria"/>
          <w:sz w:val="20"/>
          <w:szCs w:val="20"/>
        </w:rPr>
        <w:t xml:space="preserve">Ответственный за проведение сверок и взаиморасчетов: </w:t>
      </w:r>
    </w:p>
    <w:p w14:paraId="21218A97" w14:textId="77777777" w:rsidR="00C03245" w:rsidRPr="00294430" w:rsidRDefault="00F91A57" w:rsidP="00B06396">
      <w:pPr>
        <w:ind w:left="142"/>
        <w:rPr>
          <w:rFonts w:ascii="Cambria" w:hAnsi="Cambria"/>
          <w:sz w:val="20"/>
          <w:szCs w:val="20"/>
        </w:rPr>
      </w:pPr>
      <w:r w:rsidRPr="005C387B">
        <w:rPr>
          <w:rFonts w:ascii="Cambria" w:hAnsi="Cambria"/>
          <w:sz w:val="20"/>
          <w:szCs w:val="20"/>
        </w:rPr>
        <w:t>Сафина Ляля Ахметовна,</w:t>
      </w:r>
      <w:r w:rsidR="00294430" w:rsidRPr="005C387B">
        <w:rPr>
          <w:rFonts w:ascii="Cambria" w:hAnsi="Cambria"/>
          <w:sz w:val="20"/>
          <w:szCs w:val="20"/>
        </w:rPr>
        <w:t xml:space="preserve"> тел. +73472215386,</w:t>
      </w:r>
      <w:r w:rsidRPr="005C387B">
        <w:rPr>
          <w:rFonts w:ascii="Cambria" w:hAnsi="Cambria"/>
          <w:sz w:val="20"/>
          <w:szCs w:val="20"/>
        </w:rPr>
        <w:t xml:space="preserve"> </w:t>
      </w:r>
      <w:r w:rsidR="00294430" w:rsidRPr="005C387B">
        <w:rPr>
          <w:rFonts w:ascii="Cambria" w:hAnsi="Cambria"/>
          <w:sz w:val="20"/>
          <w:szCs w:val="20"/>
        </w:rPr>
        <w:t xml:space="preserve">E-mail: </w:t>
      </w:r>
      <w:hyperlink r:id="rId11" w:history="1">
        <w:r w:rsidRPr="005C387B">
          <w:rPr>
            <w:rStyle w:val="afd"/>
            <w:rFonts w:ascii="Cambria" w:hAnsi="Cambria"/>
            <w:sz w:val="20"/>
            <w:szCs w:val="20"/>
          </w:rPr>
          <w:t>l.safina@bashtel.ru</w:t>
        </w:r>
      </w:hyperlink>
    </w:p>
    <w:p w14:paraId="1ECE8DB6" w14:textId="77777777" w:rsidR="00ED6976" w:rsidRPr="00147DF9" w:rsidRDefault="00ED6976" w:rsidP="00B06396">
      <w:pPr>
        <w:ind w:left="142"/>
        <w:rPr>
          <w:rFonts w:ascii="Cambria" w:hAnsi="Cambria"/>
          <w:sz w:val="20"/>
          <w:szCs w:val="20"/>
        </w:rPr>
      </w:pPr>
      <w:r w:rsidRPr="00147DF9">
        <w:rPr>
          <w:rFonts w:ascii="Cambria" w:hAnsi="Cambria"/>
          <w:sz w:val="20"/>
          <w:szCs w:val="20"/>
        </w:rPr>
        <w:t>Ответственный за техническое сопровождение:</w:t>
      </w:r>
    </w:p>
    <w:p w14:paraId="751F4433" w14:textId="77777777" w:rsidR="00147DF9" w:rsidRPr="00294430" w:rsidRDefault="00F91A57" w:rsidP="00B06396">
      <w:pPr>
        <w:ind w:left="142"/>
        <w:rPr>
          <w:rFonts w:ascii="Cambria" w:hAnsi="Cambria"/>
          <w:sz w:val="20"/>
          <w:szCs w:val="20"/>
        </w:rPr>
      </w:pPr>
      <w:r w:rsidRPr="00294430">
        <w:rPr>
          <w:rFonts w:ascii="Cambria" w:hAnsi="Cambria"/>
          <w:sz w:val="20"/>
          <w:szCs w:val="20"/>
        </w:rPr>
        <w:t xml:space="preserve">Кузнецова Ольга Рашидовна, +73472215680, </w:t>
      </w:r>
      <w:r w:rsidR="00294430" w:rsidRPr="00294430">
        <w:rPr>
          <w:rFonts w:ascii="Cambria" w:hAnsi="Cambria"/>
          <w:sz w:val="20"/>
          <w:szCs w:val="20"/>
        </w:rPr>
        <w:t>E</w:t>
      </w:r>
      <w:r w:rsidR="00294430" w:rsidRPr="00AF7944">
        <w:rPr>
          <w:rFonts w:ascii="Cambria" w:hAnsi="Cambria"/>
          <w:sz w:val="20"/>
          <w:szCs w:val="20"/>
        </w:rPr>
        <w:t>-</w:t>
      </w:r>
      <w:r w:rsidR="00294430" w:rsidRPr="00294430">
        <w:rPr>
          <w:rFonts w:ascii="Cambria" w:hAnsi="Cambria"/>
          <w:sz w:val="20"/>
          <w:szCs w:val="20"/>
        </w:rPr>
        <w:t>mail</w:t>
      </w:r>
      <w:r w:rsidR="00294430">
        <w:rPr>
          <w:rFonts w:ascii="Cambria" w:hAnsi="Cambria"/>
          <w:sz w:val="20"/>
          <w:szCs w:val="20"/>
        </w:rPr>
        <w:t xml:space="preserve">: </w:t>
      </w:r>
      <w:hyperlink r:id="rId12" w:history="1">
        <w:r w:rsidRPr="00294430">
          <w:rPr>
            <w:rStyle w:val="afd"/>
            <w:rFonts w:ascii="Cambria" w:hAnsi="Cambria"/>
            <w:sz w:val="20"/>
            <w:szCs w:val="20"/>
          </w:rPr>
          <w:t>o.kuznetsova@bashtel.ru</w:t>
        </w:r>
      </w:hyperlink>
      <w:r w:rsidRPr="00294430">
        <w:rPr>
          <w:rFonts w:ascii="Cambria" w:hAnsi="Cambria"/>
          <w:sz w:val="20"/>
          <w:szCs w:val="20"/>
        </w:rPr>
        <w:t xml:space="preserve"> </w:t>
      </w:r>
    </w:p>
    <w:p w14:paraId="4B884480" w14:textId="77777777" w:rsidR="008B5C9D" w:rsidRPr="00AF7944" w:rsidRDefault="008B5C9D" w:rsidP="00B06396">
      <w:pPr>
        <w:ind w:left="142"/>
        <w:rPr>
          <w:rFonts w:ascii="Cambria" w:hAnsi="Cambria"/>
          <w:sz w:val="20"/>
          <w:szCs w:val="20"/>
        </w:rPr>
      </w:pPr>
    </w:p>
    <w:p w14:paraId="45B8B299" w14:textId="77777777" w:rsidR="00ED6976" w:rsidRPr="00AF7944" w:rsidRDefault="00ED6976" w:rsidP="00B06396">
      <w:pPr>
        <w:ind w:left="142"/>
        <w:rPr>
          <w:rFonts w:ascii="Cambria" w:hAnsi="Cambria"/>
          <w:sz w:val="20"/>
          <w:szCs w:val="20"/>
        </w:rPr>
      </w:pPr>
      <w:r w:rsidRPr="00AF7944">
        <w:rPr>
          <w:rFonts w:ascii="Cambria" w:hAnsi="Cambria"/>
          <w:sz w:val="20"/>
          <w:szCs w:val="20"/>
        </w:rPr>
        <w:t>11.1.2. Со стороны Агента:</w:t>
      </w:r>
    </w:p>
    <w:p w14:paraId="28E126F1" w14:textId="542CCDC8" w:rsidR="00E77A80" w:rsidRPr="00B06396" w:rsidRDefault="008A4130" w:rsidP="00B06396">
      <w:pPr>
        <w:ind w:left="142"/>
        <w:rPr>
          <w:rFonts w:ascii="Cambria" w:hAnsi="Cambria"/>
          <w:sz w:val="20"/>
          <w:szCs w:val="20"/>
        </w:rPr>
      </w:pPr>
      <w:r w:rsidRPr="00AF7944">
        <w:rPr>
          <w:rFonts w:ascii="Cambria" w:hAnsi="Cambria"/>
          <w:sz w:val="20"/>
          <w:szCs w:val="20"/>
        </w:rPr>
        <w:t xml:space="preserve">Ответственный за координацию проекта: </w:t>
      </w:r>
      <w:r w:rsidR="00E77A80" w:rsidRPr="00B06396">
        <w:rPr>
          <w:rFonts w:ascii="Cambria" w:hAnsi="Cambria"/>
          <w:sz w:val="20"/>
          <w:szCs w:val="20"/>
        </w:rPr>
        <w:t> </w:t>
      </w:r>
      <w:r w:rsidR="00704698">
        <w:rPr>
          <w:rFonts w:ascii="Cambria" w:hAnsi="Cambria"/>
          <w:sz w:val="20"/>
          <w:szCs w:val="20"/>
        </w:rPr>
        <w:t>Кузнецов Михаил Юрьевич +73472215439 </w:t>
      </w:r>
      <w:r w:rsidR="00704698" w:rsidRPr="00294430">
        <w:rPr>
          <w:rFonts w:ascii="Cambria" w:hAnsi="Cambria"/>
          <w:sz w:val="20"/>
          <w:szCs w:val="20"/>
        </w:rPr>
        <w:t>E</w:t>
      </w:r>
      <w:r w:rsidR="00704698" w:rsidRPr="00AF7944">
        <w:rPr>
          <w:rFonts w:ascii="Cambria" w:hAnsi="Cambria"/>
          <w:sz w:val="20"/>
          <w:szCs w:val="20"/>
        </w:rPr>
        <w:t>-</w:t>
      </w:r>
      <w:r w:rsidR="00704698" w:rsidRPr="00294430">
        <w:rPr>
          <w:rFonts w:ascii="Cambria" w:hAnsi="Cambria"/>
          <w:sz w:val="20"/>
          <w:szCs w:val="20"/>
        </w:rPr>
        <w:t>mail</w:t>
      </w:r>
      <w:r w:rsidR="00704698">
        <w:rPr>
          <w:rFonts w:ascii="Cambria" w:hAnsi="Cambria"/>
          <w:sz w:val="20"/>
          <w:szCs w:val="20"/>
        </w:rPr>
        <w:t>:</w:t>
      </w:r>
      <w:r w:rsidR="00704698" w:rsidRPr="00E77A80">
        <w:rPr>
          <w:rFonts w:ascii="Cambria" w:hAnsi="Cambria"/>
          <w:sz w:val="20"/>
          <w:szCs w:val="20"/>
        </w:rPr>
        <w:t> </w:t>
      </w:r>
      <w:hyperlink r:id="rId13" w:history="1">
        <w:r w:rsidR="00704698" w:rsidRPr="00B06396">
          <w:rPr>
            <w:rStyle w:val="afd"/>
            <w:sz w:val="20"/>
            <w:szCs w:val="20"/>
          </w:rPr>
          <w:t>m.kuznetsov@bashtel.ru</w:t>
        </w:r>
      </w:hyperlink>
      <w:r w:rsidRPr="00AF7944">
        <w:rPr>
          <w:rFonts w:ascii="Cambria" w:hAnsi="Cambria"/>
          <w:sz w:val="20"/>
          <w:szCs w:val="20"/>
        </w:rPr>
        <w:t>Ответственный за проведение сверок и взаиморасчетов:</w:t>
      </w:r>
      <w:r w:rsidR="003415BB" w:rsidRPr="005C387B">
        <w:rPr>
          <w:rFonts w:ascii="Cambria" w:hAnsi="Cambria"/>
          <w:sz w:val="20"/>
          <w:szCs w:val="20"/>
        </w:rPr>
        <w:t xml:space="preserve"> </w:t>
      </w:r>
      <w:r w:rsidR="00B06396">
        <w:rPr>
          <w:rFonts w:ascii="Cambria" w:hAnsi="Cambria"/>
          <w:sz w:val="20"/>
          <w:szCs w:val="20"/>
        </w:rPr>
        <w:t>Кузнецов Михаил Юрьевич +73472215439 </w:t>
      </w:r>
      <w:r w:rsidR="00B06396" w:rsidRPr="00294430">
        <w:rPr>
          <w:rFonts w:ascii="Cambria" w:hAnsi="Cambria"/>
          <w:sz w:val="20"/>
          <w:szCs w:val="20"/>
        </w:rPr>
        <w:t>E</w:t>
      </w:r>
      <w:r w:rsidR="00B06396" w:rsidRPr="00AF7944">
        <w:rPr>
          <w:rFonts w:ascii="Cambria" w:hAnsi="Cambria"/>
          <w:sz w:val="20"/>
          <w:szCs w:val="20"/>
        </w:rPr>
        <w:t>-</w:t>
      </w:r>
      <w:r w:rsidR="00B06396" w:rsidRPr="00294430">
        <w:rPr>
          <w:rFonts w:ascii="Cambria" w:hAnsi="Cambria"/>
          <w:sz w:val="20"/>
          <w:szCs w:val="20"/>
        </w:rPr>
        <w:t>mail</w:t>
      </w:r>
      <w:r w:rsidR="00B06396">
        <w:rPr>
          <w:rFonts w:ascii="Cambria" w:hAnsi="Cambria"/>
          <w:sz w:val="20"/>
          <w:szCs w:val="20"/>
        </w:rPr>
        <w:t>:</w:t>
      </w:r>
      <w:r w:rsidR="00B06396" w:rsidRPr="00E77A80">
        <w:rPr>
          <w:rFonts w:ascii="Cambria" w:hAnsi="Cambria"/>
          <w:sz w:val="20"/>
          <w:szCs w:val="20"/>
        </w:rPr>
        <w:t> </w:t>
      </w:r>
      <w:hyperlink r:id="rId14" w:history="1">
        <w:r w:rsidR="00E77A80" w:rsidRPr="00B06396">
          <w:rPr>
            <w:rStyle w:val="afd"/>
            <w:sz w:val="20"/>
            <w:szCs w:val="20"/>
          </w:rPr>
          <w:t>m.kuznetsov@bashtel.ru</w:t>
        </w:r>
      </w:hyperlink>
    </w:p>
    <w:p w14:paraId="609FB4C1" w14:textId="77777777" w:rsidR="008A4130" w:rsidRDefault="008A4130" w:rsidP="00B06396">
      <w:pPr>
        <w:ind w:left="142"/>
        <w:rPr>
          <w:rStyle w:val="afd"/>
          <w:sz w:val="20"/>
          <w:szCs w:val="20"/>
        </w:rPr>
      </w:pPr>
      <w:r w:rsidRPr="00AF7944">
        <w:rPr>
          <w:rFonts w:ascii="Cambria" w:hAnsi="Cambria"/>
          <w:sz w:val="20"/>
          <w:szCs w:val="20"/>
        </w:rPr>
        <w:t xml:space="preserve">Техническая поддержка: </w:t>
      </w:r>
      <w:r w:rsidR="00704698">
        <w:rPr>
          <w:rFonts w:ascii="Cambria" w:hAnsi="Cambria"/>
          <w:sz w:val="20"/>
          <w:szCs w:val="20"/>
        </w:rPr>
        <w:t>Кузнецов Михаил Юрьевич +73472215439 </w:t>
      </w:r>
      <w:r w:rsidR="00704698" w:rsidRPr="00294430">
        <w:rPr>
          <w:rFonts w:ascii="Cambria" w:hAnsi="Cambria"/>
          <w:sz w:val="20"/>
          <w:szCs w:val="20"/>
        </w:rPr>
        <w:t>E</w:t>
      </w:r>
      <w:r w:rsidR="00704698" w:rsidRPr="00AF7944">
        <w:rPr>
          <w:rFonts w:ascii="Cambria" w:hAnsi="Cambria"/>
          <w:sz w:val="20"/>
          <w:szCs w:val="20"/>
        </w:rPr>
        <w:t>-</w:t>
      </w:r>
      <w:r w:rsidR="00704698" w:rsidRPr="00294430">
        <w:rPr>
          <w:rFonts w:ascii="Cambria" w:hAnsi="Cambria"/>
          <w:sz w:val="20"/>
          <w:szCs w:val="20"/>
        </w:rPr>
        <w:t>mail</w:t>
      </w:r>
      <w:r w:rsidR="00704698">
        <w:rPr>
          <w:rFonts w:ascii="Cambria" w:hAnsi="Cambria"/>
          <w:sz w:val="20"/>
          <w:szCs w:val="20"/>
        </w:rPr>
        <w:t>:</w:t>
      </w:r>
      <w:r w:rsidR="00704698" w:rsidRPr="00E77A80">
        <w:rPr>
          <w:rFonts w:ascii="Cambria" w:hAnsi="Cambria"/>
          <w:sz w:val="20"/>
          <w:szCs w:val="20"/>
        </w:rPr>
        <w:t> </w:t>
      </w:r>
      <w:hyperlink r:id="rId15" w:history="1">
        <w:r w:rsidR="00704698" w:rsidRPr="00B06396">
          <w:rPr>
            <w:rStyle w:val="afd"/>
            <w:sz w:val="20"/>
            <w:szCs w:val="20"/>
          </w:rPr>
          <w:t>m.kuznetsov@bashtel.ru</w:t>
        </w:r>
      </w:hyperlink>
    </w:p>
    <w:p w14:paraId="69E63BB5" w14:textId="77777777" w:rsidR="00704698" w:rsidRDefault="00704698" w:rsidP="00B06396">
      <w:pPr>
        <w:ind w:left="142"/>
        <w:rPr>
          <w:rStyle w:val="afd"/>
          <w:sz w:val="20"/>
          <w:szCs w:val="20"/>
        </w:rPr>
      </w:pPr>
    </w:p>
    <w:p w14:paraId="408D88AA" w14:textId="77777777" w:rsidR="00704698" w:rsidRPr="00FB4348" w:rsidRDefault="00704698" w:rsidP="00704698">
      <w:pPr>
        <w:numPr>
          <w:ilvl w:val="0"/>
          <w:numId w:val="5"/>
        </w:numPr>
        <w:jc w:val="center"/>
        <w:rPr>
          <w:rFonts w:ascii="Cambria" w:hAnsi="Cambria"/>
          <w:b/>
          <w:sz w:val="20"/>
          <w:szCs w:val="20"/>
        </w:rPr>
      </w:pPr>
      <w:r w:rsidRPr="00FB4348">
        <w:rPr>
          <w:rFonts w:ascii="Cambria" w:hAnsi="Cambria"/>
          <w:b/>
          <w:sz w:val="20"/>
          <w:szCs w:val="20"/>
        </w:rPr>
        <w:t>Антикоррупционная оговорка</w:t>
      </w:r>
    </w:p>
    <w:p w14:paraId="10C0A98B" w14:textId="77777777" w:rsidR="00704698" w:rsidRPr="00FB4348" w:rsidRDefault="00704698" w:rsidP="00704698">
      <w:pPr>
        <w:ind w:left="142"/>
        <w:jc w:val="both"/>
        <w:rPr>
          <w:rFonts w:ascii="Cambria" w:hAnsi="Cambria"/>
          <w:b/>
          <w:sz w:val="20"/>
          <w:szCs w:val="20"/>
        </w:rPr>
      </w:pPr>
    </w:p>
    <w:p w14:paraId="121207F7" w14:textId="00A0544E" w:rsidR="008E0863" w:rsidRPr="008E0863" w:rsidRDefault="00E25124" w:rsidP="008E0863">
      <w:pPr>
        <w:jc w:val="both"/>
        <w:rPr>
          <w:rFonts w:ascii="Cambria" w:hAnsi="Cambria"/>
          <w:sz w:val="20"/>
          <w:szCs w:val="20"/>
        </w:rPr>
      </w:pPr>
      <w:r w:rsidRPr="00DA2FFC">
        <w:rPr>
          <w:rFonts w:ascii="Cambria" w:hAnsi="Cambria"/>
          <w:sz w:val="20"/>
          <w:szCs w:val="20"/>
        </w:rPr>
        <w:t>12</w:t>
      </w:r>
      <w:r w:rsidR="008E0863" w:rsidRPr="008E0863">
        <w:rPr>
          <w:rFonts w:ascii="Cambria" w:hAnsi="Cambria"/>
          <w:sz w:val="20"/>
          <w:szCs w:val="20"/>
        </w:rPr>
        <w:t>.1.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неправомерные цели.</w:t>
      </w:r>
    </w:p>
    <w:p w14:paraId="58C83CCF" w14:textId="3A08A402" w:rsidR="008E0863" w:rsidRPr="008E0863" w:rsidRDefault="00E25124" w:rsidP="008E0863">
      <w:pPr>
        <w:jc w:val="both"/>
        <w:rPr>
          <w:rFonts w:ascii="Cambria" w:hAnsi="Cambria"/>
          <w:sz w:val="20"/>
          <w:szCs w:val="20"/>
        </w:rPr>
      </w:pPr>
      <w:r w:rsidRPr="00DA2FFC">
        <w:rPr>
          <w:rFonts w:ascii="Cambria" w:hAnsi="Cambria"/>
          <w:sz w:val="20"/>
          <w:szCs w:val="20"/>
        </w:rPr>
        <w:t>12</w:t>
      </w:r>
      <w:r>
        <w:rPr>
          <w:rFonts w:ascii="Cambria" w:hAnsi="Cambria"/>
          <w:sz w:val="20"/>
          <w:szCs w:val="20"/>
        </w:rPr>
        <w:t>.</w:t>
      </w:r>
      <w:r w:rsidR="008E0863" w:rsidRPr="008E0863">
        <w:rPr>
          <w:rFonts w:ascii="Cambria" w:hAnsi="Cambria"/>
          <w:sz w:val="20"/>
          <w:szCs w:val="20"/>
        </w:rPr>
        <w:t xml:space="preserve">2. </w:t>
      </w:r>
      <w:r w:rsidR="008E0863" w:rsidRPr="008E0863">
        <w:rPr>
          <w:rFonts w:ascii="Cambria" w:hAnsi="Cambria"/>
          <w:bCs/>
          <w:iCs/>
          <w:sz w:val="20"/>
          <w:szCs w:val="20"/>
        </w:rPr>
        <w:t xml:space="preserve">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w:t>
      </w:r>
      <w:r w:rsidR="008E0863" w:rsidRPr="008E0863">
        <w:rPr>
          <w:rFonts w:ascii="Cambria" w:hAnsi="Cambria"/>
          <w:bCs/>
          <w:iCs/>
          <w:sz w:val="20"/>
          <w:szCs w:val="20"/>
        </w:rPr>
        <w:lastRenderedPageBreak/>
        <w:t>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008E0863" w:rsidRPr="008E0863">
        <w:rPr>
          <w:rFonts w:ascii="Cambria" w:hAnsi="Cambria"/>
          <w:sz w:val="20"/>
          <w:szCs w:val="20"/>
        </w:rPr>
        <w:t>.</w:t>
      </w:r>
    </w:p>
    <w:p w14:paraId="14D1C63D" w14:textId="31EE2CE4" w:rsidR="008E0863" w:rsidRPr="008E0863" w:rsidRDefault="00E25124" w:rsidP="008E0863">
      <w:pPr>
        <w:jc w:val="both"/>
        <w:rPr>
          <w:rFonts w:ascii="Cambria" w:hAnsi="Cambria"/>
          <w:sz w:val="20"/>
          <w:szCs w:val="20"/>
        </w:rPr>
      </w:pPr>
      <w:r>
        <w:rPr>
          <w:rFonts w:ascii="Cambria" w:hAnsi="Cambria"/>
          <w:sz w:val="20"/>
          <w:szCs w:val="20"/>
        </w:rPr>
        <w:t>12</w:t>
      </w:r>
      <w:r w:rsidR="008E0863" w:rsidRPr="008E0863">
        <w:rPr>
          <w:rFonts w:ascii="Cambria" w:hAnsi="Cambria"/>
          <w:sz w:val="20"/>
          <w:szCs w:val="20"/>
        </w:rPr>
        <w:t>.3.</w:t>
      </w:r>
      <w:r w:rsidR="008E0863" w:rsidRPr="008E0863">
        <w:rPr>
          <w:rFonts w:ascii="Cambria" w:hAnsi="Cambria"/>
          <w:bCs/>
          <w:iCs/>
          <w:sz w:val="20"/>
          <w:szCs w:val="20"/>
        </w:rPr>
        <w:t>В случае возникновения у одной из Сторон подозрений, что произошло или может произойти нарушение любого из вышеуказанных условий, соответствующая Сторона обязуется незамедлительно уведомить в письменной форме о ставшем известном факте неправомерных  действий другую Сторону, и при необходимости, по запросу предоставить дополнительные пояснения и необходимую информацию (документы)</w:t>
      </w:r>
      <w:r w:rsidR="008E0863" w:rsidRPr="008E0863">
        <w:rPr>
          <w:rFonts w:ascii="Cambria" w:hAnsi="Cambria"/>
          <w:sz w:val="20"/>
          <w:szCs w:val="20"/>
        </w:rPr>
        <w:t>.</w:t>
      </w:r>
    </w:p>
    <w:p w14:paraId="4EAEE15C" w14:textId="515E53AD" w:rsidR="008E0863" w:rsidRPr="008E0863" w:rsidRDefault="00E25124" w:rsidP="008E0863">
      <w:pPr>
        <w:jc w:val="both"/>
        <w:rPr>
          <w:rFonts w:ascii="Cambria" w:hAnsi="Cambria"/>
          <w:sz w:val="20"/>
          <w:szCs w:val="20"/>
        </w:rPr>
      </w:pPr>
      <w:r>
        <w:rPr>
          <w:rFonts w:ascii="Cambria" w:hAnsi="Cambria"/>
          <w:sz w:val="20"/>
          <w:szCs w:val="20"/>
        </w:rPr>
        <w:t>12</w:t>
      </w:r>
      <w:r w:rsidR="008E0863" w:rsidRPr="008E0863">
        <w:rPr>
          <w:rFonts w:ascii="Cambria" w:hAnsi="Cambria"/>
          <w:sz w:val="20"/>
          <w:szCs w:val="20"/>
        </w:rPr>
        <w:t>.4. В случае если указанные неправомерные действия работников одной из Сторон, ее аффилированных лиц или посредников, установлены вступившим в законную силу решением (приговором) суда, другая Сторона имеет право в одностороннем порядке отказаться от исполнения настоящего Договора, путем направления письменного уведомления о расторжении Договора. Сторона, являющаяся инициатором расторжения настоящего Договора по указанным основаниям, вправе требовать возмещения реального ущерба, возникшего в результате такого расторжения.</w:t>
      </w:r>
    </w:p>
    <w:p w14:paraId="594F0EB9" w14:textId="77777777" w:rsidR="007C2FE3" w:rsidRPr="00AF7944" w:rsidRDefault="007C2FE3" w:rsidP="00553E1F">
      <w:pPr>
        <w:jc w:val="both"/>
        <w:rPr>
          <w:rFonts w:ascii="Cambria" w:hAnsi="Cambria"/>
          <w:sz w:val="20"/>
          <w:szCs w:val="20"/>
        </w:rPr>
      </w:pPr>
    </w:p>
    <w:p w14:paraId="48F4B795" w14:textId="77777777" w:rsidR="007C2FE3" w:rsidRPr="00AF7944" w:rsidRDefault="007C2FE3" w:rsidP="00930E7D">
      <w:pPr>
        <w:numPr>
          <w:ilvl w:val="0"/>
          <w:numId w:val="5"/>
        </w:numPr>
        <w:jc w:val="center"/>
        <w:rPr>
          <w:rFonts w:ascii="Cambria" w:hAnsi="Cambria"/>
          <w:b/>
          <w:sz w:val="20"/>
          <w:szCs w:val="20"/>
        </w:rPr>
      </w:pPr>
      <w:r w:rsidRPr="00AF7944">
        <w:rPr>
          <w:rFonts w:ascii="Cambria" w:hAnsi="Cambria"/>
          <w:b/>
          <w:sz w:val="20"/>
          <w:szCs w:val="20"/>
        </w:rPr>
        <w:t>Приложения</w:t>
      </w:r>
    </w:p>
    <w:p w14:paraId="6F33A9F0" w14:textId="77777777" w:rsidR="00930E7D" w:rsidRPr="00AF7944" w:rsidRDefault="00930E7D" w:rsidP="00930E7D">
      <w:pPr>
        <w:ind w:left="360"/>
        <w:rPr>
          <w:rFonts w:ascii="Cambria" w:hAnsi="Cambria"/>
          <w:b/>
          <w:sz w:val="20"/>
          <w:szCs w:val="20"/>
        </w:rPr>
      </w:pPr>
    </w:p>
    <w:p w14:paraId="2C0B6216" w14:textId="77777777" w:rsidR="000847D7" w:rsidRPr="00AF7944" w:rsidRDefault="000847D7" w:rsidP="007C2FE3">
      <w:pPr>
        <w:ind w:left="142"/>
        <w:jc w:val="both"/>
        <w:rPr>
          <w:rFonts w:ascii="Cambria" w:hAnsi="Cambria"/>
          <w:sz w:val="20"/>
          <w:szCs w:val="20"/>
        </w:rPr>
      </w:pPr>
      <w:r w:rsidRPr="00AF7944">
        <w:rPr>
          <w:rFonts w:ascii="Cambria" w:hAnsi="Cambria"/>
          <w:sz w:val="20"/>
          <w:szCs w:val="20"/>
        </w:rPr>
        <w:t>К настоящему Договору прилагаются и являются его неотъемлемой частью:</w:t>
      </w:r>
    </w:p>
    <w:p w14:paraId="4BBEB03F" w14:textId="77777777" w:rsidR="00F52FFF" w:rsidRPr="00AF7944" w:rsidRDefault="000847D7" w:rsidP="00F52FFF">
      <w:pPr>
        <w:ind w:left="142"/>
        <w:jc w:val="both"/>
        <w:rPr>
          <w:rFonts w:ascii="Cambria" w:hAnsi="Cambria"/>
          <w:sz w:val="20"/>
          <w:szCs w:val="20"/>
        </w:rPr>
      </w:pPr>
      <w:r w:rsidRPr="00AF7944">
        <w:rPr>
          <w:rFonts w:ascii="Cambria" w:hAnsi="Cambria"/>
          <w:sz w:val="20"/>
          <w:szCs w:val="20"/>
        </w:rPr>
        <w:t xml:space="preserve">Приложение </w:t>
      </w:r>
      <w:r w:rsidR="00CD13EA" w:rsidRPr="00AF7944">
        <w:rPr>
          <w:rFonts w:ascii="Cambria" w:hAnsi="Cambria"/>
          <w:sz w:val="20"/>
          <w:szCs w:val="20"/>
        </w:rPr>
        <w:t>№</w:t>
      </w:r>
      <w:r w:rsidRPr="00AF7944">
        <w:rPr>
          <w:rFonts w:ascii="Cambria" w:hAnsi="Cambria"/>
          <w:sz w:val="20"/>
          <w:szCs w:val="20"/>
        </w:rPr>
        <w:t xml:space="preserve">1 – </w:t>
      </w:r>
      <w:r w:rsidR="00ED6976" w:rsidRPr="00AF7944">
        <w:rPr>
          <w:rFonts w:ascii="Cambria" w:hAnsi="Cambria"/>
          <w:sz w:val="20"/>
          <w:szCs w:val="20"/>
        </w:rPr>
        <w:t>Форма отчета Агента</w:t>
      </w:r>
      <w:r w:rsidR="00350E0F" w:rsidRPr="00AF7944">
        <w:rPr>
          <w:rFonts w:ascii="Cambria" w:hAnsi="Cambria"/>
          <w:sz w:val="20"/>
          <w:szCs w:val="20"/>
        </w:rPr>
        <w:t>;</w:t>
      </w:r>
    </w:p>
    <w:p w14:paraId="6D7C3AF3" w14:textId="77777777" w:rsidR="00704698" w:rsidRPr="00AF7944" w:rsidRDefault="00704698" w:rsidP="00704698">
      <w:pPr>
        <w:ind w:left="142"/>
        <w:jc w:val="both"/>
        <w:rPr>
          <w:rFonts w:ascii="Cambria" w:hAnsi="Cambria"/>
          <w:sz w:val="20"/>
          <w:szCs w:val="20"/>
        </w:rPr>
      </w:pPr>
      <w:r w:rsidRPr="00AF7944">
        <w:rPr>
          <w:rFonts w:ascii="Cambria" w:hAnsi="Cambria"/>
          <w:sz w:val="20"/>
          <w:szCs w:val="20"/>
        </w:rPr>
        <w:t xml:space="preserve">Приложение№2 – Регламент взаимодействия Агента и Оператора по сверке принятых </w:t>
      </w:r>
      <w:r>
        <w:rPr>
          <w:rFonts w:ascii="Cambria" w:hAnsi="Cambria"/>
          <w:sz w:val="20"/>
          <w:szCs w:val="20"/>
        </w:rPr>
        <w:t xml:space="preserve">Банком – эквайером </w:t>
      </w:r>
      <w:r w:rsidRPr="00AF7944">
        <w:rPr>
          <w:rFonts w:ascii="Cambria" w:hAnsi="Cambria"/>
          <w:sz w:val="20"/>
          <w:szCs w:val="20"/>
        </w:rPr>
        <w:t>Платежей и произведенных отмен Платежей;</w:t>
      </w:r>
    </w:p>
    <w:p w14:paraId="51EE62DA" w14:textId="77777777" w:rsidR="00704698" w:rsidRPr="00AF7944" w:rsidRDefault="00704698" w:rsidP="00704698">
      <w:pPr>
        <w:ind w:left="142"/>
        <w:jc w:val="both"/>
        <w:rPr>
          <w:rFonts w:ascii="Cambria" w:hAnsi="Cambria"/>
          <w:sz w:val="20"/>
          <w:szCs w:val="20"/>
        </w:rPr>
      </w:pPr>
      <w:r w:rsidRPr="00AF7944">
        <w:rPr>
          <w:rFonts w:ascii="Cambria" w:hAnsi="Cambria"/>
          <w:sz w:val="20"/>
          <w:szCs w:val="20"/>
        </w:rPr>
        <w:t xml:space="preserve">Приложение № 3 – Формат реестров принятых </w:t>
      </w:r>
      <w:r w:rsidRPr="008D3F1C">
        <w:rPr>
          <w:rFonts w:ascii="Cambria" w:hAnsi="Cambria"/>
          <w:sz w:val="20"/>
          <w:szCs w:val="20"/>
        </w:rPr>
        <w:t xml:space="preserve">Банком – эквайером </w:t>
      </w:r>
      <w:r w:rsidRPr="00AF7944">
        <w:rPr>
          <w:rFonts w:ascii="Cambria" w:hAnsi="Cambria"/>
          <w:sz w:val="20"/>
          <w:szCs w:val="20"/>
        </w:rPr>
        <w:t>Платежей и произведенных отмен;</w:t>
      </w:r>
    </w:p>
    <w:p w14:paraId="24CA068D" w14:textId="77777777" w:rsidR="000847D7" w:rsidRPr="00E77A80" w:rsidRDefault="00793755" w:rsidP="00E77A80">
      <w:pPr>
        <w:ind w:left="142"/>
        <w:jc w:val="both"/>
        <w:rPr>
          <w:rFonts w:ascii="Cambria" w:hAnsi="Cambria" w:cs="Tahoma"/>
          <w:b/>
          <w:sz w:val="16"/>
          <w:szCs w:val="16"/>
        </w:rPr>
      </w:pPr>
      <w:r w:rsidRPr="00AF7944">
        <w:rPr>
          <w:rFonts w:ascii="Cambria" w:hAnsi="Cambria"/>
          <w:sz w:val="20"/>
          <w:szCs w:val="20"/>
        </w:rPr>
        <w:t xml:space="preserve">Приложение </w:t>
      </w:r>
      <w:r w:rsidR="00CD13EA" w:rsidRPr="00AF7944">
        <w:rPr>
          <w:rFonts w:ascii="Cambria" w:hAnsi="Cambria"/>
          <w:sz w:val="20"/>
          <w:szCs w:val="20"/>
        </w:rPr>
        <w:t xml:space="preserve">№ </w:t>
      </w:r>
      <w:r w:rsidRPr="00AF7944">
        <w:rPr>
          <w:rFonts w:ascii="Cambria" w:hAnsi="Cambria"/>
          <w:sz w:val="20"/>
          <w:szCs w:val="20"/>
        </w:rPr>
        <w:t xml:space="preserve">4 </w:t>
      </w:r>
      <w:r w:rsidR="000847D7" w:rsidRPr="00AF7944">
        <w:rPr>
          <w:rFonts w:ascii="Cambria" w:hAnsi="Cambria"/>
          <w:sz w:val="20"/>
          <w:szCs w:val="20"/>
        </w:rPr>
        <w:t>–</w:t>
      </w:r>
      <w:r w:rsidR="00E77A80" w:rsidRPr="00E77A80">
        <w:rPr>
          <w:rFonts w:ascii="Cambria" w:hAnsi="Cambria"/>
          <w:sz w:val="20"/>
          <w:szCs w:val="20"/>
        </w:rPr>
        <w:t xml:space="preserve"> </w:t>
      </w:r>
      <w:r w:rsidR="00057A12" w:rsidRPr="00AF7944">
        <w:rPr>
          <w:rFonts w:ascii="Cambria" w:hAnsi="Cambria"/>
          <w:sz w:val="20"/>
          <w:szCs w:val="20"/>
        </w:rPr>
        <w:t>Регламент приема и обработки претензий по Платежам;</w:t>
      </w:r>
      <w:r w:rsidR="00350E0F" w:rsidRPr="00AF7944">
        <w:rPr>
          <w:rFonts w:ascii="Cambria" w:hAnsi="Cambria"/>
          <w:sz w:val="20"/>
          <w:szCs w:val="20"/>
        </w:rPr>
        <w:t xml:space="preserve">  </w:t>
      </w:r>
    </w:p>
    <w:p w14:paraId="756A041E" w14:textId="77777777" w:rsidR="00B70799" w:rsidRDefault="00793755" w:rsidP="000847D7">
      <w:pPr>
        <w:ind w:left="142"/>
        <w:jc w:val="both"/>
        <w:rPr>
          <w:rFonts w:ascii="Cambria" w:hAnsi="Cambria"/>
          <w:sz w:val="20"/>
          <w:szCs w:val="20"/>
        </w:rPr>
      </w:pPr>
      <w:r w:rsidRPr="00AF7944">
        <w:rPr>
          <w:rFonts w:ascii="Cambria" w:hAnsi="Cambria"/>
          <w:sz w:val="20"/>
          <w:szCs w:val="20"/>
        </w:rPr>
        <w:t xml:space="preserve">Приложение </w:t>
      </w:r>
      <w:r w:rsidR="00CD13EA" w:rsidRPr="00AF7944">
        <w:rPr>
          <w:rFonts w:ascii="Cambria" w:hAnsi="Cambria"/>
          <w:sz w:val="20"/>
          <w:szCs w:val="20"/>
        </w:rPr>
        <w:t xml:space="preserve">№ </w:t>
      </w:r>
      <w:r w:rsidRPr="00AF7944">
        <w:rPr>
          <w:rFonts w:ascii="Cambria" w:hAnsi="Cambria"/>
          <w:sz w:val="20"/>
          <w:szCs w:val="20"/>
        </w:rPr>
        <w:t>5</w:t>
      </w:r>
      <w:r w:rsidR="00ED6976" w:rsidRPr="00AF7944">
        <w:rPr>
          <w:rFonts w:ascii="Cambria" w:hAnsi="Cambria"/>
          <w:sz w:val="20"/>
          <w:szCs w:val="20"/>
        </w:rPr>
        <w:t xml:space="preserve"> – </w:t>
      </w:r>
      <w:r w:rsidR="000B17EA" w:rsidRPr="00AF7944">
        <w:rPr>
          <w:rFonts w:ascii="Cambria" w:hAnsi="Cambria"/>
          <w:sz w:val="20"/>
          <w:szCs w:val="20"/>
        </w:rPr>
        <w:t>Форма п</w:t>
      </w:r>
      <w:r w:rsidR="00350E0F" w:rsidRPr="00AF7944">
        <w:rPr>
          <w:rFonts w:ascii="Cambria" w:hAnsi="Cambria"/>
          <w:sz w:val="20"/>
          <w:szCs w:val="20"/>
        </w:rPr>
        <w:t>еречн</w:t>
      </w:r>
      <w:r w:rsidR="000B17EA" w:rsidRPr="00AF7944">
        <w:rPr>
          <w:rFonts w:ascii="Cambria" w:hAnsi="Cambria"/>
          <w:sz w:val="20"/>
          <w:szCs w:val="20"/>
        </w:rPr>
        <w:t>я</w:t>
      </w:r>
      <w:r w:rsidR="00350E0F" w:rsidRPr="00AF7944">
        <w:rPr>
          <w:rFonts w:ascii="Cambria" w:hAnsi="Cambria"/>
          <w:sz w:val="20"/>
          <w:szCs w:val="20"/>
        </w:rPr>
        <w:t xml:space="preserve"> Пунктов приема платежей </w:t>
      </w:r>
      <w:r w:rsidR="00B70799" w:rsidRPr="00AF7944">
        <w:rPr>
          <w:rFonts w:ascii="Cambria" w:hAnsi="Cambria"/>
          <w:sz w:val="20"/>
          <w:szCs w:val="20"/>
        </w:rPr>
        <w:t xml:space="preserve"> Агента и/или Субагентов</w:t>
      </w:r>
      <w:r w:rsidR="00350E0F" w:rsidRPr="00AF7944">
        <w:rPr>
          <w:rFonts w:ascii="Cambria" w:hAnsi="Cambria"/>
          <w:sz w:val="20"/>
          <w:szCs w:val="20"/>
        </w:rPr>
        <w:t>;</w:t>
      </w:r>
    </w:p>
    <w:p w14:paraId="7F2CFC3D" w14:textId="77777777" w:rsidR="00057A12" w:rsidRPr="00AF7944" w:rsidRDefault="00057A12" w:rsidP="00057A12">
      <w:pPr>
        <w:ind w:left="142"/>
        <w:jc w:val="both"/>
        <w:rPr>
          <w:rFonts w:ascii="Cambria" w:hAnsi="Cambria"/>
          <w:sz w:val="20"/>
          <w:szCs w:val="20"/>
        </w:rPr>
      </w:pPr>
      <w:r w:rsidRPr="00AF7944">
        <w:rPr>
          <w:rFonts w:ascii="Cambria" w:hAnsi="Cambria"/>
          <w:sz w:val="20"/>
          <w:szCs w:val="20"/>
        </w:rPr>
        <w:t>Приложение № 6 – Спецификация протокола взаимодействия Единой системы приема платежей Оператора с Информационной системой Агента;</w:t>
      </w:r>
    </w:p>
    <w:p w14:paraId="7BD5AE69" w14:textId="77777777" w:rsidR="00D66658" w:rsidRPr="00AF7944" w:rsidRDefault="006E4A9F" w:rsidP="006E4A9F">
      <w:pPr>
        <w:ind w:left="142"/>
        <w:jc w:val="both"/>
        <w:rPr>
          <w:rFonts w:ascii="Cambria" w:hAnsi="Cambria"/>
          <w:sz w:val="20"/>
          <w:szCs w:val="20"/>
        </w:rPr>
      </w:pPr>
      <w:r w:rsidRPr="00AF7944">
        <w:rPr>
          <w:rFonts w:ascii="Cambria" w:hAnsi="Cambria"/>
          <w:sz w:val="20"/>
          <w:szCs w:val="20"/>
        </w:rPr>
        <w:t>Приложение № 7</w:t>
      </w:r>
      <w:r w:rsidR="00F170B2" w:rsidRPr="00AF7944">
        <w:rPr>
          <w:rFonts w:ascii="Cambria" w:hAnsi="Cambria"/>
          <w:sz w:val="20"/>
          <w:szCs w:val="20"/>
        </w:rPr>
        <w:t xml:space="preserve"> - </w:t>
      </w:r>
      <w:r w:rsidRPr="00AF7944">
        <w:rPr>
          <w:rFonts w:ascii="Cambria" w:hAnsi="Cambria"/>
          <w:sz w:val="20"/>
          <w:szCs w:val="20"/>
        </w:rPr>
        <w:t xml:space="preserve"> Форма доверенности</w:t>
      </w:r>
      <w:r w:rsidR="002E36C1" w:rsidRPr="00AF7944">
        <w:rPr>
          <w:rFonts w:ascii="Cambria" w:hAnsi="Cambria"/>
          <w:sz w:val="20"/>
          <w:szCs w:val="20"/>
        </w:rPr>
        <w:t>;</w:t>
      </w:r>
    </w:p>
    <w:p w14:paraId="4F90F4E5" w14:textId="77777777" w:rsidR="006E4A9F" w:rsidRDefault="002E36C1" w:rsidP="006E4A9F">
      <w:pPr>
        <w:ind w:left="142"/>
        <w:jc w:val="both"/>
        <w:rPr>
          <w:rFonts w:ascii="Cambria" w:hAnsi="Cambria"/>
          <w:sz w:val="20"/>
          <w:szCs w:val="20"/>
        </w:rPr>
      </w:pPr>
      <w:r w:rsidRPr="00AF7944">
        <w:rPr>
          <w:rFonts w:ascii="Cambria" w:hAnsi="Cambria"/>
          <w:sz w:val="20"/>
          <w:szCs w:val="20"/>
        </w:rPr>
        <w:t>Приложение № 8</w:t>
      </w:r>
      <w:r w:rsidR="00F170B2" w:rsidRPr="00AF7944">
        <w:rPr>
          <w:rFonts w:ascii="Cambria" w:hAnsi="Cambria"/>
          <w:sz w:val="20"/>
          <w:szCs w:val="20"/>
        </w:rPr>
        <w:t xml:space="preserve"> - Форма предоставления информации</w:t>
      </w:r>
      <w:r w:rsidR="00DC0C19">
        <w:rPr>
          <w:rFonts w:ascii="Cambria" w:hAnsi="Cambria"/>
          <w:sz w:val="20"/>
          <w:szCs w:val="20"/>
        </w:rPr>
        <w:t>;</w:t>
      </w:r>
      <w:r w:rsidRPr="00AF7944">
        <w:rPr>
          <w:rFonts w:ascii="Cambria" w:hAnsi="Cambria"/>
          <w:sz w:val="20"/>
          <w:szCs w:val="20"/>
        </w:rPr>
        <w:t xml:space="preserve"> </w:t>
      </w:r>
    </w:p>
    <w:p w14:paraId="070FCDAF" w14:textId="77777777" w:rsidR="00DC0C19" w:rsidRPr="00AF7944" w:rsidRDefault="00DC0C19" w:rsidP="006E4A9F">
      <w:pPr>
        <w:ind w:left="142"/>
        <w:jc w:val="both"/>
        <w:rPr>
          <w:rFonts w:ascii="Cambria" w:hAnsi="Cambria"/>
          <w:sz w:val="20"/>
          <w:szCs w:val="20"/>
        </w:rPr>
      </w:pPr>
      <w:r>
        <w:rPr>
          <w:rFonts w:ascii="Cambria" w:hAnsi="Cambria"/>
          <w:sz w:val="20"/>
          <w:szCs w:val="20"/>
        </w:rPr>
        <w:t xml:space="preserve">Приложение №9 - </w:t>
      </w:r>
      <w:r w:rsidRPr="00DC0C19">
        <w:rPr>
          <w:rFonts w:ascii="Cambria" w:hAnsi="Cambria"/>
          <w:b/>
          <w:sz w:val="20"/>
          <w:szCs w:val="20"/>
        </w:rPr>
        <w:t>Особый порядок взаимодействия между Оператором и Агентом</w:t>
      </w:r>
      <w:r>
        <w:rPr>
          <w:rFonts w:ascii="Cambria" w:hAnsi="Cambria"/>
          <w:b/>
          <w:sz w:val="20"/>
          <w:szCs w:val="20"/>
        </w:rPr>
        <w:t xml:space="preserve"> (Порядок).</w:t>
      </w:r>
    </w:p>
    <w:p w14:paraId="5F943C88" w14:textId="77777777" w:rsidR="002256AF" w:rsidRPr="00F23D03" w:rsidRDefault="002256AF" w:rsidP="006E4A9F">
      <w:pPr>
        <w:ind w:left="142"/>
        <w:jc w:val="both"/>
        <w:rPr>
          <w:rFonts w:ascii="Cambria" w:hAnsi="Cambria"/>
          <w:sz w:val="20"/>
          <w:szCs w:val="20"/>
        </w:rPr>
      </w:pPr>
      <w:r w:rsidRPr="00F23D03">
        <w:rPr>
          <w:rFonts w:ascii="Cambria" w:hAnsi="Cambria"/>
          <w:b/>
          <w:sz w:val="20"/>
          <w:szCs w:val="20"/>
        </w:rPr>
        <w:t>Приложение №10 – Акт о</w:t>
      </w:r>
      <w:r w:rsidRPr="00F23D03">
        <w:rPr>
          <w:rFonts w:ascii="Cambria" w:hAnsi="Cambria"/>
          <w:sz w:val="20"/>
          <w:szCs w:val="20"/>
        </w:rPr>
        <w:t xml:space="preserve"> введении в промышленную эксплуатацию Оператора </w:t>
      </w:r>
      <w:r w:rsidRPr="00F23D03">
        <w:rPr>
          <w:rFonts w:ascii="Cambria" w:hAnsi="Cambria"/>
          <w:b/>
          <w:sz w:val="20"/>
          <w:szCs w:val="20"/>
        </w:rPr>
        <w:t>Единой системы приема платежей (ЕСПП)</w:t>
      </w:r>
    </w:p>
    <w:p w14:paraId="045279E9" w14:textId="77777777" w:rsidR="003966E7" w:rsidRPr="00AF7944" w:rsidRDefault="00553E1F" w:rsidP="00553E1F">
      <w:pPr>
        <w:jc w:val="both"/>
        <w:rPr>
          <w:rFonts w:ascii="Cambria" w:hAnsi="Cambria"/>
          <w:sz w:val="20"/>
          <w:szCs w:val="20"/>
        </w:rPr>
      </w:pPr>
      <w:r>
        <w:rPr>
          <w:rFonts w:ascii="Cambria" w:hAnsi="Cambria"/>
          <w:sz w:val="20"/>
          <w:szCs w:val="20"/>
        </w:rPr>
        <w:br w:type="page"/>
      </w:r>
    </w:p>
    <w:p w14:paraId="6B1B901F" w14:textId="77777777" w:rsidR="007B0D0C" w:rsidRPr="00AF7944" w:rsidRDefault="001832D3" w:rsidP="00374D4B">
      <w:pPr>
        <w:numPr>
          <w:ilvl w:val="0"/>
          <w:numId w:val="38"/>
        </w:numPr>
        <w:jc w:val="center"/>
        <w:rPr>
          <w:rFonts w:ascii="Cambria" w:hAnsi="Cambria"/>
          <w:b/>
          <w:sz w:val="20"/>
          <w:szCs w:val="20"/>
        </w:rPr>
      </w:pPr>
      <w:r w:rsidRPr="00AF7944">
        <w:rPr>
          <w:rFonts w:ascii="Cambria" w:hAnsi="Cambria"/>
          <w:b/>
          <w:sz w:val="20"/>
          <w:szCs w:val="20"/>
        </w:rPr>
        <w:lastRenderedPageBreak/>
        <w:t>Адреса и банковские реквизиты Сторон</w:t>
      </w:r>
    </w:p>
    <w:p w14:paraId="1B74E31C" w14:textId="77777777" w:rsidR="00C67700" w:rsidRPr="00AF7944" w:rsidRDefault="00C67700" w:rsidP="00553E1F">
      <w:pPr>
        <w:rPr>
          <w:rFonts w:ascii="Cambria" w:hAnsi="Cambria"/>
          <w:b/>
          <w:sz w:val="20"/>
          <w:szCs w:val="20"/>
        </w:rPr>
      </w:pPr>
    </w:p>
    <w:tbl>
      <w:tblPr>
        <w:tblW w:w="4466" w:type="pct"/>
        <w:jc w:val="center"/>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1E0" w:firstRow="1" w:lastRow="1" w:firstColumn="1" w:lastColumn="1" w:noHBand="0" w:noVBand="0"/>
      </w:tblPr>
      <w:tblGrid>
        <w:gridCol w:w="4414"/>
        <w:gridCol w:w="4737"/>
      </w:tblGrid>
      <w:tr w:rsidR="007B0D0C" w:rsidRPr="00AF7944" w14:paraId="2A32BA0E" w14:textId="77777777" w:rsidTr="00314219">
        <w:trPr>
          <w:cantSplit/>
          <w:trHeight w:val="227"/>
          <w:jc w:val="center"/>
        </w:trPr>
        <w:tc>
          <w:tcPr>
            <w:tcW w:w="2412" w:type="pct"/>
            <w:vAlign w:val="center"/>
          </w:tcPr>
          <w:p w14:paraId="6E3967BC" w14:textId="77777777" w:rsidR="007B0D0C" w:rsidRPr="00AF7944" w:rsidRDefault="001222A9" w:rsidP="009572F8">
            <w:pPr>
              <w:pStyle w:val="a7"/>
              <w:rPr>
                <w:rFonts w:ascii="Cambria" w:hAnsi="Cambria"/>
                <w:b/>
                <w:sz w:val="20"/>
              </w:rPr>
            </w:pPr>
            <w:r w:rsidRPr="00AF7944">
              <w:rPr>
                <w:rFonts w:ascii="Cambria" w:hAnsi="Cambria"/>
                <w:b/>
                <w:sz w:val="20"/>
              </w:rPr>
              <w:t>Оператор</w:t>
            </w:r>
            <w:r w:rsidR="00BE4DC6" w:rsidRPr="00AF7944">
              <w:rPr>
                <w:rFonts w:ascii="Cambria" w:hAnsi="Cambria"/>
                <w:b/>
                <w:sz w:val="20"/>
              </w:rPr>
              <w:t xml:space="preserve"> </w:t>
            </w:r>
          </w:p>
          <w:p w14:paraId="2B4D8AD7" w14:textId="77777777" w:rsidR="00BE4DC6" w:rsidRPr="00147DF9" w:rsidRDefault="00147DF9" w:rsidP="009572F8">
            <w:pPr>
              <w:pStyle w:val="a7"/>
              <w:rPr>
                <w:rFonts w:ascii="Cambria" w:hAnsi="Cambria"/>
                <w:b/>
                <w:sz w:val="20"/>
                <w:lang w:val="en-US"/>
              </w:rPr>
            </w:pPr>
            <w:r>
              <w:rPr>
                <w:rFonts w:ascii="Cambria" w:hAnsi="Cambria"/>
                <w:b/>
                <w:sz w:val="20"/>
              </w:rPr>
              <w:t>ПАО «Башинформсвязь»</w:t>
            </w:r>
            <w:r>
              <w:rPr>
                <w:rFonts w:ascii="Cambria" w:hAnsi="Cambria"/>
                <w:b/>
                <w:sz w:val="20"/>
                <w:lang w:val="en-US"/>
              </w:rPr>
              <w:t xml:space="preserve"> </w:t>
            </w:r>
          </w:p>
          <w:p w14:paraId="58D4112D" w14:textId="77777777" w:rsidR="007B0D0C" w:rsidRPr="00AF7944" w:rsidRDefault="007B0D0C" w:rsidP="009572F8">
            <w:pPr>
              <w:pStyle w:val="a7"/>
              <w:rPr>
                <w:rFonts w:ascii="Cambria" w:hAnsi="Cambria"/>
                <w:b/>
                <w:sz w:val="20"/>
              </w:rPr>
            </w:pPr>
          </w:p>
        </w:tc>
        <w:tc>
          <w:tcPr>
            <w:tcW w:w="2588" w:type="pct"/>
            <w:vAlign w:val="center"/>
          </w:tcPr>
          <w:p w14:paraId="5AA3D898" w14:textId="77777777" w:rsidR="000F4F46" w:rsidRDefault="000F4F46" w:rsidP="000F4F46">
            <w:pPr>
              <w:pStyle w:val="a7"/>
              <w:rPr>
                <w:rFonts w:ascii="Cambria" w:hAnsi="Cambria"/>
                <w:b/>
                <w:sz w:val="20"/>
              </w:rPr>
            </w:pPr>
            <w:r w:rsidRPr="00AF7944">
              <w:rPr>
                <w:rFonts w:ascii="Cambria" w:hAnsi="Cambria"/>
                <w:b/>
                <w:sz w:val="20"/>
              </w:rPr>
              <w:t>Агент</w:t>
            </w:r>
          </w:p>
          <w:p w14:paraId="5AB9129D" w14:textId="77777777" w:rsidR="00E10FBB" w:rsidRPr="00AF7944" w:rsidRDefault="00E10FBB" w:rsidP="000F4F46">
            <w:pPr>
              <w:pStyle w:val="a7"/>
              <w:rPr>
                <w:rFonts w:ascii="Cambria" w:hAnsi="Cambria"/>
                <w:b/>
                <w:sz w:val="20"/>
              </w:rPr>
            </w:pPr>
            <w:r>
              <w:rPr>
                <w:rFonts w:ascii="Cambria" w:hAnsi="Cambria"/>
                <w:b/>
                <w:sz w:val="20"/>
              </w:rPr>
              <w:t>ООО «Ростелеком – Розничные системы»</w:t>
            </w:r>
          </w:p>
          <w:p w14:paraId="090BF13F" w14:textId="77777777" w:rsidR="007B0D0C" w:rsidRPr="00AF7944" w:rsidRDefault="007B0D0C" w:rsidP="0018398C">
            <w:pPr>
              <w:jc w:val="both"/>
              <w:rPr>
                <w:rFonts w:ascii="Cambria" w:hAnsi="Cambria"/>
                <w:b/>
                <w:sz w:val="20"/>
              </w:rPr>
            </w:pPr>
          </w:p>
        </w:tc>
      </w:tr>
      <w:tr w:rsidR="007B0D0C" w:rsidRPr="00AF7944" w14:paraId="46505828" w14:textId="77777777" w:rsidTr="00314219">
        <w:trPr>
          <w:cantSplit/>
          <w:jc w:val="center"/>
        </w:trPr>
        <w:tc>
          <w:tcPr>
            <w:tcW w:w="2412" w:type="pct"/>
          </w:tcPr>
          <w:p w14:paraId="77187F74" w14:textId="77777777" w:rsidR="00084977" w:rsidRPr="005C387B" w:rsidRDefault="00084977" w:rsidP="005C387B">
            <w:pPr>
              <w:ind w:right="-2"/>
              <w:rPr>
                <w:rFonts w:ascii="Cambria" w:hAnsi="Cambria"/>
                <w:sz w:val="20"/>
              </w:rPr>
            </w:pPr>
            <w:r w:rsidRPr="005C387B">
              <w:rPr>
                <w:rFonts w:ascii="Cambria" w:hAnsi="Cambria"/>
                <w:sz w:val="20"/>
              </w:rPr>
              <w:t xml:space="preserve">Адрес местонахождения: </w:t>
            </w:r>
            <w:r w:rsidR="00970BA5" w:rsidRPr="005C387B">
              <w:rPr>
                <w:rFonts w:ascii="Cambria" w:hAnsi="Cambria"/>
                <w:sz w:val="20"/>
              </w:rPr>
              <w:t>450000, г.Уфа, ул.Ленина, 32/1</w:t>
            </w:r>
          </w:p>
          <w:p w14:paraId="01DE7337" w14:textId="77777777" w:rsidR="00970BA5" w:rsidRPr="005C387B" w:rsidRDefault="00084977" w:rsidP="005C387B">
            <w:pPr>
              <w:ind w:right="-2"/>
              <w:rPr>
                <w:rFonts w:ascii="Cambria" w:hAnsi="Cambria"/>
                <w:sz w:val="20"/>
              </w:rPr>
            </w:pPr>
            <w:r w:rsidRPr="005C387B">
              <w:rPr>
                <w:rFonts w:ascii="Cambria" w:hAnsi="Cambria"/>
                <w:sz w:val="20"/>
              </w:rPr>
              <w:t xml:space="preserve">Почтовый адрес: </w:t>
            </w:r>
            <w:r w:rsidR="00970BA5" w:rsidRPr="005C387B">
              <w:rPr>
                <w:rFonts w:ascii="Cambria" w:hAnsi="Cambria"/>
                <w:sz w:val="20"/>
              </w:rPr>
              <w:t>450000, г.Уфа, ул.Ленина, 32/1</w:t>
            </w:r>
          </w:p>
          <w:p w14:paraId="4DF6B203" w14:textId="77777777" w:rsidR="00147DF9" w:rsidRPr="005C387B" w:rsidRDefault="00084977" w:rsidP="005C387B">
            <w:pPr>
              <w:ind w:right="-2"/>
              <w:rPr>
                <w:rFonts w:ascii="Cambria" w:hAnsi="Cambria"/>
                <w:sz w:val="20"/>
              </w:rPr>
            </w:pPr>
            <w:r w:rsidRPr="005C387B">
              <w:rPr>
                <w:rFonts w:ascii="Cambria" w:hAnsi="Cambria"/>
                <w:sz w:val="20"/>
              </w:rPr>
              <w:t xml:space="preserve">ИНН: </w:t>
            </w:r>
            <w:r w:rsidR="006977BB" w:rsidRPr="005C387B">
              <w:rPr>
                <w:rFonts w:ascii="Cambria" w:hAnsi="Cambria"/>
                <w:sz w:val="20"/>
              </w:rPr>
              <w:t>0274018377</w:t>
            </w:r>
          </w:p>
          <w:p w14:paraId="0C17FD4E" w14:textId="77777777" w:rsidR="00084977" w:rsidRPr="005C387B" w:rsidRDefault="00084977" w:rsidP="005C387B">
            <w:pPr>
              <w:ind w:right="-2"/>
              <w:rPr>
                <w:rFonts w:ascii="Cambria" w:hAnsi="Cambria"/>
                <w:sz w:val="20"/>
              </w:rPr>
            </w:pPr>
            <w:r w:rsidRPr="005C387B">
              <w:rPr>
                <w:rFonts w:ascii="Cambria" w:hAnsi="Cambria"/>
                <w:sz w:val="20"/>
              </w:rPr>
              <w:t xml:space="preserve">КПП: </w:t>
            </w:r>
            <w:r w:rsidR="00E7438A" w:rsidRPr="005C387B">
              <w:rPr>
                <w:rFonts w:ascii="Cambria" w:hAnsi="Cambria"/>
                <w:sz w:val="20"/>
              </w:rPr>
              <w:t>997750001</w:t>
            </w:r>
          </w:p>
          <w:p w14:paraId="0F5D4625" w14:textId="77777777" w:rsidR="00084977" w:rsidRPr="005C387B" w:rsidRDefault="00084977" w:rsidP="005C387B">
            <w:pPr>
              <w:ind w:right="-2"/>
              <w:rPr>
                <w:rFonts w:ascii="Cambria" w:hAnsi="Cambria"/>
                <w:sz w:val="20"/>
              </w:rPr>
            </w:pPr>
            <w:r w:rsidRPr="005C387B">
              <w:rPr>
                <w:rFonts w:ascii="Cambria" w:hAnsi="Cambria"/>
                <w:sz w:val="20"/>
              </w:rPr>
              <w:t>1.Банковские реквизиты доходного расчетного счета Оператора:</w:t>
            </w:r>
          </w:p>
          <w:p w14:paraId="0858C4C0" w14:textId="77777777" w:rsidR="00084977" w:rsidRPr="005C387B" w:rsidRDefault="00084977" w:rsidP="005C387B">
            <w:pPr>
              <w:ind w:right="-2"/>
              <w:rPr>
                <w:rFonts w:ascii="Cambria" w:hAnsi="Cambria"/>
                <w:sz w:val="20"/>
              </w:rPr>
            </w:pPr>
            <w:r w:rsidRPr="005C387B">
              <w:rPr>
                <w:rFonts w:ascii="Cambria" w:hAnsi="Cambria"/>
                <w:sz w:val="20"/>
              </w:rPr>
              <w:t xml:space="preserve">Р/сч № </w:t>
            </w:r>
            <w:r w:rsidR="006977BB" w:rsidRPr="005C387B">
              <w:rPr>
                <w:rFonts w:ascii="Cambria" w:hAnsi="Cambria"/>
                <w:sz w:val="20"/>
              </w:rPr>
              <w:t>40702810129300000171</w:t>
            </w:r>
          </w:p>
          <w:p w14:paraId="50809BEB" w14:textId="77777777" w:rsidR="00084977" w:rsidRPr="005C387B" w:rsidRDefault="00084977" w:rsidP="005C387B">
            <w:pPr>
              <w:ind w:right="-2"/>
              <w:rPr>
                <w:rFonts w:ascii="Cambria" w:hAnsi="Cambria"/>
                <w:sz w:val="20"/>
              </w:rPr>
            </w:pPr>
            <w:r w:rsidRPr="005C387B">
              <w:rPr>
                <w:rFonts w:ascii="Cambria" w:hAnsi="Cambria"/>
                <w:sz w:val="20"/>
              </w:rPr>
              <w:t xml:space="preserve">в </w:t>
            </w:r>
            <w:r w:rsidR="006D04D3" w:rsidRPr="005C387B">
              <w:rPr>
                <w:rFonts w:ascii="Cambria" w:hAnsi="Cambria"/>
                <w:sz w:val="20"/>
              </w:rPr>
              <w:t>филиале «Нижегородский» АО «Альфа Банк» г. Нижний Новгород</w:t>
            </w:r>
          </w:p>
          <w:p w14:paraId="70EA599D" w14:textId="77777777" w:rsidR="00147DF9" w:rsidRPr="005C387B" w:rsidRDefault="00084977" w:rsidP="005C387B">
            <w:pPr>
              <w:ind w:right="-2"/>
              <w:rPr>
                <w:rFonts w:ascii="Cambria" w:hAnsi="Cambria"/>
                <w:sz w:val="20"/>
              </w:rPr>
            </w:pPr>
            <w:r w:rsidRPr="005C387B">
              <w:rPr>
                <w:rFonts w:ascii="Cambria" w:hAnsi="Cambria"/>
                <w:sz w:val="20"/>
              </w:rPr>
              <w:t xml:space="preserve">К/сч № </w:t>
            </w:r>
            <w:r w:rsidR="006D04D3" w:rsidRPr="005C387B">
              <w:rPr>
                <w:rFonts w:ascii="Cambria" w:hAnsi="Cambria"/>
                <w:sz w:val="20"/>
              </w:rPr>
              <w:t>30101810200000000824</w:t>
            </w:r>
          </w:p>
          <w:p w14:paraId="697CD4AB" w14:textId="77777777" w:rsidR="00084977" w:rsidRPr="005C387B" w:rsidRDefault="00084977" w:rsidP="005C387B">
            <w:pPr>
              <w:ind w:right="-2"/>
              <w:rPr>
                <w:rFonts w:ascii="Cambria" w:hAnsi="Cambria"/>
                <w:sz w:val="20"/>
              </w:rPr>
            </w:pPr>
            <w:r w:rsidRPr="005C387B">
              <w:rPr>
                <w:rFonts w:ascii="Cambria" w:hAnsi="Cambria"/>
                <w:sz w:val="20"/>
              </w:rPr>
              <w:t xml:space="preserve">БИК </w:t>
            </w:r>
            <w:r w:rsidR="006D04D3" w:rsidRPr="005C387B">
              <w:rPr>
                <w:rFonts w:ascii="Cambria" w:hAnsi="Cambria"/>
                <w:sz w:val="20"/>
              </w:rPr>
              <w:t>042202824</w:t>
            </w:r>
          </w:p>
          <w:p w14:paraId="74F78F0A" w14:textId="77777777" w:rsidR="00084977" w:rsidRPr="005C387B" w:rsidRDefault="00084977" w:rsidP="005C387B">
            <w:pPr>
              <w:ind w:right="-2"/>
              <w:rPr>
                <w:rFonts w:ascii="Cambria" w:hAnsi="Cambria"/>
                <w:sz w:val="20"/>
              </w:rPr>
            </w:pPr>
            <w:r w:rsidRPr="005C387B">
              <w:rPr>
                <w:rFonts w:ascii="Cambria" w:hAnsi="Cambria"/>
                <w:sz w:val="20"/>
              </w:rPr>
              <w:t>2. Банковские реквизиты специального счета поставщика (Оператора):</w:t>
            </w:r>
          </w:p>
          <w:p w14:paraId="58377A8D" w14:textId="77777777" w:rsidR="006D04D3" w:rsidRPr="005C387B" w:rsidRDefault="00084977" w:rsidP="005C387B">
            <w:pPr>
              <w:ind w:right="-2"/>
              <w:rPr>
                <w:rFonts w:ascii="Cambria" w:hAnsi="Cambria"/>
                <w:sz w:val="20"/>
              </w:rPr>
            </w:pPr>
            <w:r w:rsidRPr="005C387B">
              <w:rPr>
                <w:rFonts w:ascii="Cambria" w:hAnsi="Cambria"/>
                <w:sz w:val="20"/>
              </w:rPr>
              <w:t xml:space="preserve">Р/счет </w:t>
            </w:r>
            <w:r w:rsidR="006D04D3" w:rsidRPr="005C387B">
              <w:rPr>
                <w:rFonts w:ascii="Cambria" w:hAnsi="Cambria"/>
                <w:sz w:val="20"/>
              </w:rPr>
              <w:t>40821810329300000001</w:t>
            </w:r>
          </w:p>
          <w:p w14:paraId="6365603E" w14:textId="77777777" w:rsidR="006D04D3" w:rsidRPr="005C387B" w:rsidRDefault="006D04D3" w:rsidP="005C387B">
            <w:pPr>
              <w:ind w:right="-2"/>
              <w:rPr>
                <w:rFonts w:ascii="Cambria" w:hAnsi="Cambria"/>
                <w:sz w:val="20"/>
              </w:rPr>
            </w:pPr>
            <w:r w:rsidRPr="005C387B">
              <w:rPr>
                <w:rFonts w:ascii="Cambria" w:hAnsi="Cambria"/>
                <w:sz w:val="20"/>
              </w:rPr>
              <w:t>в филиале «Нижегородский» АО «Альфа Банк» г. Нижний Новгород</w:t>
            </w:r>
          </w:p>
          <w:p w14:paraId="432A0F61" w14:textId="77777777" w:rsidR="00084977" w:rsidRPr="005C387B" w:rsidRDefault="00084977" w:rsidP="005C387B">
            <w:pPr>
              <w:ind w:right="-2"/>
              <w:rPr>
                <w:rFonts w:ascii="Cambria" w:hAnsi="Cambria"/>
                <w:sz w:val="20"/>
              </w:rPr>
            </w:pPr>
            <w:r w:rsidRPr="005C387B">
              <w:rPr>
                <w:rFonts w:ascii="Cambria" w:hAnsi="Cambria"/>
                <w:sz w:val="20"/>
              </w:rPr>
              <w:t xml:space="preserve">К/счет  </w:t>
            </w:r>
            <w:r w:rsidR="001B2D55" w:rsidRPr="005C387B">
              <w:rPr>
                <w:rFonts w:ascii="Cambria" w:hAnsi="Cambria"/>
                <w:sz w:val="20"/>
              </w:rPr>
              <w:t>30101810200000000824</w:t>
            </w:r>
          </w:p>
          <w:p w14:paraId="3F9CC272" w14:textId="77777777" w:rsidR="00084977" w:rsidRPr="005C387B" w:rsidRDefault="00084977" w:rsidP="005C387B">
            <w:pPr>
              <w:ind w:right="-2"/>
              <w:rPr>
                <w:rFonts w:ascii="Cambria" w:hAnsi="Cambria"/>
                <w:sz w:val="20"/>
              </w:rPr>
            </w:pPr>
            <w:r w:rsidRPr="005C387B">
              <w:rPr>
                <w:rFonts w:ascii="Cambria" w:hAnsi="Cambria"/>
                <w:sz w:val="20"/>
              </w:rPr>
              <w:t xml:space="preserve">БИК </w:t>
            </w:r>
            <w:r w:rsidR="001B2D55" w:rsidRPr="005C387B">
              <w:rPr>
                <w:rFonts w:ascii="Cambria" w:hAnsi="Cambria"/>
                <w:sz w:val="20"/>
              </w:rPr>
              <w:t>042202824</w:t>
            </w:r>
          </w:p>
          <w:p w14:paraId="7BDC70D1" w14:textId="77777777" w:rsidR="0022185F" w:rsidRPr="00AF7944" w:rsidRDefault="0022185F" w:rsidP="00BA4C44">
            <w:pPr>
              <w:jc w:val="both"/>
              <w:rPr>
                <w:rFonts w:ascii="Cambria" w:hAnsi="Cambria"/>
                <w:sz w:val="20"/>
              </w:rPr>
            </w:pPr>
          </w:p>
        </w:tc>
        <w:tc>
          <w:tcPr>
            <w:tcW w:w="2588" w:type="pct"/>
          </w:tcPr>
          <w:p w14:paraId="52E10739" w14:textId="77777777" w:rsidR="007B0D0C" w:rsidRPr="004240EB" w:rsidRDefault="00E10FBB" w:rsidP="0018398C">
            <w:pPr>
              <w:ind w:right="-2"/>
              <w:rPr>
                <w:rFonts w:ascii="Cambria" w:hAnsi="Cambria"/>
                <w:sz w:val="20"/>
              </w:rPr>
            </w:pPr>
            <w:r w:rsidRPr="00AF7944">
              <w:rPr>
                <w:rFonts w:ascii="Cambria" w:hAnsi="Cambria"/>
                <w:sz w:val="20"/>
              </w:rPr>
              <w:t>Адрес местонахождения:</w:t>
            </w:r>
            <w:r w:rsidRPr="00EB2A55">
              <w:rPr>
                <w:rFonts w:ascii="Cambria" w:hAnsi="Cambria"/>
                <w:sz w:val="20"/>
              </w:rPr>
              <w:t xml:space="preserve"> 119021, г. Москва, Зубовский бульвар, д. 27/26, корпус 3</w:t>
            </w:r>
          </w:p>
          <w:p w14:paraId="1DDEF4F1" w14:textId="77777777" w:rsidR="00E10FBB" w:rsidRDefault="00E10FBB" w:rsidP="00E10FBB">
            <w:pPr>
              <w:ind w:right="-2"/>
              <w:rPr>
                <w:rFonts w:ascii="Cambria" w:hAnsi="Cambria"/>
                <w:sz w:val="20"/>
              </w:rPr>
            </w:pPr>
            <w:r w:rsidRPr="00AF7944">
              <w:rPr>
                <w:rFonts w:ascii="Cambria" w:hAnsi="Cambria"/>
                <w:sz w:val="20"/>
              </w:rPr>
              <w:t>Почтовый адрес:</w:t>
            </w:r>
            <w:r w:rsidRPr="00EB2A55">
              <w:rPr>
                <w:rFonts w:ascii="Cambria" w:hAnsi="Cambria"/>
                <w:sz w:val="20"/>
              </w:rPr>
              <w:t xml:space="preserve"> </w:t>
            </w:r>
            <w:r w:rsidRPr="004240EB">
              <w:rPr>
                <w:rFonts w:ascii="Cambria" w:hAnsi="Cambria"/>
                <w:sz w:val="20"/>
              </w:rPr>
              <w:t>119021</w:t>
            </w:r>
            <w:r w:rsidRPr="00E10FBB">
              <w:rPr>
                <w:rFonts w:ascii="Cambria" w:hAnsi="Cambria"/>
                <w:sz w:val="20"/>
              </w:rPr>
              <w:t>, г. Москва, Зубовский бульвар, д. 27/26, корпус 3</w:t>
            </w:r>
          </w:p>
          <w:p w14:paraId="0D679639" w14:textId="77777777" w:rsidR="00E10FBB" w:rsidRDefault="00E10FBB" w:rsidP="00E10FBB">
            <w:pPr>
              <w:ind w:right="-2"/>
              <w:rPr>
                <w:rFonts w:ascii="Cambria" w:hAnsi="Cambria"/>
                <w:sz w:val="20"/>
              </w:rPr>
            </w:pPr>
            <w:r>
              <w:rPr>
                <w:rFonts w:ascii="Cambria" w:hAnsi="Cambria"/>
                <w:sz w:val="20"/>
              </w:rPr>
              <w:t>ИНН 7840306212</w:t>
            </w:r>
          </w:p>
          <w:p w14:paraId="59FAC5EC" w14:textId="77777777" w:rsidR="00E10FBB" w:rsidRPr="00E10FBB" w:rsidRDefault="00E10FBB" w:rsidP="00E10FBB">
            <w:pPr>
              <w:ind w:right="-2"/>
              <w:rPr>
                <w:rFonts w:ascii="Cambria" w:hAnsi="Cambria"/>
                <w:sz w:val="20"/>
              </w:rPr>
            </w:pPr>
            <w:r w:rsidRPr="00E10FBB">
              <w:rPr>
                <w:rFonts w:ascii="Cambria" w:hAnsi="Cambria"/>
                <w:sz w:val="20"/>
              </w:rPr>
              <w:t>КПП 770401001</w:t>
            </w:r>
          </w:p>
          <w:p w14:paraId="0487D7F0" w14:textId="77777777" w:rsidR="00E10FBB" w:rsidRDefault="00E10FBB" w:rsidP="00E10FBB">
            <w:pPr>
              <w:ind w:right="-2"/>
              <w:rPr>
                <w:rFonts w:ascii="Cambria" w:hAnsi="Cambria"/>
                <w:sz w:val="20"/>
              </w:rPr>
            </w:pPr>
            <w:r w:rsidRPr="00E10FBB">
              <w:rPr>
                <w:rFonts w:ascii="Cambria" w:hAnsi="Cambria"/>
                <w:sz w:val="20"/>
              </w:rPr>
              <w:t>ОГРН 1047855105650</w:t>
            </w:r>
          </w:p>
          <w:p w14:paraId="6A73C68F" w14:textId="77777777" w:rsidR="00E10FBB" w:rsidRDefault="00E10FBB" w:rsidP="00E10FBB">
            <w:pPr>
              <w:ind w:right="-2"/>
              <w:rPr>
                <w:rFonts w:ascii="Cambria" w:hAnsi="Cambria"/>
                <w:sz w:val="20"/>
              </w:rPr>
            </w:pPr>
            <w:r>
              <w:rPr>
                <w:rFonts w:ascii="Cambria" w:hAnsi="Cambria"/>
                <w:sz w:val="20"/>
              </w:rPr>
              <w:t>Банковские реквизиты:</w:t>
            </w:r>
          </w:p>
          <w:p w14:paraId="76955AE0" w14:textId="77777777" w:rsidR="00E10FBB" w:rsidRPr="00E10FBB" w:rsidRDefault="00E10FBB" w:rsidP="00E10FBB">
            <w:pPr>
              <w:ind w:right="-2"/>
              <w:rPr>
                <w:rFonts w:ascii="Cambria" w:hAnsi="Cambria"/>
                <w:sz w:val="20"/>
              </w:rPr>
            </w:pPr>
            <w:r w:rsidRPr="00E10FBB">
              <w:rPr>
                <w:rFonts w:ascii="Cambria" w:hAnsi="Cambria"/>
                <w:sz w:val="20"/>
              </w:rPr>
              <w:t>р/с 40702810300000008780</w:t>
            </w:r>
          </w:p>
          <w:p w14:paraId="5ACC3809" w14:textId="77777777" w:rsidR="00E10FBB" w:rsidRPr="00E10FBB" w:rsidRDefault="00E10FBB" w:rsidP="00E10FBB">
            <w:pPr>
              <w:ind w:right="-2"/>
              <w:rPr>
                <w:rFonts w:ascii="Cambria" w:hAnsi="Cambria"/>
                <w:sz w:val="20"/>
              </w:rPr>
            </w:pPr>
            <w:r w:rsidRPr="00E10FBB">
              <w:rPr>
                <w:rFonts w:ascii="Cambria" w:hAnsi="Cambria"/>
                <w:sz w:val="20"/>
              </w:rPr>
              <w:t>в ОАО АКБ «Связь-Банк»</w:t>
            </w:r>
          </w:p>
          <w:p w14:paraId="678EAA6D" w14:textId="77777777" w:rsidR="00E10FBB" w:rsidRPr="00E10FBB" w:rsidRDefault="00E10FBB" w:rsidP="00E10FBB">
            <w:pPr>
              <w:ind w:right="-2"/>
              <w:rPr>
                <w:rFonts w:ascii="Cambria" w:hAnsi="Cambria"/>
                <w:sz w:val="20"/>
              </w:rPr>
            </w:pPr>
            <w:r w:rsidRPr="00E10FBB">
              <w:rPr>
                <w:rFonts w:ascii="Cambria" w:hAnsi="Cambria"/>
                <w:sz w:val="20"/>
              </w:rPr>
              <w:t>к/с 30101810900000000848</w:t>
            </w:r>
          </w:p>
          <w:p w14:paraId="672D0CC9" w14:textId="77777777" w:rsidR="00E10FBB" w:rsidRPr="00AF7944" w:rsidRDefault="00E10FBB" w:rsidP="00E10FBB">
            <w:pPr>
              <w:ind w:right="-2"/>
              <w:rPr>
                <w:rFonts w:ascii="Cambria" w:hAnsi="Cambria"/>
                <w:sz w:val="20"/>
              </w:rPr>
            </w:pPr>
            <w:r w:rsidRPr="00E10FBB">
              <w:rPr>
                <w:rFonts w:ascii="Cambria" w:hAnsi="Cambria"/>
                <w:sz w:val="20"/>
              </w:rPr>
              <w:t>БИК 044525848</w:t>
            </w:r>
          </w:p>
        </w:tc>
      </w:tr>
    </w:tbl>
    <w:p w14:paraId="1352C7E8" w14:textId="77777777" w:rsidR="00EC4522" w:rsidRPr="00AF7944" w:rsidRDefault="00EC4522" w:rsidP="007B0D0C">
      <w:pPr>
        <w:pStyle w:val="a7"/>
        <w:rPr>
          <w:rFonts w:ascii="Cambria" w:hAnsi="Cambria"/>
          <w:sz w:val="20"/>
        </w:rPr>
      </w:pPr>
    </w:p>
    <w:p w14:paraId="69CBCCCC" w14:textId="77777777" w:rsidR="00EC4522" w:rsidRPr="00AF7944" w:rsidRDefault="00EC4522" w:rsidP="007B0D0C">
      <w:pPr>
        <w:pStyle w:val="a7"/>
        <w:rPr>
          <w:rFonts w:ascii="Cambria" w:hAnsi="Cambria"/>
          <w:sz w:val="20"/>
        </w:rPr>
      </w:pPr>
    </w:p>
    <w:p w14:paraId="4A7C8CD2" w14:textId="77777777" w:rsidR="00EC4522" w:rsidRPr="00AF7944" w:rsidRDefault="00EC4522" w:rsidP="007B0D0C">
      <w:pPr>
        <w:pStyle w:val="a7"/>
        <w:rPr>
          <w:rFonts w:ascii="Cambria" w:hAnsi="Cambria"/>
          <w:sz w:val="20"/>
        </w:rPr>
      </w:pPr>
    </w:p>
    <w:p w14:paraId="27331E8B" w14:textId="77777777" w:rsidR="00EC4522" w:rsidRPr="00AF7944" w:rsidRDefault="00EC4522" w:rsidP="007B0D0C">
      <w:pPr>
        <w:pStyle w:val="a7"/>
        <w:rPr>
          <w:rFonts w:ascii="Cambria" w:hAnsi="Cambria"/>
          <w:sz w:val="20"/>
        </w:rPr>
      </w:pPr>
    </w:p>
    <w:p w14:paraId="6F27948F" w14:textId="77777777" w:rsidR="00EC4522" w:rsidRPr="00AF7944" w:rsidRDefault="00EC4522" w:rsidP="007B0D0C">
      <w:pPr>
        <w:pStyle w:val="a7"/>
        <w:rPr>
          <w:rFonts w:ascii="Cambria" w:hAnsi="Cambria"/>
          <w:sz w:val="20"/>
        </w:rPr>
      </w:pPr>
    </w:p>
    <w:p w14:paraId="5C7B1886" w14:textId="77777777" w:rsidR="00EC4522" w:rsidRPr="00AF7944" w:rsidRDefault="00EC4522" w:rsidP="007B0D0C">
      <w:pPr>
        <w:pStyle w:val="a7"/>
        <w:rPr>
          <w:rFonts w:ascii="Cambria" w:hAnsi="Cambria"/>
          <w:sz w:val="20"/>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5122"/>
        <w:gridCol w:w="5123"/>
      </w:tblGrid>
      <w:tr w:rsidR="007B0D0C" w:rsidRPr="00AF7944" w14:paraId="143BF2E9" w14:textId="77777777">
        <w:tc>
          <w:tcPr>
            <w:tcW w:w="5210" w:type="dxa"/>
          </w:tcPr>
          <w:p w14:paraId="7968C024" w14:textId="77777777" w:rsidR="007B0D0C" w:rsidRPr="00AF7944" w:rsidRDefault="001832D3" w:rsidP="001222A9">
            <w:pPr>
              <w:pStyle w:val="a7"/>
              <w:rPr>
                <w:rFonts w:ascii="Cambria" w:hAnsi="Cambria"/>
                <w:sz w:val="20"/>
              </w:rPr>
            </w:pPr>
            <w:r w:rsidRPr="00AF7944">
              <w:rPr>
                <w:rFonts w:ascii="Cambria" w:hAnsi="Cambria"/>
                <w:sz w:val="20"/>
              </w:rPr>
              <w:t xml:space="preserve">От </w:t>
            </w:r>
            <w:r w:rsidR="001222A9" w:rsidRPr="00AF7944">
              <w:rPr>
                <w:rFonts w:ascii="Cambria" w:hAnsi="Cambria"/>
                <w:sz w:val="20"/>
              </w:rPr>
              <w:t>Оператора</w:t>
            </w:r>
          </w:p>
        </w:tc>
        <w:tc>
          <w:tcPr>
            <w:tcW w:w="5211" w:type="dxa"/>
          </w:tcPr>
          <w:p w14:paraId="42A021C2" w14:textId="77777777" w:rsidR="007B0D0C" w:rsidRPr="00AF7944" w:rsidRDefault="007B0D0C" w:rsidP="009572F8">
            <w:pPr>
              <w:pStyle w:val="a7"/>
              <w:rPr>
                <w:rFonts w:ascii="Cambria" w:hAnsi="Cambria"/>
                <w:sz w:val="20"/>
              </w:rPr>
            </w:pPr>
            <w:r w:rsidRPr="00AF7944">
              <w:rPr>
                <w:rFonts w:ascii="Cambria" w:hAnsi="Cambria"/>
                <w:sz w:val="20"/>
              </w:rPr>
              <w:t xml:space="preserve">От </w:t>
            </w:r>
            <w:r w:rsidR="00C13F6F" w:rsidRPr="00AF7944">
              <w:rPr>
                <w:rFonts w:ascii="Cambria" w:hAnsi="Cambria"/>
                <w:sz w:val="20"/>
              </w:rPr>
              <w:t>Агент</w:t>
            </w:r>
            <w:r w:rsidR="001832D3" w:rsidRPr="00AF7944">
              <w:rPr>
                <w:rFonts w:ascii="Cambria" w:hAnsi="Cambria"/>
                <w:sz w:val="20"/>
              </w:rPr>
              <w:t>а</w:t>
            </w:r>
          </w:p>
        </w:tc>
      </w:tr>
      <w:tr w:rsidR="007B0D0C" w:rsidRPr="00AF7944" w14:paraId="498B2C23" w14:textId="77777777">
        <w:tc>
          <w:tcPr>
            <w:tcW w:w="5210" w:type="dxa"/>
          </w:tcPr>
          <w:p w14:paraId="5AE2898B" w14:textId="77777777" w:rsidR="00AA1C1F" w:rsidRPr="00AF7944" w:rsidRDefault="00147DF9" w:rsidP="00AA1C1F">
            <w:pPr>
              <w:pStyle w:val="a7"/>
              <w:rPr>
                <w:rFonts w:ascii="Cambria" w:hAnsi="Cambria"/>
                <w:sz w:val="20"/>
              </w:rPr>
            </w:pPr>
            <w:r w:rsidRPr="00147DF9">
              <w:rPr>
                <w:rFonts w:ascii="Cambria" w:hAnsi="Cambria"/>
                <w:sz w:val="20"/>
              </w:rPr>
              <w:t xml:space="preserve">ПАО «Башинформсвязь» </w:t>
            </w:r>
          </w:p>
        </w:tc>
        <w:tc>
          <w:tcPr>
            <w:tcW w:w="5211" w:type="dxa"/>
          </w:tcPr>
          <w:p w14:paraId="3FC37C7A" w14:textId="77777777" w:rsidR="007B0D0C" w:rsidRPr="00AF7944" w:rsidRDefault="007433F5" w:rsidP="000F4F46">
            <w:pPr>
              <w:pStyle w:val="a7"/>
              <w:rPr>
                <w:rFonts w:ascii="Cambria" w:hAnsi="Cambria"/>
                <w:sz w:val="20"/>
              </w:rPr>
            </w:pPr>
            <w:r>
              <w:rPr>
                <w:rFonts w:ascii="Cambria" w:hAnsi="Cambria"/>
                <w:sz w:val="20"/>
              </w:rPr>
              <w:t>ООО «Ростелеком – Розничные системы»</w:t>
            </w:r>
          </w:p>
        </w:tc>
      </w:tr>
      <w:tr w:rsidR="00F56008" w:rsidRPr="00BE7F47" w14:paraId="20B3B514" w14:textId="77777777">
        <w:tc>
          <w:tcPr>
            <w:tcW w:w="5210" w:type="dxa"/>
          </w:tcPr>
          <w:p w14:paraId="7B29100E" w14:textId="77777777" w:rsidR="00F56008" w:rsidRPr="00BE7F47" w:rsidRDefault="00F56008" w:rsidP="009572F8">
            <w:pPr>
              <w:pStyle w:val="a7"/>
              <w:rPr>
                <w:rFonts w:ascii="Cambria" w:hAnsi="Cambria"/>
                <w:sz w:val="20"/>
              </w:rPr>
            </w:pPr>
          </w:p>
        </w:tc>
        <w:tc>
          <w:tcPr>
            <w:tcW w:w="5211" w:type="dxa"/>
          </w:tcPr>
          <w:p w14:paraId="7159E504" w14:textId="77777777" w:rsidR="00F56008" w:rsidRPr="00BE7F47" w:rsidRDefault="00F56008" w:rsidP="009572F8">
            <w:pPr>
              <w:pStyle w:val="a7"/>
              <w:rPr>
                <w:rFonts w:ascii="Cambria" w:hAnsi="Cambria"/>
                <w:sz w:val="20"/>
              </w:rPr>
            </w:pPr>
          </w:p>
        </w:tc>
      </w:tr>
      <w:tr w:rsidR="007B0D0C" w:rsidRPr="00BE7F47" w14:paraId="10E7A061" w14:textId="77777777">
        <w:tc>
          <w:tcPr>
            <w:tcW w:w="5210" w:type="dxa"/>
          </w:tcPr>
          <w:p w14:paraId="29368607" w14:textId="77777777" w:rsidR="007B0D0C" w:rsidRPr="00BE7F47" w:rsidRDefault="007B0D0C" w:rsidP="009572F8">
            <w:pPr>
              <w:pStyle w:val="a7"/>
              <w:rPr>
                <w:rFonts w:ascii="Cambria" w:hAnsi="Cambria"/>
                <w:sz w:val="20"/>
              </w:rPr>
            </w:pPr>
            <w:r w:rsidRPr="00BE7F47">
              <w:rPr>
                <w:rFonts w:ascii="Cambria" w:hAnsi="Cambria"/>
                <w:sz w:val="20"/>
              </w:rPr>
              <w:t>Подпись: _________________________</w:t>
            </w:r>
          </w:p>
        </w:tc>
        <w:tc>
          <w:tcPr>
            <w:tcW w:w="5211" w:type="dxa"/>
          </w:tcPr>
          <w:p w14:paraId="2BC07224" w14:textId="77777777" w:rsidR="007B0D0C" w:rsidRPr="00BE7F47" w:rsidRDefault="007B0D0C" w:rsidP="009572F8">
            <w:pPr>
              <w:pStyle w:val="a7"/>
              <w:rPr>
                <w:rFonts w:ascii="Cambria" w:hAnsi="Cambria"/>
                <w:sz w:val="20"/>
              </w:rPr>
            </w:pPr>
            <w:r w:rsidRPr="00BE7F47">
              <w:rPr>
                <w:rFonts w:ascii="Cambria" w:hAnsi="Cambria"/>
                <w:sz w:val="20"/>
              </w:rPr>
              <w:t>Подпись: _________________________</w:t>
            </w:r>
          </w:p>
        </w:tc>
      </w:tr>
      <w:tr w:rsidR="007B0D0C" w:rsidRPr="00BE7F47" w14:paraId="6C606912" w14:textId="77777777">
        <w:tc>
          <w:tcPr>
            <w:tcW w:w="5210" w:type="dxa"/>
          </w:tcPr>
          <w:p w14:paraId="21005FCA" w14:textId="77777777" w:rsidR="007B0D0C" w:rsidRPr="00BE7F47" w:rsidRDefault="007B0D0C" w:rsidP="009572F8">
            <w:pPr>
              <w:pStyle w:val="a7"/>
              <w:rPr>
                <w:rFonts w:ascii="Cambria" w:hAnsi="Cambria"/>
                <w:sz w:val="20"/>
              </w:rPr>
            </w:pPr>
            <w:r w:rsidRPr="00BE7F47">
              <w:rPr>
                <w:rFonts w:ascii="Cambria" w:hAnsi="Cambria"/>
                <w:sz w:val="20"/>
              </w:rPr>
              <w:t xml:space="preserve">                                   М.П.</w:t>
            </w:r>
          </w:p>
        </w:tc>
        <w:tc>
          <w:tcPr>
            <w:tcW w:w="5211" w:type="dxa"/>
          </w:tcPr>
          <w:p w14:paraId="266784DA" w14:textId="77777777" w:rsidR="007B0D0C" w:rsidRPr="00BE7F47" w:rsidRDefault="007B0D0C" w:rsidP="009572F8">
            <w:pPr>
              <w:pStyle w:val="a7"/>
              <w:rPr>
                <w:rFonts w:ascii="Cambria" w:hAnsi="Cambria"/>
                <w:sz w:val="20"/>
              </w:rPr>
            </w:pPr>
            <w:r w:rsidRPr="00BE7F47">
              <w:rPr>
                <w:rFonts w:ascii="Cambria" w:hAnsi="Cambria"/>
                <w:sz w:val="20"/>
              </w:rPr>
              <w:t xml:space="preserve">                                   М.П.</w:t>
            </w:r>
          </w:p>
        </w:tc>
      </w:tr>
      <w:tr w:rsidR="007B0D0C" w:rsidRPr="00BE7F47" w14:paraId="428DC575" w14:textId="77777777">
        <w:tc>
          <w:tcPr>
            <w:tcW w:w="5210" w:type="dxa"/>
          </w:tcPr>
          <w:p w14:paraId="49ABDB7D" w14:textId="77777777" w:rsidR="007B0D0C" w:rsidRPr="00BE7F47" w:rsidRDefault="007B0D0C" w:rsidP="009572F8">
            <w:pPr>
              <w:pStyle w:val="a7"/>
              <w:rPr>
                <w:rFonts w:ascii="Cambria" w:hAnsi="Cambria"/>
                <w:sz w:val="20"/>
              </w:rPr>
            </w:pPr>
          </w:p>
        </w:tc>
        <w:tc>
          <w:tcPr>
            <w:tcW w:w="5211" w:type="dxa"/>
          </w:tcPr>
          <w:p w14:paraId="61101F4D" w14:textId="77777777" w:rsidR="007B0D0C" w:rsidRPr="00BE7F47" w:rsidRDefault="007B0D0C" w:rsidP="009572F8">
            <w:pPr>
              <w:pStyle w:val="a7"/>
              <w:rPr>
                <w:rFonts w:ascii="Cambria" w:hAnsi="Cambria"/>
                <w:sz w:val="20"/>
              </w:rPr>
            </w:pPr>
          </w:p>
        </w:tc>
      </w:tr>
      <w:tr w:rsidR="001222A9" w:rsidRPr="00AF7944" w14:paraId="4FA02098" w14:textId="77777777">
        <w:tc>
          <w:tcPr>
            <w:tcW w:w="5210" w:type="dxa"/>
          </w:tcPr>
          <w:p w14:paraId="53DCF657" w14:textId="77777777" w:rsidR="001222A9" w:rsidRPr="00BE7F47" w:rsidRDefault="00294430" w:rsidP="00147DF9">
            <w:pPr>
              <w:pStyle w:val="a7"/>
              <w:rPr>
                <w:rFonts w:ascii="Cambria" w:hAnsi="Cambria"/>
                <w:sz w:val="20"/>
              </w:rPr>
            </w:pPr>
            <w:r w:rsidRPr="00294430">
              <w:rPr>
                <w:sz w:val="20"/>
              </w:rPr>
              <w:t>Расшифровка подписи</w:t>
            </w:r>
            <w:r>
              <w:rPr>
                <w:sz w:val="20"/>
              </w:rPr>
              <w:t>:</w:t>
            </w:r>
            <w:r w:rsidRPr="00294430">
              <w:rPr>
                <w:sz w:val="20"/>
              </w:rPr>
              <w:t xml:space="preserve"> Р.Р. Сафеев</w:t>
            </w:r>
          </w:p>
        </w:tc>
        <w:tc>
          <w:tcPr>
            <w:tcW w:w="5211" w:type="dxa"/>
          </w:tcPr>
          <w:p w14:paraId="5EE34377" w14:textId="793513FA" w:rsidR="001222A9" w:rsidRPr="000416F2" w:rsidRDefault="001222A9" w:rsidP="0018398C">
            <w:pPr>
              <w:pStyle w:val="a7"/>
              <w:rPr>
                <w:rFonts w:asciiTheme="minorHAnsi" w:hAnsiTheme="minorHAnsi"/>
                <w:sz w:val="20"/>
              </w:rPr>
            </w:pPr>
            <w:r w:rsidRPr="000416F2">
              <w:rPr>
                <w:rFonts w:asciiTheme="minorHAnsi" w:hAnsiTheme="minorHAnsi"/>
                <w:sz w:val="20"/>
              </w:rPr>
              <w:t xml:space="preserve">Расшифровка подписи: </w:t>
            </w:r>
            <w:r w:rsidR="000416F2" w:rsidRPr="000416F2">
              <w:rPr>
                <w:rFonts w:asciiTheme="minorHAnsi" w:hAnsiTheme="minorHAnsi" w:cs="Arial"/>
                <w:sz w:val="20"/>
              </w:rPr>
              <w:t>М.Л. Бибикова</w:t>
            </w:r>
          </w:p>
        </w:tc>
      </w:tr>
      <w:tr w:rsidR="001222A9" w:rsidRPr="00AF7944" w14:paraId="516851BB" w14:textId="77777777">
        <w:tc>
          <w:tcPr>
            <w:tcW w:w="5210" w:type="dxa"/>
          </w:tcPr>
          <w:p w14:paraId="4D0F446E" w14:textId="77777777" w:rsidR="001222A9" w:rsidRPr="00AF7944" w:rsidRDefault="001222A9" w:rsidP="00573B2B">
            <w:pPr>
              <w:pStyle w:val="a7"/>
              <w:rPr>
                <w:rFonts w:ascii="Cambria" w:hAnsi="Cambria"/>
                <w:sz w:val="20"/>
              </w:rPr>
            </w:pPr>
            <w:r w:rsidRPr="00AF7944">
              <w:rPr>
                <w:rFonts w:ascii="Cambria" w:hAnsi="Cambria"/>
                <w:sz w:val="20"/>
              </w:rPr>
              <w:t xml:space="preserve">Должность: </w:t>
            </w:r>
            <w:r w:rsidR="00AE609C" w:rsidRPr="00294430">
              <w:rPr>
                <w:rFonts w:ascii="Cambria" w:hAnsi="Cambria"/>
                <w:sz w:val="20"/>
              </w:rPr>
              <w:t>Генеральный директор</w:t>
            </w:r>
          </w:p>
        </w:tc>
        <w:tc>
          <w:tcPr>
            <w:tcW w:w="5211" w:type="dxa"/>
          </w:tcPr>
          <w:p w14:paraId="2719CB42" w14:textId="77777777" w:rsidR="000416F2" w:rsidRPr="000416F2" w:rsidRDefault="001222A9" w:rsidP="000416F2">
            <w:pPr>
              <w:rPr>
                <w:rFonts w:asciiTheme="minorHAnsi" w:hAnsiTheme="minorHAnsi" w:cs="Arial"/>
                <w:sz w:val="20"/>
                <w:szCs w:val="20"/>
              </w:rPr>
            </w:pPr>
            <w:r w:rsidRPr="000416F2">
              <w:rPr>
                <w:rFonts w:asciiTheme="minorHAnsi" w:hAnsiTheme="minorHAnsi"/>
                <w:sz w:val="20"/>
                <w:szCs w:val="20"/>
              </w:rPr>
              <w:t>Должность</w:t>
            </w:r>
            <w:r w:rsidR="007433F5" w:rsidRPr="000416F2">
              <w:rPr>
                <w:rFonts w:asciiTheme="minorHAnsi" w:hAnsiTheme="minorHAnsi"/>
                <w:sz w:val="20"/>
                <w:szCs w:val="20"/>
              </w:rPr>
              <w:t xml:space="preserve"> </w:t>
            </w:r>
            <w:r w:rsidR="000416F2" w:rsidRPr="000416F2">
              <w:rPr>
                <w:rFonts w:asciiTheme="minorHAnsi" w:hAnsiTheme="minorHAnsi" w:cs="Arial"/>
                <w:sz w:val="20"/>
                <w:szCs w:val="20"/>
              </w:rPr>
              <w:t xml:space="preserve">Коммерческий директор по доверенности №1068 от 01.09.2015 г. </w:t>
            </w:r>
          </w:p>
          <w:p w14:paraId="5DC1084D" w14:textId="720AE5AB" w:rsidR="001222A9" w:rsidRPr="000416F2" w:rsidRDefault="001222A9" w:rsidP="0018398C">
            <w:pPr>
              <w:pStyle w:val="a7"/>
              <w:rPr>
                <w:rFonts w:asciiTheme="minorHAnsi" w:hAnsiTheme="minorHAnsi"/>
                <w:sz w:val="20"/>
              </w:rPr>
            </w:pPr>
          </w:p>
        </w:tc>
      </w:tr>
    </w:tbl>
    <w:p w14:paraId="689B508C" w14:textId="77777777" w:rsidR="00C61431" w:rsidRPr="00BE7F47" w:rsidRDefault="00C61431" w:rsidP="00C61431">
      <w:pPr>
        <w:pStyle w:val="aa"/>
        <w:widowControl/>
        <w:ind w:right="-720"/>
        <w:jc w:val="both"/>
        <w:rPr>
          <w:rFonts w:ascii="Cambria" w:hAnsi="Cambria" w:cs="Tahoma"/>
          <w:sz w:val="16"/>
          <w:szCs w:val="16"/>
        </w:rPr>
        <w:sectPr w:rsidR="00C61431" w:rsidRPr="00BE7F47" w:rsidSect="00263CCB">
          <w:footerReference w:type="even" r:id="rId16"/>
          <w:footerReference w:type="default" r:id="rId17"/>
          <w:pgSz w:w="12240" w:h="15840"/>
          <w:pgMar w:top="851" w:right="567" w:bottom="1134" w:left="1418" w:header="720" w:footer="720" w:gutter="0"/>
          <w:cols w:space="720"/>
          <w:docGrid w:linePitch="360"/>
        </w:sectPr>
      </w:pPr>
      <w:bookmarkStart w:id="5" w:name="_GoBack"/>
      <w:bookmarkEnd w:id="5"/>
    </w:p>
    <w:p w14:paraId="3E2D2125" w14:textId="77777777" w:rsidR="00D237D6" w:rsidRPr="00ED285F" w:rsidRDefault="00D237D6" w:rsidP="00894B37">
      <w:pPr>
        <w:rPr>
          <w:rFonts w:ascii="Cambria" w:hAnsi="Cambria"/>
          <w:b/>
        </w:rPr>
      </w:pPr>
    </w:p>
    <w:sectPr w:rsidR="00D237D6" w:rsidRPr="00ED285F" w:rsidSect="00894B37">
      <w:footerReference w:type="default" r:id="rId18"/>
      <w:pgSz w:w="11906" w:h="16838"/>
      <w:pgMar w:top="567" w:right="851" w:bottom="851" w:left="1134"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10882D" w14:textId="77777777" w:rsidR="00087F65" w:rsidRDefault="00087F65">
      <w:r>
        <w:separator/>
      </w:r>
    </w:p>
  </w:endnote>
  <w:endnote w:type="continuationSeparator" w:id="0">
    <w:p w14:paraId="693FBB7F" w14:textId="77777777" w:rsidR="00087F65" w:rsidRDefault="00087F65">
      <w:r>
        <w:continuationSeparator/>
      </w:r>
    </w:p>
  </w:endnote>
  <w:endnote w:type="continuationNotice" w:id="1">
    <w:p w14:paraId="68B59C6D" w14:textId="77777777" w:rsidR="00087F65" w:rsidRDefault="00087F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Medium">
    <w:panose1 w:val="020B0603020102020204"/>
    <w:charset w:val="CC"/>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StarSymbol">
    <w:altName w:val="Arial Unicode MS"/>
    <w:charset w:val="80"/>
    <w:family w:val="auto"/>
    <w:pitch w:val="default"/>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B31A44" w14:textId="77777777" w:rsidR="008E0863" w:rsidRDefault="008E0863" w:rsidP="0094371C">
    <w:pPr>
      <w:pStyle w:val="ab"/>
      <w:framePr w:wrap="around" w:vAnchor="text" w:hAnchor="margin" w:xAlign="center" w:y="1"/>
      <w:rPr>
        <w:rStyle w:val="afb"/>
      </w:rPr>
    </w:pPr>
    <w:r>
      <w:rPr>
        <w:rStyle w:val="afb"/>
      </w:rPr>
      <w:fldChar w:fldCharType="begin"/>
    </w:r>
    <w:r>
      <w:rPr>
        <w:rStyle w:val="afb"/>
      </w:rPr>
      <w:instrText xml:space="preserve">PAGE  </w:instrText>
    </w:r>
    <w:r>
      <w:rPr>
        <w:rStyle w:val="afb"/>
      </w:rPr>
      <w:fldChar w:fldCharType="end"/>
    </w:r>
  </w:p>
  <w:p w14:paraId="61036889" w14:textId="77777777" w:rsidR="008E0863" w:rsidRDefault="008E0863">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88434" w14:textId="77777777" w:rsidR="008E0863" w:rsidRPr="0009192F" w:rsidRDefault="008E0863" w:rsidP="0094371C">
    <w:pPr>
      <w:pStyle w:val="ab"/>
      <w:framePr w:wrap="around" w:vAnchor="text" w:hAnchor="margin" w:xAlign="center" w:y="1"/>
      <w:rPr>
        <w:rStyle w:val="afb"/>
        <w:rFonts w:ascii="Tahoma" w:hAnsi="Tahoma" w:cs="Tahoma"/>
        <w:sz w:val="16"/>
        <w:szCs w:val="16"/>
      </w:rPr>
    </w:pPr>
    <w:r w:rsidRPr="0009192F">
      <w:rPr>
        <w:rStyle w:val="afb"/>
        <w:rFonts w:ascii="Tahoma" w:hAnsi="Tahoma" w:cs="Tahoma"/>
        <w:sz w:val="16"/>
        <w:szCs w:val="16"/>
      </w:rPr>
      <w:fldChar w:fldCharType="begin"/>
    </w:r>
    <w:r w:rsidRPr="0009192F">
      <w:rPr>
        <w:rStyle w:val="afb"/>
        <w:rFonts w:ascii="Tahoma" w:hAnsi="Tahoma" w:cs="Tahoma"/>
        <w:sz w:val="16"/>
        <w:szCs w:val="16"/>
      </w:rPr>
      <w:instrText xml:space="preserve">PAGE  </w:instrText>
    </w:r>
    <w:r w:rsidRPr="0009192F">
      <w:rPr>
        <w:rStyle w:val="afb"/>
        <w:rFonts w:ascii="Tahoma" w:hAnsi="Tahoma" w:cs="Tahoma"/>
        <w:sz w:val="16"/>
        <w:szCs w:val="16"/>
      </w:rPr>
      <w:fldChar w:fldCharType="separate"/>
    </w:r>
    <w:r w:rsidR="00894B37">
      <w:rPr>
        <w:rStyle w:val="afb"/>
        <w:rFonts w:ascii="Tahoma" w:hAnsi="Tahoma" w:cs="Tahoma"/>
        <w:noProof/>
        <w:sz w:val="16"/>
        <w:szCs w:val="16"/>
      </w:rPr>
      <w:t>9</w:t>
    </w:r>
    <w:r w:rsidRPr="0009192F">
      <w:rPr>
        <w:rStyle w:val="afb"/>
        <w:rFonts w:ascii="Tahoma" w:hAnsi="Tahoma" w:cs="Tahoma"/>
        <w:sz w:val="16"/>
        <w:szCs w:val="16"/>
      </w:rPr>
      <w:fldChar w:fldCharType="end"/>
    </w:r>
  </w:p>
  <w:p w14:paraId="2E849C2E" w14:textId="77777777" w:rsidR="008E0863" w:rsidRDefault="008E0863">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596D98" w14:textId="77777777" w:rsidR="008E0863" w:rsidRDefault="008E0863">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3F5C47" w14:textId="77777777" w:rsidR="00087F65" w:rsidRDefault="00087F65">
      <w:r>
        <w:separator/>
      </w:r>
    </w:p>
  </w:footnote>
  <w:footnote w:type="continuationSeparator" w:id="0">
    <w:p w14:paraId="38A57A0C" w14:textId="77777777" w:rsidR="00087F65" w:rsidRDefault="00087F65">
      <w:r>
        <w:continuationSeparator/>
      </w:r>
    </w:p>
  </w:footnote>
  <w:footnote w:type="continuationNotice" w:id="1">
    <w:p w14:paraId="48907C9C" w14:textId="77777777" w:rsidR="00087F65" w:rsidRDefault="00087F65"/>
  </w:footnote>
  <w:footnote w:id="2">
    <w:p w14:paraId="645D65CD" w14:textId="77777777" w:rsidR="008E0863" w:rsidRPr="000A2841" w:rsidRDefault="008E0863" w:rsidP="009C3E70">
      <w:pPr>
        <w:pStyle w:val="affa"/>
        <w:rPr>
          <w:lang w:val="ru-RU"/>
        </w:rPr>
      </w:pPr>
      <w:r>
        <w:rPr>
          <w:rStyle w:val="affc"/>
        </w:rPr>
        <w:footnoteRef/>
      </w:r>
      <w:r>
        <w:t xml:space="preserve"> </w:t>
      </w:r>
      <w:r>
        <w:rPr>
          <w:lang w:val="ru-RU"/>
        </w:rPr>
        <w:t>Дата фактического проведения (зачисления или списания перевода на стороне ЕСПП)</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2BC459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5CE65E94"/>
    <w:lvl w:ilvl="0">
      <w:start w:val="1"/>
      <w:numFmt w:val="decimal"/>
      <w:lvlText w:val="%1"/>
      <w:lvlJc w:val="left"/>
      <w:pPr>
        <w:tabs>
          <w:tab w:val="num" w:pos="432"/>
        </w:tabs>
        <w:ind w:left="432" w:hanging="432"/>
      </w:pPr>
      <w:rPr>
        <w:rFonts w:ascii="Arial" w:hAnsi="Arial" w:cs="Arial" w:hint="default"/>
        <w:sz w:val="32"/>
        <w:szCs w:val="32"/>
      </w:rPr>
    </w:lvl>
    <w:lvl w:ilvl="1">
      <w:start w:val="1"/>
      <w:numFmt w:val="decimal"/>
      <w:lvlText w:val="%1.%2"/>
      <w:lvlJc w:val="left"/>
      <w:pPr>
        <w:tabs>
          <w:tab w:val="num" w:pos="576"/>
        </w:tabs>
        <w:ind w:left="576" w:hanging="576"/>
      </w:pPr>
      <w:rPr>
        <w:rFonts w:ascii="Symbol" w:hAnsi="Symbol" w:cs="Arial" w:hint="default"/>
      </w:rPr>
    </w:lvl>
    <w:lvl w:ilvl="2">
      <w:start w:val="1"/>
      <w:numFmt w:val="decimal"/>
      <w:lvlText w:val="%1.%2.%3"/>
      <w:lvlJc w:val="left"/>
      <w:pPr>
        <w:tabs>
          <w:tab w:val="num" w:pos="1080"/>
        </w:tabs>
        <w:ind w:left="1080" w:hanging="720"/>
      </w:pPr>
      <w:rPr>
        <w:rFonts w:ascii="Cambria" w:hAnsi="Cambria"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0000002"/>
    <w:multiLevelType w:val="multilevel"/>
    <w:tmpl w:val="00000002"/>
    <w:name w:val="WW8Num2"/>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cs="Courier New"/>
      </w:rPr>
    </w:lvl>
    <w:lvl w:ilvl="2">
      <w:start w:val="1"/>
      <w:numFmt w:val="bullet"/>
      <w:lvlText w:val=""/>
      <w:lvlJc w:val="left"/>
      <w:pPr>
        <w:tabs>
          <w:tab w:val="num" w:pos="1080"/>
        </w:tabs>
        <w:ind w:left="1080" w:hanging="360"/>
      </w:pPr>
      <w:rPr>
        <w:rFonts w:ascii="Symbol" w:hAnsi="Symbol" w:cs="Courier New"/>
      </w:rPr>
    </w:lvl>
    <w:lvl w:ilvl="3">
      <w:start w:val="1"/>
      <w:numFmt w:val="bullet"/>
      <w:lvlText w:val=""/>
      <w:lvlJc w:val="left"/>
      <w:pPr>
        <w:tabs>
          <w:tab w:val="num" w:pos="1440"/>
        </w:tabs>
        <w:ind w:left="1440" w:hanging="360"/>
      </w:pPr>
      <w:rPr>
        <w:rFonts w:ascii="Symbol" w:hAnsi="Symbol" w:cs="Courier New"/>
      </w:rPr>
    </w:lvl>
    <w:lvl w:ilvl="4">
      <w:start w:val="1"/>
      <w:numFmt w:val="bullet"/>
      <w:lvlText w:val=""/>
      <w:lvlJc w:val="left"/>
      <w:pPr>
        <w:tabs>
          <w:tab w:val="num" w:pos="1800"/>
        </w:tabs>
        <w:ind w:left="1800" w:hanging="360"/>
      </w:pPr>
      <w:rPr>
        <w:rFonts w:ascii="Symbol" w:hAnsi="Symbol" w:cs="Courier New"/>
      </w:rPr>
    </w:lvl>
    <w:lvl w:ilvl="5">
      <w:start w:val="1"/>
      <w:numFmt w:val="bullet"/>
      <w:lvlText w:val=""/>
      <w:lvlJc w:val="left"/>
      <w:pPr>
        <w:tabs>
          <w:tab w:val="num" w:pos="2160"/>
        </w:tabs>
        <w:ind w:left="2160" w:hanging="360"/>
      </w:pPr>
      <w:rPr>
        <w:rFonts w:ascii="Symbol" w:hAnsi="Symbol" w:cs="Courier New"/>
      </w:rPr>
    </w:lvl>
    <w:lvl w:ilvl="6">
      <w:start w:val="1"/>
      <w:numFmt w:val="bullet"/>
      <w:lvlText w:val=""/>
      <w:lvlJc w:val="left"/>
      <w:pPr>
        <w:tabs>
          <w:tab w:val="num" w:pos="2520"/>
        </w:tabs>
        <w:ind w:left="2520" w:hanging="360"/>
      </w:pPr>
      <w:rPr>
        <w:rFonts w:ascii="Symbol" w:hAnsi="Symbol" w:cs="Courier New"/>
      </w:rPr>
    </w:lvl>
    <w:lvl w:ilvl="7">
      <w:start w:val="1"/>
      <w:numFmt w:val="bullet"/>
      <w:lvlText w:val=""/>
      <w:lvlJc w:val="left"/>
      <w:pPr>
        <w:tabs>
          <w:tab w:val="num" w:pos="2880"/>
        </w:tabs>
        <w:ind w:left="2880" w:hanging="360"/>
      </w:pPr>
      <w:rPr>
        <w:rFonts w:ascii="Symbol" w:hAnsi="Symbol" w:cs="Courier New"/>
      </w:rPr>
    </w:lvl>
    <w:lvl w:ilvl="8">
      <w:start w:val="1"/>
      <w:numFmt w:val="bullet"/>
      <w:lvlText w:val=""/>
      <w:lvlJc w:val="left"/>
      <w:pPr>
        <w:tabs>
          <w:tab w:val="num" w:pos="3240"/>
        </w:tabs>
        <w:ind w:left="3240" w:hanging="360"/>
      </w:pPr>
      <w:rPr>
        <w:rFonts w:ascii="Symbol" w:hAnsi="Symbol" w:cs="Courier New"/>
      </w:rPr>
    </w:lvl>
  </w:abstractNum>
  <w:abstractNum w:abstractNumId="3">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4">
    <w:nsid w:val="00000004"/>
    <w:multiLevelType w:val="singleLevel"/>
    <w:tmpl w:val="00000004"/>
    <w:name w:val="WW8Num10"/>
    <w:lvl w:ilvl="0">
      <w:start w:val="1"/>
      <w:numFmt w:val="bullet"/>
      <w:lvlText w:val=""/>
      <w:lvlJc w:val="left"/>
      <w:pPr>
        <w:tabs>
          <w:tab w:val="num" w:pos="0"/>
        </w:tabs>
        <w:ind w:left="720" w:hanging="360"/>
      </w:pPr>
      <w:rPr>
        <w:rFonts w:ascii="Symbol" w:hAnsi="Symbol"/>
      </w:rPr>
    </w:lvl>
  </w:abstractNum>
  <w:abstractNum w:abstractNumId="5">
    <w:nsid w:val="00000008"/>
    <w:multiLevelType w:val="singleLevel"/>
    <w:tmpl w:val="00000008"/>
    <w:name w:val="WW8Num7"/>
    <w:lvl w:ilvl="0">
      <w:start w:val="1"/>
      <w:numFmt w:val="decimal"/>
      <w:lvlText w:val="%1."/>
      <w:lvlJc w:val="left"/>
      <w:pPr>
        <w:tabs>
          <w:tab w:val="num" w:pos="720"/>
        </w:tabs>
        <w:ind w:left="720" w:hanging="360"/>
      </w:pPr>
    </w:lvl>
  </w:abstractNum>
  <w:abstractNum w:abstractNumId="6">
    <w:nsid w:val="0000000A"/>
    <w:multiLevelType w:val="singleLevel"/>
    <w:tmpl w:val="0000000A"/>
    <w:name w:val="WW8Num9"/>
    <w:lvl w:ilvl="0">
      <w:start w:val="1"/>
      <w:numFmt w:val="decimal"/>
      <w:lvlText w:val="%1."/>
      <w:lvlJc w:val="left"/>
      <w:pPr>
        <w:tabs>
          <w:tab w:val="num" w:pos="720"/>
        </w:tabs>
        <w:ind w:left="720" w:hanging="360"/>
      </w:pPr>
    </w:lvl>
  </w:abstractNum>
  <w:abstractNum w:abstractNumId="7">
    <w:nsid w:val="0000000D"/>
    <w:multiLevelType w:val="singleLevel"/>
    <w:tmpl w:val="0000000D"/>
    <w:name w:val="WW8Num13"/>
    <w:lvl w:ilvl="0">
      <w:start w:val="1"/>
      <w:numFmt w:val="decimal"/>
      <w:lvlText w:val="%1."/>
      <w:lvlJc w:val="left"/>
      <w:pPr>
        <w:tabs>
          <w:tab w:val="num" w:pos="720"/>
        </w:tabs>
        <w:ind w:left="720" w:hanging="360"/>
      </w:pPr>
    </w:lvl>
  </w:abstractNum>
  <w:abstractNum w:abstractNumId="8">
    <w:nsid w:val="002F401F"/>
    <w:multiLevelType w:val="multilevel"/>
    <w:tmpl w:val="5950A476"/>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01681D0D"/>
    <w:multiLevelType w:val="hybridMultilevel"/>
    <w:tmpl w:val="466AD9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17767F0"/>
    <w:multiLevelType w:val="hybridMultilevel"/>
    <w:tmpl w:val="1A44237A"/>
    <w:lvl w:ilvl="0" w:tplc="1A9AC90A">
      <w:numFmt w:val="bullet"/>
      <w:lvlText w:val=""/>
      <w:lvlJc w:val="left"/>
      <w:pPr>
        <w:tabs>
          <w:tab w:val="num" w:pos="1040"/>
        </w:tabs>
        <w:ind w:left="1040" w:hanging="360"/>
      </w:pPr>
      <w:rPr>
        <w:rFonts w:ascii="Symbol" w:eastAsia="Times New Roman" w:hAnsi="Symbol" w:cs="Times New Roman" w:hint="default"/>
      </w:rPr>
    </w:lvl>
    <w:lvl w:ilvl="1" w:tplc="04190003" w:tentative="1">
      <w:start w:val="1"/>
      <w:numFmt w:val="bullet"/>
      <w:lvlText w:val="o"/>
      <w:lvlJc w:val="left"/>
      <w:pPr>
        <w:tabs>
          <w:tab w:val="num" w:pos="1760"/>
        </w:tabs>
        <w:ind w:left="1760" w:hanging="360"/>
      </w:pPr>
      <w:rPr>
        <w:rFonts w:ascii="Courier New" w:hAnsi="Courier New" w:cs="Courier New" w:hint="default"/>
      </w:rPr>
    </w:lvl>
    <w:lvl w:ilvl="2" w:tplc="04190005" w:tentative="1">
      <w:start w:val="1"/>
      <w:numFmt w:val="bullet"/>
      <w:lvlText w:val=""/>
      <w:lvlJc w:val="left"/>
      <w:pPr>
        <w:tabs>
          <w:tab w:val="num" w:pos="2480"/>
        </w:tabs>
        <w:ind w:left="2480" w:hanging="360"/>
      </w:pPr>
      <w:rPr>
        <w:rFonts w:ascii="Wingdings" w:hAnsi="Wingdings" w:hint="default"/>
      </w:rPr>
    </w:lvl>
    <w:lvl w:ilvl="3" w:tplc="04190001" w:tentative="1">
      <w:start w:val="1"/>
      <w:numFmt w:val="bullet"/>
      <w:lvlText w:val=""/>
      <w:lvlJc w:val="left"/>
      <w:pPr>
        <w:tabs>
          <w:tab w:val="num" w:pos="3200"/>
        </w:tabs>
        <w:ind w:left="3200" w:hanging="360"/>
      </w:pPr>
      <w:rPr>
        <w:rFonts w:ascii="Symbol" w:hAnsi="Symbol" w:hint="default"/>
      </w:rPr>
    </w:lvl>
    <w:lvl w:ilvl="4" w:tplc="04190003" w:tentative="1">
      <w:start w:val="1"/>
      <w:numFmt w:val="bullet"/>
      <w:lvlText w:val="o"/>
      <w:lvlJc w:val="left"/>
      <w:pPr>
        <w:tabs>
          <w:tab w:val="num" w:pos="3920"/>
        </w:tabs>
        <w:ind w:left="3920" w:hanging="360"/>
      </w:pPr>
      <w:rPr>
        <w:rFonts w:ascii="Courier New" w:hAnsi="Courier New" w:cs="Courier New" w:hint="default"/>
      </w:rPr>
    </w:lvl>
    <w:lvl w:ilvl="5" w:tplc="04190005" w:tentative="1">
      <w:start w:val="1"/>
      <w:numFmt w:val="bullet"/>
      <w:lvlText w:val=""/>
      <w:lvlJc w:val="left"/>
      <w:pPr>
        <w:tabs>
          <w:tab w:val="num" w:pos="4640"/>
        </w:tabs>
        <w:ind w:left="4640" w:hanging="360"/>
      </w:pPr>
      <w:rPr>
        <w:rFonts w:ascii="Wingdings" w:hAnsi="Wingdings" w:hint="default"/>
      </w:rPr>
    </w:lvl>
    <w:lvl w:ilvl="6" w:tplc="04190001" w:tentative="1">
      <w:start w:val="1"/>
      <w:numFmt w:val="bullet"/>
      <w:lvlText w:val=""/>
      <w:lvlJc w:val="left"/>
      <w:pPr>
        <w:tabs>
          <w:tab w:val="num" w:pos="5360"/>
        </w:tabs>
        <w:ind w:left="5360" w:hanging="360"/>
      </w:pPr>
      <w:rPr>
        <w:rFonts w:ascii="Symbol" w:hAnsi="Symbol" w:hint="default"/>
      </w:rPr>
    </w:lvl>
    <w:lvl w:ilvl="7" w:tplc="04190003" w:tentative="1">
      <w:start w:val="1"/>
      <w:numFmt w:val="bullet"/>
      <w:lvlText w:val="o"/>
      <w:lvlJc w:val="left"/>
      <w:pPr>
        <w:tabs>
          <w:tab w:val="num" w:pos="6080"/>
        </w:tabs>
        <w:ind w:left="6080" w:hanging="360"/>
      </w:pPr>
      <w:rPr>
        <w:rFonts w:ascii="Courier New" w:hAnsi="Courier New" w:cs="Courier New" w:hint="default"/>
      </w:rPr>
    </w:lvl>
    <w:lvl w:ilvl="8" w:tplc="04190005" w:tentative="1">
      <w:start w:val="1"/>
      <w:numFmt w:val="bullet"/>
      <w:lvlText w:val=""/>
      <w:lvlJc w:val="left"/>
      <w:pPr>
        <w:tabs>
          <w:tab w:val="num" w:pos="6800"/>
        </w:tabs>
        <w:ind w:left="6800" w:hanging="360"/>
      </w:pPr>
      <w:rPr>
        <w:rFonts w:ascii="Wingdings" w:hAnsi="Wingdings" w:hint="default"/>
      </w:rPr>
    </w:lvl>
  </w:abstractNum>
  <w:abstractNum w:abstractNumId="11">
    <w:nsid w:val="02BE5813"/>
    <w:multiLevelType w:val="hybridMultilevel"/>
    <w:tmpl w:val="3BE061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5000D7B"/>
    <w:multiLevelType w:val="hybridMultilevel"/>
    <w:tmpl w:val="991C3E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D744FD0"/>
    <w:multiLevelType w:val="hybridMultilevel"/>
    <w:tmpl w:val="40EC08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04C703B"/>
    <w:multiLevelType w:val="multilevel"/>
    <w:tmpl w:val="8974CECA"/>
    <w:lvl w:ilvl="0">
      <w:start w:val="1"/>
      <w:numFmt w:val="decimal"/>
      <w:lvlText w:val="%1."/>
      <w:lvlJc w:val="left"/>
      <w:pPr>
        <w:ind w:left="720" w:hanging="360"/>
      </w:pPr>
      <w:rPr>
        <w:rFonts w:hint="default"/>
      </w:rPr>
    </w:lvl>
    <w:lvl w:ilvl="1">
      <w:start w:val="2"/>
      <w:numFmt w:val="decimal"/>
      <w:isLgl/>
      <w:lvlText w:val="%1.%2."/>
      <w:lvlJc w:val="left"/>
      <w:pPr>
        <w:ind w:left="939" w:hanging="405"/>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5">
    <w:nsid w:val="18E41EFF"/>
    <w:multiLevelType w:val="multilevel"/>
    <w:tmpl w:val="2C422530"/>
    <w:lvl w:ilvl="0">
      <w:start w:val="1"/>
      <w:numFmt w:val="decimal"/>
      <w:lvlText w:val="%1."/>
      <w:lvlJc w:val="left"/>
      <w:pPr>
        <w:tabs>
          <w:tab w:val="num" w:pos="360"/>
        </w:tabs>
        <w:ind w:left="0" w:firstLine="0"/>
      </w:pPr>
      <w:rPr>
        <w:rFonts w:ascii="Times New Roman" w:hAnsi="Times New Roman" w:cs="Times New Roman"/>
        <w:b w:val="0"/>
        <w:bCs w:val="0"/>
        <w:i w:val="0"/>
        <w:iCs w:val="0"/>
        <w:sz w:val="24"/>
        <w:szCs w:val="24"/>
      </w:rPr>
    </w:lvl>
    <w:lvl w:ilvl="1">
      <w:start w:val="1"/>
      <w:numFmt w:val="decimal"/>
      <w:lvlText w:val="%1.%2."/>
      <w:lvlJc w:val="left"/>
      <w:pPr>
        <w:tabs>
          <w:tab w:val="num" w:pos="737"/>
        </w:tabs>
        <w:ind w:left="737" w:hanging="737"/>
      </w:pPr>
      <w:rPr>
        <w:rFonts w:ascii="Times New Roman" w:hAnsi="Times New Roman" w:cs="Times New Roman"/>
        <w:b/>
        <w:bCs/>
        <w:i w:val="0"/>
        <w:iCs w:val="0"/>
        <w:sz w:val="24"/>
        <w:szCs w:val="24"/>
      </w:rPr>
    </w:lvl>
    <w:lvl w:ilvl="2">
      <w:start w:val="1"/>
      <w:numFmt w:val="decimal"/>
      <w:lvlText w:val="%1.%2.%3."/>
      <w:lvlJc w:val="left"/>
      <w:pPr>
        <w:tabs>
          <w:tab w:val="num" w:pos="720"/>
        </w:tabs>
        <w:ind w:left="0" w:firstLine="0"/>
      </w:pPr>
      <w:rPr>
        <w:rFonts w:ascii="Times New Roman" w:hAnsi="Times New Roman" w:cs="Times New Roman"/>
        <w:sz w:val="24"/>
        <w:szCs w:val="24"/>
      </w:rPr>
    </w:lvl>
    <w:lvl w:ilvl="3">
      <w:start w:val="1"/>
      <w:numFmt w:val="decimal"/>
      <w:pStyle w:val="1"/>
      <w:lvlText w:val="%1.%2.%3.%4"/>
      <w:lvlJc w:val="left"/>
      <w:pPr>
        <w:tabs>
          <w:tab w:val="num" w:pos="1080"/>
        </w:tabs>
        <w:ind w:left="0" w:firstLine="0"/>
      </w:pPr>
      <w:rPr>
        <w:rFonts w:ascii="Times New Roman" w:hAnsi="Times New Roman" w:cs="Times New Roman"/>
      </w:rPr>
    </w:lvl>
    <w:lvl w:ilvl="4">
      <w:start w:val="1"/>
      <w:numFmt w:val="decimal"/>
      <w:lvlText w:val="%2.%3.%4.%5"/>
      <w:lvlJc w:val="left"/>
      <w:pPr>
        <w:tabs>
          <w:tab w:val="num" w:pos="0"/>
        </w:tabs>
        <w:ind w:left="0" w:firstLine="0"/>
      </w:pPr>
      <w:rPr>
        <w:rFonts w:ascii="Times New Roman" w:hAnsi="Times New Roman" w:cs="Times New Roman"/>
      </w:rPr>
    </w:lvl>
    <w:lvl w:ilvl="5">
      <w:start w:val="1"/>
      <w:numFmt w:val="decimal"/>
      <w:lvlText w:val="%2.%3.%4.%5.%6"/>
      <w:lvlJc w:val="left"/>
      <w:pPr>
        <w:tabs>
          <w:tab w:val="num" w:pos="0"/>
        </w:tabs>
        <w:ind w:left="0" w:firstLine="0"/>
      </w:pPr>
      <w:rPr>
        <w:rFonts w:ascii="Times New Roman" w:hAnsi="Times New Roman" w:cs="Times New Roman"/>
      </w:rPr>
    </w:lvl>
    <w:lvl w:ilvl="6">
      <w:start w:val="1"/>
      <w:numFmt w:val="decimal"/>
      <w:lvlText w:val="%2.%3.%4.%5.%6.%7"/>
      <w:lvlJc w:val="left"/>
      <w:pPr>
        <w:tabs>
          <w:tab w:val="num" w:pos="0"/>
        </w:tabs>
        <w:ind w:left="0" w:firstLine="0"/>
      </w:pPr>
      <w:rPr>
        <w:rFonts w:ascii="Times New Roman" w:hAnsi="Times New Roman" w:cs="Times New Roman"/>
      </w:rPr>
    </w:lvl>
    <w:lvl w:ilvl="7">
      <w:start w:val="1"/>
      <w:numFmt w:val="decimal"/>
      <w:lvlText w:val="%2.%3.%4.%5.%6.%7.%8"/>
      <w:lvlJc w:val="left"/>
      <w:pPr>
        <w:tabs>
          <w:tab w:val="num" w:pos="0"/>
        </w:tabs>
        <w:ind w:left="0" w:firstLine="0"/>
      </w:pPr>
      <w:rPr>
        <w:rFonts w:ascii="Times New Roman" w:hAnsi="Times New Roman" w:cs="Times New Roman"/>
      </w:rPr>
    </w:lvl>
    <w:lvl w:ilvl="8">
      <w:start w:val="1"/>
      <w:numFmt w:val="decimal"/>
      <w:lvlText w:val="%2.%3.%4.%5.%6.%7.%8.%9"/>
      <w:lvlJc w:val="left"/>
      <w:pPr>
        <w:tabs>
          <w:tab w:val="num" w:pos="0"/>
        </w:tabs>
        <w:ind w:left="0" w:firstLine="0"/>
      </w:pPr>
      <w:rPr>
        <w:rFonts w:ascii="Times New Roman" w:hAnsi="Times New Roman" w:cs="Times New Roman"/>
      </w:rPr>
    </w:lvl>
  </w:abstractNum>
  <w:abstractNum w:abstractNumId="16">
    <w:nsid w:val="1D934A9F"/>
    <w:multiLevelType w:val="hybridMultilevel"/>
    <w:tmpl w:val="03A8A58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296C4EC9"/>
    <w:multiLevelType w:val="multilevel"/>
    <w:tmpl w:val="CF38521C"/>
    <w:lvl w:ilvl="0">
      <w:start w:val="1"/>
      <w:numFmt w:val="decimal"/>
      <w:lvlText w:val="%1."/>
      <w:lvlJc w:val="left"/>
      <w:pPr>
        <w:ind w:left="360" w:hanging="360"/>
      </w:pPr>
      <w:rPr>
        <w:b/>
      </w:rPr>
    </w:lvl>
    <w:lvl w:ilvl="1">
      <w:start w:val="1"/>
      <w:numFmt w:val="decimal"/>
      <w:lvlText w:val="%1.%2."/>
      <w:lvlJc w:val="left"/>
      <w:pPr>
        <w:ind w:left="360" w:hanging="360"/>
      </w:pPr>
      <w:rPr>
        <w:b w:val="0"/>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8">
    <w:nsid w:val="2A343F05"/>
    <w:multiLevelType w:val="multilevel"/>
    <w:tmpl w:val="EBBC2DCC"/>
    <w:lvl w:ilvl="0">
      <w:start w:val="1"/>
      <w:numFmt w:val="bullet"/>
      <w:lvlText w:val=""/>
      <w:lvlJc w:val="left"/>
      <w:pPr>
        <w:tabs>
          <w:tab w:val="num" w:pos="1040"/>
        </w:tabs>
        <w:ind w:left="1040" w:hanging="360"/>
      </w:pPr>
      <w:rPr>
        <w:rFonts w:ascii="Symbol" w:hAnsi="Symbol" w:hint="default"/>
        <w:sz w:val="20"/>
      </w:rPr>
    </w:lvl>
    <w:lvl w:ilvl="1" w:tentative="1">
      <w:start w:val="1"/>
      <w:numFmt w:val="bullet"/>
      <w:lvlText w:val="o"/>
      <w:lvlJc w:val="left"/>
      <w:pPr>
        <w:tabs>
          <w:tab w:val="num" w:pos="1760"/>
        </w:tabs>
        <w:ind w:left="1760" w:hanging="360"/>
      </w:pPr>
      <w:rPr>
        <w:rFonts w:ascii="Courier New" w:hAnsi="Courier New" w:hint="default"/>
        <w:sz w:val="20"/>
      </w:rPr>
    </w:lvl>
    <w:lvl w:ilvl="2" w:tentative="1">
      <w:start w:val="1"/>
      <w:numFmt w:val="bullet"/>
      <w:lvlText w:val=""/>
      <w:lvlJc w:val="left"/>
      <w:pPr>
        <w:tabs>
          <w:tab w:val="num" w:pos="2480"/>
        </w:tabs>
        <w:ind w:left="2480" w:hanging="360"/>
      </w:pPr>
      <w:rPr>
        <w:rFonts w:ascii="Wingdings" w:hAnsi="Wingdings" w:hint="default"/>
        <w:sz w:val="20"/>
      </w:rPr>
    </w:lvl>
    <w:lvl w:ilvl="3" w:tentative="1">
      <w:start w:val="1"/>
      <w:numFmt w:val="bullet"/>
      <w:lvlText w:val=""/>
      <w:lvlJc w:val="left"/>
      <w:pPr>
        <w:tabs>
          <w:tab w:val="num" w:pos="3200"/>
        </w:tabs>
        <w:ind w:left="3200" w:hanging="360"/>
      </w:pPr>
      <w:rPr>
        <w:rFonts w:ascii="Wingdings" w:hAnsi="Wingdings" w:hint="default"/>
        <w:sz w:val="20"/>
      </w:rPr>
    </w:lvl>
    <w:lvl w:ilvl="4" w:tentative="1">
      <w:start w:val="1"/>
      <w:numFmt w:val="bullet"/>
      <w:lvlText w:val=""/>
      <w:lvlJc w:val="left"/>
      <w:pPr>
        <w:tabs>
          <w:tab w:val="num" w:pos="3920"/>
        </w:tabs>
        <w:ind w:left="3920" w:hanging="360"/>
      </w:pPr>
      <w:rPr>
        <w:rFonts w:ascii="Wingdings" w:hAnsi="Wingdings" w:hint="default"/>
        <w:sz w:val="20"/>
      </w:rPr>
    </w:lvl>
    <w:lvl w:ilvl="5" w:tentative="1">
      <w:start w:val="1"/>
      <w:numFmt w:val="bullet"/>
      <w:lvlText w:val=""/>
      <w:lvlJc w:val="left"/>
      <w:pPr>
        <w:tabs>
          <w:tab w:val="num" w:pos="4640"/>
        </w:tabs>
        <w:ind w:left="4640" w:hanging="360"/>
      </w:pPr>
      <w:rPr>
        <w:rFonts w:ascii="Wingdings" w:hAnsi="Wingdings" w:hint="default"/>
        <w:sz w:val="20"/>
      </w:rPr>
    </w:lvl>
    <w:lvl w:ilvl="6" w:tentative="1">
      <w:start w:val="1"/>
      <w:numFmt w:val="bullet"/>
      <w:lvlText w:val=""/>
      <w:lvlJc w:val="left"/>
      <w:pPr>
        <w:tabs>
          <w:tab w:val="num" w:pos="5360"/>
        </w:tabs>
        <w:ind w:left="5360" w:hanging="360"/>
      </w:pPr>
      <w:rPr>
        <w:rFonts w:ascii="Wingdings" w:hAnsi="Wingdings" w:hint="default"/>
        <w:sz w:val="20"/>
      </w:rPr>
    </w:lvl>
    <w:lvl w:ilvl="7" w:tentative="1">
      <w:start w:val="1"/>
      <w:numFmt w:val="bullet"/>
      <w:lvlText w:val=""/>
      <w:lvlJc w:val="left"/>
      <w:pPr>
        <w:tabs>
          <w:tab w:val="num" w:pos="6080"/>
        </w:tabs>
        <w:ind w:left="6080" w:hanging="360"/>
      </w:pPr>
      <w:rPr>
        <w:rFonts w:ascii="Wingdings" w:hAnsi="Wingdings" w:hint="default"/>
        <w:sz w:val="20"/>
      </w:rPr>
    </w:lvl>
    <w:lvl w:ilvl="8" w:tentative="1">
      <w:start w:val="1"/>
      <w:numFmt w:val="bullet"/>
      <w:lvlText w:val=""/>
      <w:lvlJc w:val="left"/>
      <w:pPr>
        <w:tabs>
          <w:tab w:val="num" w:pos="6800"/>
        </w:tabs>
        <w:ind w:left="6800" w:hanging="360"/>
      </w:pPr>
      <w:rPr>
        <w:rFonts w:ascii="Wingdings" w:hAnsi="Wingdings" w:hint="default"/>
        <w:sz w:val="20"/>
      </w:rPr>
    </w:lvl>
  </w:abstractNum>
  <w:abstractNum w:abstractNumId="19">
    <w:nsid w:val="2EAD4E8C"/>
    <w:multiLevelType w:val="hybridMultilevel"/>
    <w:tmpl w:val="53041532"/>
    <w:lvl w:ilvl="0" w:tplc="0C6E377E">
      <w:start w:val="1"/>
      <w:numFmt w:val="bullet"/>
      <w:lvlText w:val=""/>
      <w:lvlJc w:val="left"/>
      <w:pPr>
        <w:tabs>
          <w:tab w:val="num" w:pos="1800"/>
        </w:tabs>
        <w:ind w:left="1800" w:hanging="360"/>
      </w:pPr>
      <w:rPr>
        <w:rFonts w:ascii="Symbol" w:hAnsi="Symbol" w:hint="default"/>
      </w:rPr>
    </w:lvl>
    <w:lvl w:ilvl="1" w:tplc="62CA7DF6" w:tentative="1">
      <w:start w:val="1"/>
      <w:numFmt w:val="bullet"/>
      <w:lvlText w:val="o"/>
      <w:lvlJc w:val="left"/>
      <w:pPr>
        <w:tabs>
          <w:tab w:val="num" w:pos="2520"/>
        </w:tabs>
        <w:ind w:left="2520" w:hanging="360"/>
      </w:pPr>
      <w:rPr>
        <w:rFonts w:ascii="Courier New" w:hAnsi="Courier New" w:cs="Courier New" w:hint="default"/>
      </w:rPr>
    </w:lvl>
    <w:lvl w:ilvl="2" w:tplc="D71A8A0E" w:tentative="1">
      <w:start w:val="1"/>
      <w:numFmt w:val="bullet"/>
      <w:lvlText w:val=""/>
      <w:lvlJc w:val="left"/>
      <w:pPr>
        <w:tabs>
          <w:tab w:val="num" w:pos="3240"/>
        </w:tabs>
        <w:ind w:left="3240" w:hanging="360"/>
      </w:pPr>
      <w:rPr>
        <w:rFonts w:ascii="Wingdings" w:hAnsi="Wingdings" w:hint="default"/>
      </w:rPr>
    </w:lvl>
    <w:lvl w:ilvl="3" w:tplc="D7CC3ABC" w:tentative="1">
      <w:start w:val="1"/>
      <w:numFmt w:val="bullet"/>
      <w:lvlText w:val=""/>
      <w:lvlJc w:val="left"/>
      <w:pPr>
        <w:tabs>
          <w:tab w:val="num" w:pos="3960"/>
        </w:tabs>
        <w:ind w:left="3960" w:hanging="360"/>
      </w:pPr>
      <w:rPr>
        <w:rFonts w:ascii="Symbol" w:hAnsi="Symbol" w:hint="default"/>
      </w:rPr>
    </w:lvl>
    <w:lvl w:ilvl="4" w:tplc="BB16B034" w:tentative="1">
      <w:start w:val="1"/>
      <w:numFmt w:val="bullet"/>
      <w:lvlText w:val="o"/>
      <w:lvlJc w:val="left"/>
      <w:pPr>
        <w:tabs>
          <w:tab w:val="num" w:pos="4680"/>
        </w:tabs>
        <w:ind w:left="4680" w:hanging="360"/>
      </w:pPr>
      <w:rPr>
        <w:rFonts w:ascii="Courier New" w:hAnsi="Courier New" w:cs="Courier New" w:hint="default"/>
      </w:rPr>
    </w:lvl>
    <w:lvl w:ilvl="5" w:tplc="5B6E2136" w:tentative="1">
      <w:start w:val="1"/>
      <w:numFmt w:val="bullet"/>
      <w:lvlText w:val=""/>
      <w:lvlJc w:val="left"/>
      <w:pPr>
        <w:tabs>
          <w:tab w:val="num" w:pos="5400"/>
        </w:tabs>
        <w:ind w:left="5400" w:hanging="360"/>
      </w:pPr>
      <w:rPr>
        <w:rFonts w:ascii="Wingdings" w:hAnsi="Wingdings" w:hint="default"/>
      </w:rPr>
    </w:lvl>
    <w:lvl w:ilvl="6" w:tplc="5D1C6ACA" w:tentative="1">
      <w:start w:val="1"/>
      <w:numFmt w:val="bullet"/>
      <w:lvlText w:val=""/>
      <w:lvlJc w:val="left"/>
      <w:pPr>
        <w:tabs>
          <w:tab w:val="num" w:pos="6120"/>
        </w:tabs>
        <w:ind w:left="6120" w:hanging="360"/>
      </w:pPr>
      <w:rPr>
        <w:rFonts w:ascii="Symbol" w:hAnsi="Symbol" w:hint="default"/>
      </w:rPr>
    </w:lvl>
    <w:lvl w:ilvl="7" w:tplc="3CDAD652" w:tentative="1">
      <w:start w:val="1"/>
      <w:numFmt w:val="bullet"/>
      <w:lvlText w:val="o"/>
      <w:lvlJc w:val="left"/>
      <w:pPr>
        <w:tabs>
          <w:tab w:val="num" w:pos="6840"/>
        </w:tabs>
        <w:ind w:left="6840" w:hanging="360"/>
      </w:pPr>
      <w:rPr>
        <w:rFonts w:ascii="Courier New" w:hAnsi="Courier New" w:cs="Courier New" w:hint="default"/>
      </w:rPr>
    </w:lvl>
    <w:lvl w:ilvl="8" w:tplc="A8AC486C" w:tentative="1">
      <w:start w:val="1"/>
      <w:numFmt w:val="bullet"/>
      <w:lvlText w:val=""/>
      <w:lvlJc w:val="left"/>
      <w:pPr>
        <w:tabs>
          <w:tab w:val="num" w:pos="7560"/>
        </w:tabs>
        <w:ind w:left="7560" w:hanging="360"/>
      </w:pPr>
      <w:rPr>
        <w:rFonts w:ascii="Wingdings" w:hAnsi="Wingdings" w:hint="default"/>
      </w:rPr>
    </w:lvl>
  </w:abstractNum>
  <w:abstractNum w:abstractNumId="20">
    <w:nsid w:val="31BD6DCB"/>
    <w:multiLevelType w:val="hybridMultilevel"/>
    <w:tmpl w:val="86C0F5F8"/>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2286668"/>
    <w:multiLevelType w:val="hybridMultilevel"/>
    <w:tmpl w:val="DA3E2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75F76A0"/>
    <w:multiLevelType w:val="hybridMultilevel"/>
    <w:tmpl w:val="CD04A5FE"/>
    <w:lvl w:ilvl="0" w:tplc="A14E9DA0">
      <w:start w:val="1"/>
      <w:numFmt w:val="decimal"/>
      <w:lvlText w:val="%1"/>
      <w:lvlJc w:val="left"/>
      <w:pPr>
        <w:tabs>
          <w:tab w:val="num" w:pos="720"/>
        </w:tabs>
        <w:ind w:left="720" w:hanging="360"/>
      </w:pPr>
    </w:lvl>
    <w:lvl w:ilvl="1" w:tplc="B45488AE">
      <w:start w:val="1"/>
      <w:numFmt w:val="decimal"/>
      <w:lvlText w:val="%2)"/>
      <w:lvlJc w:val="left"/>
      <w:pPr>
        <w:tabs>
          <w:tab w:val="num" w:pos="360"/>
        </w:tabs>
        <w:ind w:left="36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39EE1539"/>
    <w:multiLevelType w:val="multilevel"/>
    <w:tmpl w:val="25208B1E"/>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4">
    <w:nsid w:val="3AB1633B"/>
    <w:multiLevelType w:val="singleLevel"/>
    <w:tmpl w:val="194845B4"/>
    <w:lvl w:ilvl="0">
      <w:start w:val="1"/>
      <w:numFmt w:val="decimal"/>
      <w:lvlText w:val="%1. "/>
      <w:legacy w:legacy="1" w:legacySpace="0" w:legacyIndent="283"/>
      <w:lvlJc w:val="left"/>
      <w:pPr>
        <w:ind w:left="1003" w:hanging="283"/>
      </w:pPr>
      <w:rPr>
        <w:rFonts w:ascii="Times New Roman" w:hAnsi="Times New Roman" w:cs="Times New Roman" w:hint="default"/>
        <w:sz w:val="24"/>
      </w:rPr>
    </w:lvl>
  </w:abstractNum>
  <w:abstractNum w:abstractNumId="25">
    <w:nsid w:val="3AC96BF2"/>
    <w:multiLevelType w:val="multilevel"/>
    <w:tmpl w:val="D3DE700E"/>
    <w:lvl w:ilvl="0">
      <w:start w:val="1"/>
      <w:numFmt w:val="decimal"/>
      <w:lvlText w:val="%1."/>
      <w:lvlJc w:val="left"/>
      <w:pPr>
        <w:ind w:left="720" w:hanging="360"/>
      </w:pPr>
    </w:lvl>
    <w:lvl w:ilvl="1">
      <w:start w:val="2"/>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6">
    <w:nsid w:val="40C87BE6"/>
    <w:multiLevelType w:val="multilevel"/>
    <w:tmpl w:val="EBAA6E8A"/>
    <w:lvl w:ilvl="0">
      <w:start w:val="10"/>
      <w:numFmt w:val="decimal"/>
      <w:lvlText w:val="%1."/>
      <w:lvlJc w:val="left"/>
      <w:pPr>
        <w:tabs>
          <w:tab w:val="num" w:pos="375"/>
        </w:tabs>
        <w:ind w:left="375" w:hanging="375"/>
      </w:pPr>
      <w:rPr>
        <w:rFonts w:hint="default"/>
        <w:b w:val="0"/>
      </w:rPr>
    </w:lvl>
    <w:lvl w:ilvl="1">
      <w:start w:val="3"/>
      <w:numFmt w:val="decimal"/>
      <w:lvlText w:val="%1.%2."/>
      <w:lvlJc w:val="left"/>
      <w:pPr>
        <w:tabs>
          <w:tab w:val="num" w:pos="862"/>
        </w:tabs>
        <w:ind w:left="862" w:hanging="720"/>
      </w:pPr>
      <w:rPr>
        <w:rFonts w:hint="default"/>
        <w:b w:val="0"/>
      </w:rPr>
    </w:lvl>
    <w:lvl w:ilvl="2">
      <w:start w:val="1"/>
      <w:numFmt w:val="decimal"/>
      <w:lvlText w:val="%1.%2.%3."/>
      <w:lvlJc w:val="left"/>
      <w:pPr>
        <w:tabs>
          <w:tab w:val="num" w:pos="1004"/>
        </w:tabs>
        <w:ind w:left="1004" w:hanging="720"/>
      </w:pPr>
      <w:rPr>
        <w:rFonts w:hint="default"/>
        <w:b w:val="0"/>
      </w:rPr>
    </w:lvl>
    <w:lvl w:ilvl="3">
      <w:start w:val="1"/>
      <w:numFmt w:val="decimal"/>
      <w:lvlText w:val="%1.%2.%3.%4."/>
      <w:lvlJc w:val="left"/>
      <w:pPr>
        <w:tabs>
          <w:tab w:val="num" w:pos="1506"/>
        </w:tabs>
        <w:ind w:left="1506" w:hanging="1080"/>
      </w:pPr>
      <w:rPr>
        <w:rFonts w:hint="default"/>
        <w:b w:val="0"/>
      </w:rPr>
    </w:lvl>
    <w:lvl w:ilvl="4">
      <w:start w:val="1"/>
      <w:numFmt w:val="decimal"/>
      <w:lvlText w:val="%1.%2.%3.%4.%5."/>
      <w:lvlJc w:val="left"/>
      <w:pPr>
        <w:tabs>
          <w:tab w:val="num" w:pos="1648"/>
        </w:tabs>
        <w:ind w:left="1648" w:hanging="1080"/>
      </w:pPr>
      <w:rPr>
        <w:rFonts w:hint="default"/>
        <w:b w:val="0"/>
      </w:rPr>
    </w:lvl>
    <w:lvl w:ilvl="5">
      <w:start w:val="1"/>
      <w:numFmt w:val="decimal"/>
      <w:lvlText w:val="%1.%2.%3.%4.%5.%6."/>
      <w:lvlJc w:val="left"/>
      <w:pPr>
        <w:tabs>
          <w:tab w:val="num" w:pos="2150"/>
        </w:tabs>
        <w:ind w:left="2150" w:hanging="1440"/>
      </w:pPr>
      <w:rPr>
        <w:rFonts w:hint="default"/>
        <w:b w:val="0"/>
      </w:rPr>
    </w:lvl>
    <w:lvl w:ilvl="6">
      <w:start w:val="1"/>
      <w:numFmt w:val="decimal"/>
      <w:lvlText w:val="%1.%2.%3.%4.%5.%6.%7."/>
      <w:lvlJc w:val="left"/>
      <w:pPr>
        <w:tabs>
          <w:tab w:val="num" w:pos="2292"/>
        </w:tabs>
        <w:ind w:left="2292" w:hanging="1440"/>
      </w:pPr>
      <w:rPr>
        <w:rFonts w:hint="default"/>
        <w:b w:val="0"/>
      </w:rPr>
    </w:lvl>
    <w:lvl w:ilvl="7">
      <w:start w:val="1"/>
      <w:numFmt w:val="decimal"/>
      <w:lvlText w:val="%1.%2.%3.%4.%5.%6.%7.%8."/>
      <w:lvlJc w:val="left"/>
      <w:pPr>
        <w:tabs>
          <w:tab w:val="num" w:pos="2794"/>
        </w:tabs>
        <w:ind w:left="2794" w:hanging="1800"/>
      </w:pPr>
      <w:rPr>
        <w:rFonts w:hint="default"/>
        <w:b w:val="0"/>
      </w:rPr>
    </w:lvl>
    <w:lvl w:ilvl="8">
      <w:start w:val="1"/>
      <w:numFmt w:val="decimal"/>
      <w:lvlText w:val="%1.%2.%3.%4.%5.%6.%7.%8.%9."/>
      <w:lvlJc w:val="left"/>
      <w:pPr>
        <w:tabs>
          <w:tab w:val="num" w:pos="2936"/>
        </w:tabs>
        <w:ind w:left="2936" w:hanging="1800"/>
      </w:pPr>
      <w:rPr>
        <w:rFonts w:hint="default"/>
        <w:b w:val="0"/>
      </w:rPr>
    </w:lvl>
  </w:abstractNum>
  <w:abstractNum w:abstractNumId="27">
    <w:nsid w:val="423B1A58"/>
    <w:multiLevelType w:val="hybridMultilevel"/>
    <w:tmpl w:val="532ADD72"/>
    <w:lvl w:ilvl="0" w:tplc="0419000F">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294604C"/>
    <w:multiLevelType w:val="hybridMultilevel"/>
    <w:tmpl w:val="40AA12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E527540"/>
    <w:multiLevelType w:val="hybridMultilevel"/>
    <w:tmpl w:val="D57A659E"/>
    <w:lvl w:ilvl="0" w:tplc="CD920256">
      <w:start w:val="1"/>
      <w:numFmt w:val="decimal"/>
      <w:lvlText w:val="%1."/>
      <w:lvlJc w:val="left"/>
      <w:pPr>
        <w:tabs>
          <w:tab w:val="num" w:pos="1440"/>
        </w:tabs>
        <w:ind w:left="1440" w:hanging="360"/>
      </w:pPr>
      <w:rPr>
        <w:rFonts w:hint="default"/>
        <w:b/>
      </w:rPr>
    </w:lvl>
    <w:lvl w:ilvl="1" w:tplc="D74626D2">
      <w:numFmt w:val="none"/>
      <w:lvlText w:val=""/>
      <w:lvlJc w:val="left"/>
      <w:pPr>
        <w:tabs>
          <w:tab w:val="num" w:pos="360"/>
        </w:tabs>
      </w:pPr>
    </w:lvl>
    <w:lvl w:ilvl="2" w:tplc="A894DA6A">
      <w:numFmt w:val="none"/>
      <w:lvlText w:val=""/>
      <w:lvlJc w:val="left"/>
      <w:pPr>
        <w:tabs>
          <w:tab w:val="num" w:pos="360"/>
        </w:tabs>
      </w:pPr>
    </w:lvl>
    <w:lvl w:ilvl="3" w:tplc="B5BC9606">
      <w:numFmt w:val="none"/>
      <w:lvlText w:val=""/>
      <w:lvlJc w:val="left"/>
      <w:pPr>
        <w:tabs>
          <w:tab w:val="num" w:pos="360"/>
        </w:tabs>
      </w:pPr>
    </w:lvl>
    <w:lvl w:ilvl="4" w:tplc="08829F76">
      <w:numFmt w:val="none"/>
      <w:lvlText w:val=""/>
      <w:lvlJc w:val="left"/>
      <w:pPr>
        <w:tabs>
          <w:tab w:val="num" w:pos="360"/>
        </w:tabs>
      </w:pPr>
    </w:lvl>
    <w:lvl w:ilvl="5" w:tplc="E3F27F7E">
      <w:numFmt w:val="none"/>
      <w:lvlText w:val=""/>
      <w:lvlJc w:val="left"/>
      <w:pPr>
        <w:tabs>
          <w:tab w:val="num" w:pos="360"/>
        </w:tabs>
      </w:pPr>
    </w:lvl>
    <w:lvl w:ilvl="6" w:tplc="8CB45BB8">
      <w:numFmt w:val="none"/>
      <w:lvlText w:val=""/>
      <w:lvlJc w:val="left"/>
      <w:pPr>
        <w:tabs>
          <w:tab w:val="num" w:pos="360"/>
        </w:tabs>
      </w:pPr>
    </w:lvl>
    <w:lvl w:ilvl="7" w:tplc="FD00B17E">
      <w:numFmt w:val="none"/>
      <w:lvlText w:val=""/>
      <w:lvlJc w:val="left"/>
      <w:pPr>
        <w:tabs>
          <w:tab w:val="num" w:pos="360"/>
        </w:tabs>
      </w:pPr>
    </w:lvl>
    <w:lvl w:ilvl="8" w:tplc="D21ADED4">
      <w:numFmt w:val="none"/>
      <w:lvlText w:val=""/>
      <w:lvlJc w:val="left"/>
      <w:pPr>
        <w:tabs>
          <w:tab w:val="num" w:pos="360"/>
        </w:tabs>
      </w:pPr>
    </w:lvl>
  </w:abstractNum>
  <w:abstractNum w:abstractNumId="30">
    <w:nsid w:val="4F0944DE"/>
    <w:multiLevelType w:val="hybridMultilevel"/>
    <w:tmpl w:val="72C67B1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nsid w:val="51D06997"/>
    <w:multiLevelType w:val="hybridMultilevel"/>
    <w:tmpl w:val="1E04F78E"/>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32">
    <w:nsid w:val="592E1396"/>
    <w:multiLevelType w:val="hybridMultilevel"/>
    <w:tmpl w:val="CF2EB97A"/>
    <w:lvl w:ilvl="0" w:tplc="E9A88204">
      <w:start w:val="7"/>
      <w:numFmt w:val="decimal"/>
      <w:lvlText w:val="%1."/>
      <w:lvlJc w:val="left"/>
      <w:pPr>
        <w:ind w:left="1440" w:hanging="360"/>
      </w:pPr>
      <w:rPr>
        <w:rFonts w:hint="default"/>
        <w:b/>
      </w:rPr>
    </w:lvl>
    <w:lvl w:ilvl="1" w:tplc="720243F4">
      <w:start w:val="1"/>
      <w:numFmt w:val="lowerLetter"/>
      <w:lvlText w:val="%2."/>
      <w:lvlJc w:val="left"/>
      <w:pPr>
        <w:ind w:left="2160" w:hanging="360"/>
      </w:pPr>
    </w:lvl>
    <w:lvl w:ilvl="2" w:tplc="71C88C1E">
      <w:start w:val="1"/>
      <w:numFmt w:val="lowerRoman"/>
      <w:lvlText w:val="%3."/>
      <w:lvlJc w:val="right"/>
      <w:pPr>
        <w:ind w:left="2880" w:hanging="180"/>
      </w:pPr>
    </w:lvl>
    <w:lvl w:ilvl="3" w:tplc="DF8231AC" w:tentative="1">
      <w:start w:val="1"/>
      <w:numFmt w:val="decimal"/>
      <w:lvlText w:val="%4."/>
      <w:lvlJc w:val="left"/>
      <w:pPr>
        <w:ind w:left="3600" w:hanging="360"/>
      </w:pPr>
    </w:lvl>
    <w:lvl w:ilvl="4" w:tplc="045EEA3A" w:tentative="1">
      <w:start w:val="1"/>
      <w:numFmt w:val="lowerLetter"/>
      <w:lvlText w:val="%5."/>
      <w:lvlJc w:val="left"/>
      <w:pPr>
        <w:ind w:left="4320" w:hanging="360"/>
      </w:pPr>
    </w:lvl>
    <w:lvl w:ilvl="5" w:tplc="4B580578" w:tentative="1">
      <w:start w:val="1"/>
      <w:numFmt w:val="lowerRoman"/>
      <w:lvlText w:val="%6."/>
      <w:lvlJc w:val="right"/>
      <w:pPr>
        <w:ind w:left="5040" w:hanging="180"/>
      </w:pPr>
    </w:lvl>
    <w:lvl w:ilvl="6" w:tplc="23748E20" w:tentative="1">
      <w:start w:val="1"/>
      <w:numFmt w:val="decimal"/>
      <w:lvlText w:val="%7."/>
      <w:lvlJc w:val="left"/>
      <w:pPr>
        <w:ind w:left="5760" w:hanging="360"/>
      </w:pPr>
    </w:lvl>
    <w:lvl w:ilvl="7" w:tplc="CF547F64" w:tentative="1">
      <w:start w:val="1"/>
      <w:numFmt w:val="lowerLetter"/>
      <w:lvlText w:val="%8."/>
      <w:lvlJc w:val="left"/>
      <w:pPr>
        <w:ind w:left="6480" w:hanging="360"/>
      </w:pPr>
    </w:lvl>
    <w:lvl w:ilvl="8" w:tplc="9516FB7E" w:tentative="1">
      <w:start w:val="1"/>
      <w:numFmt w:val="lowerRoman"/>
      <w:lvlText w:val="%9."/>
      <w:lvlJc w:val="right"/>
      <w:pPr>
        <w:ind w:left="7200" w:hanging="180"/>
      </w:pPr>
    </w:lvl>
  </w:abstractNum>
  <w:abstractNum w:abstractNumId="33">
    <w:nsid w:val="5D8E6CA2"/>
    <w:multiLevelType w:val="hybridMultilevel"/>
    <w:tmpl w:val="7EA8679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5E5645CE"/>
    <w:multiLevelType w:val="hybridMultilevel"/>
    <w:tmpl w:val="6FE40B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25C2346"/>
    <w:multiLevelType w:val="multilevel"/>
    <w:tmpl w:val="5AB8BBCA"/>
    <w:lvl w:ilvl="0">
      <w:start w:val="1"/>
      <w:numFmt w:val="decimal"/>
      <w:pStyle w:val="a"/>
      <w:isLgl/>
      <w:suff w:val="space"/>
      <w:lvlText w:val="%1."/>
      <w:lvlJc w:val="left"/>
      <w:pPr>
        <w:ind w:left="1406" w:hanging="1406"/>
      </w:pPr>
      <w:rPr>
        <w:b/>
      </w:rPr>
    </w:lvl>
    <w:lvl w:ilvl="1">
      <w:start w:val="1"/>
      <w:numFmt w:val="decimal"/>
      <w:pStyle w:val="a0"/>
      <w:isLgl/>
      <w:lvlText w:val="%1.%2."/>
      <w:lvlJc w:val="left"/>
      <w:pPr>
        <w:tabs>
          <w:tab w:val="num" w:pos="705"/>
        </w:tabs>
        <w:ind w:left="705" w:hanging="705"/>
      </w:pPr>
      <w:rPr>
        <w:b/>
      </w:rPr>
    </w:lvl>
    <w:lvl w:ilvl="2">
      <w:start w:val="1"/>
      <w:numFmt w:val="decimal"/>
      <w:pStyle w:val="a1"/>
      <w:lvlText w:val="%1.%2.%3."/>
      <w:lvlJc w:val="left"/>
      <w:pPr>
        <w:tabs>
          <w:tab w:val="num" w:pos="1004"/>
        </w:tabs>
        <w:ind w:left="1004" w:hanging="720"/>
      </w:pPr>
      <w:rPr>
        <w:b w:val="0"/>
      </w:rPr>
    </w:lvl>
    <w:lvl w:ilvl="3">
      <w:start w:val="1"/>
      <w:numFmt w:val="decimal"/>
      <w:pStyle w:val="a2"/>
      <w:lvlText w:val="%1.%2.%3.%4."/>
      <w:lvlJc w:val="left"/>
      <w:pPr>
        <w:tabs>
          <w:tab w:val="num" w:pos="108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440"/>
        </w:tabs>
        <w:ind w:left="1440" w:hanging="1440"/>
      </w:pPr>
      <w:rPr>
        <w:b/>
      </w:rPr>
    </w:lvl>
  </w:abstractNum>
  <w:abstractNum w:abstractNumId="36">
    <w:nsid w:val="65B51151"/>
    <w:multiLevelType w:val="hybridMultilevel"/>
    <w:tmpl w:val="E2FEBF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61179D7"/>
    <w:multiLevelType w:val="hybridMultilevel"/>
    <w:tmpl w:val="21368D80"/>
    <w:lvl w:ilvl="0" w:tplc="763EBE8E">
      <w:start w:val="1"/>
      <w:numFmt w:val="bullet"/>
      <w:lvlText w:val=""/>
      <w:lvlJc w:val="left"/>
      <w:pPr>
        <w:tabs>
          <w:tab w:val="num" w:pos="1800"/>
        </w:tabs>
        <w:ind w:left="1800" w:hanging="360"/>
      </w:pPr>
      <w:rPr>
        <w:rFonts w:ascii="Symbol" w:hAnsi="Symbol" w:hint="default"/>
      </w:rPr>
    </w:lvl>
    <w:lvl w:ilvl="1" w:tplc="04190019" w:tentative="1">
      <w:start w:val="1"/>
      <w:numFmt w:val="bullet"/>
      <w:lvlText w:val="o"/>
      <w:lvlJc w:val="left"/>
      <w:pPr>
        <w:tabs>
          <w:tab w:val="num" w:pos="2520"/>
        </w:tabs>
        <w:ind w:left="2520" w:hanging="360"/>
      </w:pPr>
      <w:rPr>
        <w:rFonts w:ascii="Courier New" w:hAnsi="Courier New" w:cs="Courier New" w:hint="default"/>
      </w:rPr>
    </w:lvl>
    <w:lvl w:ilvl="2" w:tplc="0419001B" w:tentative="1">
      <w:start w:val="1"/>
      <w:numFmt w:val="bullet"/>
      <w:lvlText w:val=""/>
      <w:lvlJc w:val="left"/>
      <w:pPr>
        <w:tabs>
          <w:tab w:val="num" w:pos="3240"/>
        </w:tabs>
        <w:ind w:left="3240" w:hanging="360"/>
      </w:pPr>
      <w:rPr>
        <w:rFonts w:ascii="Wingdings" w:hAnsi="Wingdings" w:hint="default"/>
      </w:rPr>
    </w:lvl>
    <w:lvl w:ilvl="3" w:tplc="0419000F" w:tentative="1">
      <w:start w:val="1"/>
      <w:numFmt w:val="bullet"/>
      <w:lvlText w:val=""/>
      <w:lvlJc w:val="left"/>
      <w:pPr>
        <w:tabs>
          <w:tab w:val="num" w:pos="3960"/>
        </w:tabs>
        <w:ind w:left="3960" w:hanging="360"/>
      </w:pPr>
      <w:rPr>
        <w:rFonts w:ascii="Symbol" w:hAnsi="Symbol" w:hint="default"/>
      </w:rPr>
    </w:lvl>
    <w:lvl w:ilvl="4" w:tplc="04190019" w:tentative="1">
      <w:start w:val="1"/>
      <w:numFmt w:val="bullet"/>
      <w:lvlText w:val="o"/>
      <w:lvlJc w:val="left"/>
      <w:pPr>
        <w:tabs>
          <w:tab w:val="num" w:pos="4680"/>
        </w:tabs>
        <w:ind w:left="4680" w:hanging="360"/>
      </w:pPr>
      <w:rPr>
        <w:rFonts w:ascii="Courier New" w:hAnsi="Courier New" w:cs="Courier New" w:hint="default"/>
      </w:rPr>
    </w:lvl>
    <w:lvl w:ilvl="5" w:tplc="0419001B" w:tentative="1">
      <w:start w:val="1"/>
      <w:numFmt w:val="bullet"/>
      <w:lvlText w:val=""/>
      <w:lvlJc w:val="left"/>
      <w:pPr>
        <w:tabs>
          <w:tab w:val="num" w:pos="5400"/>
        </w:tabs>
        <w:ind w:left="5400" w:hanging="360"/>
      </w:pPr>
      <w:rPr>
        <w:rFonts w:ascii="Wingdings" w:hAnsi="Wingdings" w:hint="default"/>
      </w:rPr>
    </w:lvl>
    <w:lvl w:ilvl="6" w:tplc="0419000F" w:tentative="1">
      <w:start w:val="1"/>
      <w:numFmt w:val="bullet"/>
      <w:lvlText w:val=""/>
      <w:lvlJc w:val="left"/>
      <w:pPr>
        <w:tabs>
          <w:tab w:val="num" w:pos="6120"/>
        </w:tabs>
        <w:ind w:left="6120" w:hanging="360"/>
      </w:pPr>
      <w:rPr>
        <w:rFonts w:ascii="Symbol" w:hAnsi="Symbol" w:hint="default"/>
      </w:rPr>
    </w:lvl>
    <w:lvl w:ilvl="7" w:tplc="04190019" w:tentative="1">
      <w:start w:val="1"/>
      <w:numFmt w:val="bullet"/>
      <w:lvlText w:val="o"/>
      <w:lvlJc w:val="left"/>
      <w:pPr>
        <w:tabs>
          <w:tab w:val="num" w:pos="6840"/>
        </w:tabs>
        <w:ind w:left="6840" w:hanging="360"/>
      </w:pPr>
      <w:rPr>
        <w:rFonts w:ascii="Courier New" w:hAnsi="Courier New" w:cs="Courier New" w:hint="default"/>
      </w:rPr>
    </w:lvl>
    <w:lvl w:ilvl="8" w:tplc="0419001B" w:tentative="1">
      <w:start w:val="1"/>
      <w:numFmt w:val="bullet"/>
      <w:lvlText w:val=""/>
      <w:lvlJc w:val="left"/>
      <w:pPr>
        <w:tabs>
          <w:tab w:val="num" w:pos="7560"/>
        </w:tabs>
        <w:ind w:left="7560" w:hanging="360"/>
      </w:pPr>
      <w:rPr>
        <w:rFonts w:ascii="Wingdings" w:hAnsi="Wingdings" w:hint="default"/>
      </w:rPr>
    </w:lvl>
  </w:abstractNum>
  <w:abstractNum w:abstractNumId="38">
    <w:nsid w:val="6E643368"/>
    <w:multiLevelType w:val="multilevel"/>
    <w:tmpl w:val="D69A79D2"/>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75260711"/>
    <w:multiLevelType w:val="hybridMultilevel"/>
    <w:tmpl w:val="A0CEAD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5756977"/>
    <w:multiLevelType w:val="hybridMultilevel"/>
    <w:tmpl w:val="D57A659E"/>
    <w:lvl w:ilvl="0" w:tplc="652CC43E">
      <w:start w:val="1"/>
      <w:numFmt w:val="decimal"/>
      <w:lvlText w:val="%1."/>
      <w:lvlJc w:val="left"/>
      <w:pPr>
        <w:tabs>
          <w:tab w:val="num" w:pos="1440"/>
        </w:tabs>
        <w:ind w:left="1440" w:hanging="360"/>
      </w:pPr>
      <w:rPr>
        <w:rFonts w:hint="default"/>
        <w:b/>
      </w:rPr>
    </w:lvl>
    <w:lvl w:ilvl="1" w:tplc="24FC1CF8">
      <w:numFmt w:val="none"/>
      <w:lvlText w:val=""/>
      <w:lvlJc w:val="left"/>
      <w:pPr>
        <w:tabs>
          <w:tab w:val="num" w:pos="360"/>
        </w:tabs>
      </w:pPr>
    </w:lvl>
    <w:lvl w:ilvl="2" w:tplc="C60071A2">
      <w:numFmt w:val="none"/>
      <w:lvlText w:val=""/>
      <w:lvlJc w:val="left"/>
      <w:pPr>
        <w:tabs>
          <w:tab w:val="num" w:pos="360"/>
        </w:tabs>
      </w:pPr>
    </w:lvl>
    <w:lvl w:ilvl="3" w:tplc="C1E64D34">
      <w:numFmt w:val="none"/>
      <w:lvlText w:val=""/>
      <w:lvlJc w:val="left"/>
      <w:pPr>
        <w:tabs>
          <w:tab w:val="num" w:pos="360"/>
        </w:tabs>
      </w:pPr>
    </w:lvl>
    <w:lvl w:ilvl="4" w:tplc="4C5AAEF2">
      <w:numFmt w:val="none"/>
      <w:lvlText w:val=""/>
      <w:lvlJc w:val="left"/>
      <w:pPr>
        <w:tabs>
          <w:tab w:val="num" w:pos="360"/>
        </w:tabs>
      </w:pPr>
    </w:lvl>
    <w:lvl w:ilvl="5" w:tplc="FD4869C6">
      <w:numFmt w:val="none"/>
      <w:lvlText w:val=""/>
      <w:lvlJc w:val="left"/>
      <w:pPr>
        <w:tabs>
          <w:tab w:val="num" w:pos="360"/>
        </w:tabs>
      </w:pPr>
    </w:lvl>
    <w:lvl w:ilvl="6" w:tplc="70C0F78A">
      <w:numFmt w:val="none"/>
      <w:lvlText w:val=""/>
      <w:lvlJc w:val="left"/>
      <w:pPr>
        <w:tabs>
          <w:tab w:val="num" w:pos="360"/>
        </w:tabs>
      </w:pPr>
    </w:lvl>
    <w:lvl w:ilvl="7" w:tplc="FE7A1CDA">
      <w:numFmt w:val="none"/>
      <w:lvlText w:val=""/>
      <w:lvlJc w:val="left"/>
      <w:pPr>
        <w:tabs>
          <w:tab w:val="num" w:pos="360"/>
        </w:tabs>
      </w:pPr>
    </w:lvl>
    <w:lvl w:ilvl="8" w:tplc="21A04936">
      <w:numFmt w:val="none"/>
      <w:lvlText w:val=""/>
      <w:lvlJc w:val="left"/>
      <w:pPr>
        <w:tabs>
          <w:tab w:val="num" w:pos="360"/>
        </w:tabs>
      </w:pPr>
    </w:lvl>
  </w:abstractNum>
  <w:abstractNum w:abstractNumId="41">
    <w:nsid w:val="76D51FEC"/>
    <w:multiLevelType w:val="multilevel"/>
    <w:tmpl w:val="CCB61898"/>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432"/>
        </w:tabs>
        <w:ind w:left="43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2">
    <w:nsid w:val="78855775"/>
    <w:multiLevelType w:val="multilevel"/>
    <w:tmpl w:val="1958ADF2"/>
    <w:lvl w:ilvl="0">
      <w:start w:val="7"/>
      <w:numFmt w:val="decimal"/>
      <w:lvlText w:val="%1."/>
      <w:lvlJc w:val="left"/>
      <w:pPr>
        <w:ind w:left="360" w:hanging="360"/>
      </w:pPr>
      <w:rPr>
        <w:rFonts w:hint="default"/>
      </w:rPr>
    </w:lvl>
    <w:lvl w:ilvl="1">
      <w:start w:val="1"/>
      <w:numFmt w:val="decimal"/>
      <w:lvlText w:val="%1.%2."/>
      <w:lvlJc w:val="left"/>
      <w:pPr>
        <w:ind w:left="644" w:hanging="36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6200" w:hanging="1800"/>
      </w:pPr>
      <w:rPr>
        <w:rFonts w:hint="default"/>
      </w:rPr>
    </w:lvl>
  </w:abstractNum>
  <w:abstractNum w:abstractNumId="43">
    <w:nsid w:val="7B5C3A58"/>
    <w:multiLevelType w:val="multilevel"/>
    <w:tmpl w:val="063816B2"/>
    <w:lvl w:ilvl="0">
      <w:start w:val="6"/>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nsid w:val="7DF2041F"/>
    <w:multiLevelType w:val="hybridMultilevel"/>
    <w:tmpl w:val="D57A659E"/>
    <w:lvl w:ilvl="0" w:tplc="AE268534">
      <w:start w:val="1"/>
      <w:numFmt w:val="decimal"/>
      <w:lvlText w:val="%1."/>
      <w:lvlJc w:val="left"/>
      <w:pPr>
        <w:tabs>
          <w:tab w:val="num" w:pos="1440"/>
        </w:tabs>
        <w:ind w:left="1440" w:hanging="360"/>
      </w:pPr>
      <w:rPr>
        <w:rFonts w:hint="default"/>
        <w:b/>
      </w:rPr>
    </w:lvl>
    <w:lvl w:ilvl="1" w:tplc="AABA54D6">
      <w:numFmt w:val="none"/>
      <w:lvlText w:val=""/>
      <w:lvlJc w:val="left"/>
      <w:pPr>
        <w:tabs>
          <w:tab w:val="num" w:pos="360"/>
        </w:tabs>
      </w:pPr>
    </w:lvl>
    <w:lvl w:ilvl="2" w:tplc="2752BEC2">
      <w:numFmt w:val="none"/>
      <w:lvlText w:val=""/>
      <w:lvlJc w:val="left"/>
      <w:pPr>
        <w:tabs>
          <w:tab w:val="num" w:pos="360"/>
        </w:tabs>
      </w:pPr>
    </w:lvl>
    <w:lvl w:ilvl="3" w:tplc="C0A060B4">
      <w:numFmt w:val="none"/>
      <w:lvlText w:val=""/>
      <w:lvlJc w:val="left"/>
      <w:pPr>
        <w:tabs>
          <w:tab w:val="num" w:pos="360"/>
        </w:tabs>
      </w:pPr>
    </w:lvl>
    <w:lvl w:ilvl="4" w:tplc="4942C806">
      <w:numFmt w:val="none"/>
      <w:lvlText w:val=""/>
      <w:lvlJc w:val="left"/>
      <w:pPr>
        <w:tabs>
          <w:tab w:val="num" w:pos="360"/>
        </w:tabs>
      </w:pPr>
    </w:lvl>
    <w:lvl w:ilvl="5" w:tplc="1EFC19A4">
      <w:numFmt w:val="none"/>
      <w:lvlText w:val=""/>
      <w:lvlJc w:val="left"/>
      <w:pPr>
        <w:tabs>
          <w:tab w:val="num" w:pos="360"/>
        </w:tabs>
      </w:pPr>
    </w:lvl>
    <w:lvl w:ilvl="6" w:tplc="186C26FA">
      <w:numFmt w:val="none"/>
      <w:lvlText w:val=""/>
      <w:lvlJc w:val="left"/>
      <w:pPr>
        <w:tabs>
          <w:tab w:val="num" w:pos="360"/>
        </w:tabs>
      </w:pPr>
    </w:lvl>
    <w:lvl w:ilvl="7" w:tplc="A63A9F74">
      <w:numFmt w:val="none"/>
      <w:lvlText w:val=""/>
      <w:lvlJc w:val="left"/>
      <w:pPr>
        <w:tabs>
          <w:tab w:val="num" w:pos="360"/>
        </w:tabs>
      </w:pPr>
    </w:lvl>
    <w:lvl w:ilvl="8" w:tplc="97121FD4">
      <w:numFmt w:val="none"/>
      <w:lvlText w:val=""/>
      <w:lvlJc w:val="left"/>
      <w:pPr>
        <w:tabs>
          <w:tab w:val="num" w:pos="360"/>
        </w:tabs>
      </w:pPr>
    </w:lvl>
  </w:abstractNum>
  <w:num w:numId="1">
    <w:abstractNumId w:val="40"/>
  </w:num>
  <w:num w:numId="2">
    <w:abstractNumId w:val="37"/>
  </w:num>
  <w:num w:numId="3">
    <w:abstractNumId w:val="19"/>
  </w:num>
  <w:num w:numId="4">
    <w:abstractNumId w:val="32"/>
  </w:num>
  <w:num w:numId="5">
    <w:abstractNumId w:val="42"/>
  </w:num>
  <w:num w:numId="6">
    <w:abstractNumId w:val="10"/>
  </w:num>
  <w:num w:numId="7">
    <w:abstractNumId w:val="18"/>
  </w:num>
  <w:num w:numId="8">
    <w:abstractNumId w:val="26"/>
  </w:num>
  <w:num w:numId="9">
    <w:abstractNumId w:val="24"/>
  </w:num>
  <w:num w:numId="10">
    <w:abstractNumId w:val="41"/>
  </w:num>
  <w:num w:numId="11">
    <w:abstractNumId w:val="23"/>
  </w:num>
  <w:num w:numId="12">
    <w:abstractNumId w:val="14"/>
  </w:num>
  <w:num w:numId="13">
    <w:abstractNumId w:val="1"/>
  </w:num>
  <w:num w:numId="14">
    <w:abstractNumId w:val="3"/>
  </w:num>
  <w:num w:numId="15">
    <w:abstractNumId w:val="2"/>
  </w:num>
  <w:num w:numId="16">
    <w:abstractNumId w:val="4"/>
  </w:num>
  <w:num w:numId="17">
    <w:abstractNumId w:val="5"/>
  </w:num>
  <w:num w:numId="18">
    <w:abstractNumId w:val="7"/>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3"/>
  </w:num>
  <w:num w:numId="22">
    <w:abstractNumId w:val="36"/>
  </w:num>
  <w:num w:numId="23">
    <w:abstractNumId w:val="11"/>
  </w:num>
  <w:num w:numId="24">
    <w:abstractNumId w:val="6"/>
  </w:num>
  <w:num w:numId="25">
    <w:abstractNumId w:val="39"/>
  </w:num>
  <w:num w:numId="26">
    <w:abstractNumId w:val="12"/>
  </w:num>
  <w:num w:numId="27">
    <w:abstractNumId w:val="30"/>
  </w:num>
  <w:num w:numId="28">
    <w:abstractNumId w:val="20"/>
  </w:num>
  <w:num w:numId="29">
    <w:abstractNumId w:val="34"/>
  </w:num>
  <w:num w:numId="30">
    <w:abstractNumId w:val="22"/>
  </w:num>
  <w:num w:numId="31">
    <w:abstractNumId w:val="28"/>
  </w:num>
  <w:num w:numId="32">
    <w:abstractNumId w:val="31"/>
  </w:num>
  <w:num w:numId="33">
    <w:abstractNumId w:val="9"/>
  </w:num>
  <w:num w:numId="34">
    <w:abstractNumId w:val="43"/>
  </w:num>
  <w:num w:numId="35">
    <w:abstractNumId w:val="8"/>
  </w:num>
  <w:num w:numId="36">
    <w:abstractNumId w:val="38"/>
  </w:num>
  <w:num w:numId="37">
    <w:abstractNumId w:val="40"/>
    <w:lvlOverride w:ilvl="0">
      <w:startOverride w:val="1"/>
    </w:lvlOverride>
    <w:lvlOverride w:ilvl="1"/>
    <w:lvlOverride w:ilvl="2"/>
    <w:lvlOverride w:ilvl="3"/>
    <w:lvlOverride w:ilvl="4"/>
    <w:lvlOverride w:ilvl="5"/>
    <w:lvlOverride w:ilvl="6"/>
    <w:lvlOverride w:ilvl="7"/>
    <w:lvlOverride w:ilvl="8"/>
  </w:num>
  <w:num w:numId="38">
    <w:abstractNumId w:val="27"/>
  </w:num>
  <w:num w:numId="39">
    <w:abstractNumId w:val="0"/>
  </w:num>
  <w:num w:numId="40">
    <w:abstractNumId w:val="2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9"/>
  </w:num>
  <w:num w:numId="46">
    <w:abstractNumId w:val="16"/>
  </w:num>
  <w:num w:numId="47">
    <w:abstractNumId w:val="30"/>
  </w:num>
  <w:num w:numId="48">
    <w:abstractNumId w:val="21"/>
  </w:num>
  <w:num w:numId="49">
    <w:abstractNumId w:val="4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B0A"/>
    <w:rsid w:val="000006DA"/>
    <w:rsid w:val="00001953"/>
    <w:rsid w:val="0000428F"/>
    <w:rsid w:val="00004709"/>
    <w:rsid w:val="00007161"/>
    <w:rsid w:val="0001171D"/>
    <w:rsid w:val="00013B94"/>
    <w:rsid w:val="00014B12"/>
    <w:rsid w:val="00016ADC"/>
    <w:rsid w:val="000207C2"/>
    <w:rsid w:val="000259C3"/>
    <w:rsid w:val="000271F8"/>
    <w:rsid w:val="00030975"/>
    <w:rsid w:val="000318E0"/>
    <w:rsid w:val="00033049"/>
    <w:rsid w:val="00033F1D"/>
    <w:rsid w:val="000343A4"/>
    <w:rsid w:val="000344D4"/>
    <w:rsid w:val="00034691"/>
    <w:rsid w:val="00035559"/>
    <w:rsid w:val="000416F2"/>
    <w:rsid w:val="0004240A"/>
    <w:rsid w:val="00042772"/>
    <w:rsid w:val="00042B3D"/>
    <w:rsid w:val="00044858"/>
    <w:rsid w:val="000508FD"/>
    <w:rsid w:val="000513BA"/>
    <w:rsid w:val="0005203E"/>
    <w:rsid w:val="00053D28"/>
    <w:rsid w:val="00054467"/>
    <w:rsid w:val="00054A72"/>
    <w:rsid w:val="00054C6F"/>
    <w:rsid w:val="000551D9"/>
    <w:rsid w:val="00057A12"/>
    <w:rsid w:val="00063FF5"/>
    <w:rsid w:val="000647F8"/>
    <w:rsid w:val="000663FD"/>
    <w:rsid w:val="000673F7"/>
    <w:rsid w:val="00067E7D"/>
    <w:rsid w:val="00070685"/>
    <w:rsid w:val="000734E1"/>
    <w:rsid w:val="00073A9A"/>
    <w:rsid w:val="000746DE"/>
    <w:rsid w:val="0007755F"/>
    <w:rsid w:val="00082AB5"/>
    <w:rsid w:val="000847D7"/>
    <w:rsid w:val="00084977"/>
    <w:rsid w:val="0008760C"/>
    <w:rsid w:val="00087F65"/>
    <w:rsid w:val="0009192F"/>
    <w:rsid w:val="000936FF"/>
    <w:rsid w:val="000960E3"/>
    <w:rsid w:val="00097CD7"/>
    <w:rsid w:val="000A3CE9"/>
    <w:rsid w:val="000A7258"/>
    <w:rsid w:val="000B17EA"/>
    <w:rsid w:val="000B41F6"/>
    <w:rsid w:val="000C211C"/>
    <w:rsid w:val="000C391E"/>
    <w:rsid w:val="000C6981"/>
    <w:rsid w:val="000C7B3F"/>
    <w:rsid w:val="000D2A67"/>
    <w:rsid w:val="000E3E86"/>
    <w:rsid w:val="000E40E9"/>
    <w:rsid w:val="000F18F8"/>
    <w:rsid w:val="000F4BDF"/>
    <w:rsid w:val="000F4F46"/>
    <w:rsid w:val="000F5601"/>
    <w:rsid w:val="000F58F9"/>
    <w:rsid w:val="000F5CFA"/>
    <w:rsid w:val="00100890"/>
    <w:rsid w:val="00101047"/>
    <w:rsid w:val="00116474"/>
    <w:rsid w:val="001222A9"/>
    <w:rsid w:val="00131EFA"/>
    <w:rsid w:val="0013283F"/>
    <w:rsid w:val="001346A7"/>
    <w:rsid w:val="001459E8"/>
    <w:rsid w:val="001461B3"/>
    <w:rsid w:val="00147DF9"/>
    <w:rsid w:val="00151B8B"/>
    <w:rsid w:val="00151F15"/>
    <w:rsid w:val="00160BC6"/>
    <w:rsid w:val="001617CE"/>
    <w:rsid w:val="00163157"/>
    <w:rsid w:val="00163FFB"/>
    <w:rsid w:val="00174B92"/>
    <w:rsid w:val="00176232"/>
    <w:rsid w:val="001771C3"/>
    <w:rsid w:val="001832D3"/>
    <w:rsid w:val="0018398C"/>
    <w:rsid w:val="00184367"/>
    <w:rsid w:val="00187489"/>
    <w:rsid w:val="001936A7"/>
    <w:rsid w:val="00196D63"/>
    <w:rsid w:val="001A010F"/>
    <w:rsid w:val="001A0ACA"/>
    <w:rsid w:val="001A4551"/>
    <w:rsid w:val="001A5540"/>
    <w:rsid w:val="001A69F6"/>
    <w:rsid w:val="001B0AA2"/>
    <w:rsid w:val="001B241D"/>
    <w:rsid w:val="001B2A1D"/>
    <w:rsid w:val="001B2D55"/>
    <w:rsid w:val="001B5C10"/>
    <w:rsid w:val="001C1430"/>
    <w:rsid w:val="001C4966"/>
    <w:rsid w:val="001D41E8"/>
    <w:rsid w:val="001D4319"/>
    <w:rsid w:val="001D63B8"/>
    <w:rsid w:val="001E0100"/>
    <w:rsid w:val="001E024F"/>
    <w:rsid w:val="001E149F"/>
    <w:rsid w:val="001F1D00"/>
    <w:rsid w:val="001F2518"/>
    <w:rsid w:val="001F4F57"/>
    <w:rsid w:val="001F4FC3"/>
    <w:rsid w:val="001F5A53"/>
    <w:rsid w:val="001F6DCA"/>
    <w:rsid w:val="00204E69"/>
    <w:rsid w:val="002072FA"/>
    <w:rsid w:val="00211206"/>
    <w:rsid w:val="0021312B"/>
    <w:rsid w:val="002134EA"/>
    <w:rsid w:val="00215D1F"/>
    <w:rsid w:val="00215DBB"/>
    <w:rsid w:val="0022185F"/>
    <w:rsid w:val="00224075"/>
    <w:rsid w:val="002256AF"/>
    <w:rsid w:val="00226ACE"/>
    <w:rsid w:val="002310F3"/>
    <w:rsid w:val="002316FC"/>
    <w:rsid w:val="00237353"/>
    <w:rsid w:val="00245F09"/>
    <w:rsid w:val="00247BC8"/>
    <w:rsid w:val="00247C13"/>
    <w:rsid w:val="00251478"/>
    <w:rsid w:val="00260339"/>
    <w:rsid w:val="00263CCB"/>
    <w:rsid w:val="00267D2B"/>
    <w:rsid w:val="00271D05"/>
    <w:rsid w:val="00272E15"/>
    <w:rsid w:val="00277008"/>
    <w:rsid w:val="00281078"/>
    <w:rsid w:val="00283040"/>
    <w:rsid w:val="0029275C"/>
    <w:rsid w:val="00292844"/>
    <w:rsid w:val="0029313B"/>
    <w:rsid w:val="00294430"/>
    <w:rsid w:val="00294F85"/>
    <w:rsid w:val="0029578F"/>
    <w:rsid w:val="002A0664"/>
    <w:rsid w:val="002A11F6"/>
    <w:rsid w:val="002A5048"/>
    <w:rsid w:val="002A58DA"/>
    <w:rsid w:val="002A5E08"/>
    <w:rsid w:val="002A67B7"/>
    <w:rsid w:val="002B20CF"/>
    <w:rsid w:val="002B371E"/>
    <w:rsid w:val="002C0A97"/>
    <w:rsid w:val="002C4AB8"/>
    <w:rsid w:val="002D288F"/>
    <w:rsid w:val="002E2A49"/>
    <w:rsid w:val="002E36C1"/>
    <w:rsid w:val="002E4C0E"/>
    <w:rsid w:val="002E5862"/>
    <w:rsid w:val="002F0991"/>
    <w:rsid w:val="002F3890"/>
    <w:rsid w:val="00305F2E"/>
    <w:rsid w:val="00306521"/>
    <w:rsid w:val="003130CF"/>
    <w:rsid w:val="00314219"/>
    <w:rsid w:val="00315B86"/>
    <w:rsid w:val="0031702B"/>
    <w:rsid w:val="003221A4"/>
    <w:rsid w:val="003258D9"/>
    <w:rsid w:val="003322BE"/>
    <w:rsid w:val="00337FFC"/>
    <w:rsid w:val="003415BB"/>
    <w:rsid w:val="0034229C"/>
    <w:rsid w:val="003508E8"/>
    <w:rsid w:val="00350E0F"/>
    <w:rsid w:val="00350EE3"/>
    <w:rsid w:val="003529F9"/>
    <w:rsid w:val="00355B3C"/>
    <w:rsid w:val="003568FA"/>
    <w:rsid w:val="00362E98"/>
    <w:rsid w:val="0036329F"/>
    <w:rsid w:val="00367F3F"/>
    <w:rsid w:val="0037106C"/>
    <w:rsid w:val="00372503"/>
    <w:rsid w:val="0037284D"/>
    <w:rsid w:val="00373872"/>
    <w:rsid w:val="00374D4B"/>
    <w:rsid w:val="00380E84"/>
    <w:rsid w:val="003817D9"/>
    <w:rsid w:val="00382DFE"/>
    <w:rsid w:val="0038525B"/>
    <w:rsid w:val="00387496"/>
    <w:rsid w:val="003956E8"/>
    <w:rsid w:val="003966E7"/>
    <w:rsid w:val="003A1D81"/>
    <w:rsid w:val="003A5766"/>
    <w:rsid w:val="003C4AFE"/>
    <w:rsid w:val="003D7E66"/>
    <w:rsid w:val="003E1A64"/>
    <w:rsid w:val="003E2239"/>
    <w:rsid w:val="003E3651"/>
    <w:rsid w:val="003E664A"/>
    <w:rsid w:val="003E6B8A"/>
    <w:rsid w:val="003E6E14"/>
    <w:rsid w:val="003F0C07"/>
    <w:rsid w:val="003F0D2F"/>
    <w:rsid w:val="003F1DEF"/>
    <w:rsid w:val="003F2110"/>
    <w:rsid w:val="003F41A3"/>
    <w:rsid w:val="003F41CD"/>
    <w:rsid w:val="003F4C0D"/>
    <w:rsid w:val="003F6BFA"/>
    <w:rsid w:val="003F6C79"/>
    <w:rsid w:val="004001EC"/>
    <w:rsid w:val="004065F4"/>
    <w:rsid w:val="00410CBE"/>
    <w:rsid w:val="00422FE6"/>
    <w:rsid w:val="00423D6B"/>
    <w:rsid w:val="004240EB"/>
    <w:rsid w:val="00431821"/>
    <w:rsid w:val="00433634"/>
    <w:rsid w:val="0044092A"/>
    <w:rsid w:val="00443693"/>
    <w:rsid w:val="00444E6B"/>
    <w:rsid w:val="004472CD"/>
    <w:rsid w:val="00447B54"/>
    <w:rsid w:val="00461BC7"/>
    <w:rsid w:val="0046232D"/>
    <w:rsid w:val="004658D6"/>
    <w:rsid w:val="004709CC"/>
    <w:rsid w:val="004712CC"/>
    <w:rsid w:val="00482921"/>
    <w:rsid w:val="00487926"/>
    <w:rsid w:val="004A2EED"/>
    <w:rsid w:val="004A442B"/>
    <w:rsid w:val="004A6F2F"/>
    <w:rsid w:val="004C4ED8"/>
    <w:rsid w:val="004D23F6"/>
    <w:rsid w:val="004E0C11"/>
    <w:rsid w:val="004E20A7"/>
    <w:rsid w:val="004E238D"/>
    <w:rsid w:val="004E2B45"/>
    <w:rsid w:val="004E4822"/>
    <w:rsid w:val="004E5FAF"/>
    <w:rsid w:val="004E71B4"/>
    <w:rsid w:val="004F4DA7"/>
    <w:rsid w:val="00506A14"/>
    <w:rsid w:val="005153E2"/>
    <w:rsid w:val="005173A3"/>
    <w:rsid w:val="005176D8"/>
    <w:rsid w:val="0052028E"/>
    <w:rsid w:val="00520D36"/>
    <w:rsid w:val="00524840"/>
    <w:rsid w:val="00524FD2"/>
    <w:rsid w:val="00525152"/>
    <w:rsid w:val="00542BA3"/>
    <w:rsid w:val="0054359D"/>
    <w:rsid w:val="00544F1D"/>
    <w:rsid w:val="00545C76"/>
    <w:rsid w:val="00545E60"/>
    <w:rsid w:val="00547A66"/>
    <w:rsid w:val="00553E1F"/>
    <w:rsid w:val="0055669F"/>
    <w:rsid w:val="0056129C"/>
    <w:rsid w:val="00564B6A"/>
    <w:rsid w:val="00564DA9"/>
    <w:rsid w:val="00570FFE"/>
    <w:rsid w:val="00571722"/>
    <w:rsid w:val="00573B2B"/>
    <w:rsid w:val="0057440D"/>
    <w:rsid w:val="0058283E"/>
    <w:rsid w:val="00585ABD"/>
    <w:rsid w:val="00587320"/>
    <w:rsid w:val="00587F8E"/>
    <w:rsid w:val="00591D22"/>
    <w:rsid w:val="00593002"/>
    <w:rsid w:val="00594FE1"/>
    <w:rsid w:val="005954A3"/>
    <w:rsid w:val="0059569D"/>
    <w:rsid w:val="005A0A1D"/>
    <w:rsid w:val="005A4EE9"/>
    <w:rsid w:val="005B06D0"/>
    <w:rsid w:val="005B07D7"/>
    <w:rsid w:val="005B395E"/>
    <w:rsid w:val="005B4074"/>
    <w:rsid w:val="005C2B0F"/>
    <w:rsid w:val="005C301E"/>
    <w:rsid w:val="005C387B"/>
    <w:rsid w:val="005C6207"/>
    <w:rsid w:val="005D0788"/>
    <w:rsid w:val="005D11AB"/>
    <w:rsid w:val="005D2A78"/>
    <w:rsid w:val="005D6400"/>
    <w:rsid w:val="005D7F4F"/>
    <w:rsid w:val="005E0656"/>
    <w:rsid w:val="005E3AC8"/>
    <w:rsid w:val="005E5023"/>
    <w:rsid w:val="005F17A5"/>
    <w:rsid w:val="005F3140"/>
    <w:rsid w:val="005F54AB"/>
    <w:rsid w:val="005F56E3"/>
    <w:rsid w:val="00600B30"/>
    <w:rsid w:val="00605BED"/>
    <w:rsid w:val="00611379"/>
    <w:rsid w:val="00612402"/>
    <w:rsid w:val="006137F0"/>
    <w:rsid w:val="00614432"/>
    <w:rsid w:val="00614FF5"/>
    <w:rsid w:val="006156C4"/>
    <w:rsid w:val="00616F8B"/>
    <w:rsid w:val="006217FB"/>
    <w:rsid w:val="00621DC3"/>
    <w:rsid w:val="00623714"/>
    <w:rsid w:val="00624D56"/>
    <w:rsid w:val="006272DC"/>
    <w:rsid w:val="006304A8"/>
    <w:rsid w:val="00631689"/>
    <w:rsid w:val="00637671"/>
    <w:rsid w:val="00643402"/>
    <w:rsid w:val="00650450"/>
    <w:rsid w:val="00652CD7"/>
    <w:rsid w:val="00655A00"/>
    <w:rsid w:val="00656613"/>
    <w:rsid w:val="00657508"/>
    <w:rsid w:val="00657CB9"/>
    <w:rsid w:val="00662E48"/>
    <w:rsid w:val="006657B7"/>
    <w:rsid w:val="00672BBA"/>
    <w:rsid w:val="00675821"/>
    <w:rsid w:val="00677F18"/>
    <w:rsid w:val="00682DA2"/>
    <w:rsid w:val="00684B7C"/>
    <w:rsid w:val="00685F18"/>
    <w:rsid w:val="00691E9D"/>
    <w:rsid w:val="00695296"/>
    <w:rsid w:val="0069715D"/>
    <w:rsid w:val="006977BB"/>
    <w:rsid w:val="006A0913"/>
    <w:rsid w:val="006A17A7"/>
    <w:rsid w:val="006A5698"/>
    <w:rsid w:val="006A6835"/>
    <w:rsid w:val="006B1259"/>
    <w:rsid w:val="006B7410"/>
    <w:rsid w:val="006C31DC"/>
    <w:rsid w:val="006C32C8"/>
    <w:rsid w:val="006C6CFC"/>
    <w:rsid w:val="006D04D3"/>
    <w:rsid w:val="006D3749"/>
    <w:rsid w:val="006D3914"/>
    <w:rsid w:val="006D4266"/>
    <w:rsid w:val="006E4A9F"/>
    <w:rsid w:val="006F0DC4"/>
    <w:rsid w:val="006F10DA"/>
    <w:rsid w:val="006F2B74"/>
    <w:rsid w:val="006F4811"/>
    <w:rsid w:val="006F580D"/>
    <w:rsid w:val="006F78C3"/>
    <w:rsid w:val="00702728"/>
    <w:rsid w:val="007045F7"/>
    <w:rsid w:val="00704698"/>
    <w:rsid w:val="007070BE"/>
    <w:rsid w:val="00710475"/>
    <w:rsid w:val="00710A38"/>
    <w:rsid w:val="0071382A"/>
    <w:rsid w:val="00734CD5"/>
    <w:rsid w:val="007356B0"/>
    <w:rsid w:val="00736BA9"/>
    <w:rsid w:val="00743286"/>
    <w:rsid w:val="007433F5"/>
    <w:rsid w:val="00746581"/>
    <w:rsid w:val="00753EB9"/>
    <w:rsid w:val="00757069"/>
    <w:rsid w:val="00760F89"/>
    <w:rsid w:val="00762A47"/>
    <w:rsid w:val="007651F7"/>
    <w:rsid w:val="00765D7A"/>
    <w:rsid w:val="007661BB"/>
    <w:rsid w:val="00766D44"/>
    <w:rsid w:val="00770BB9"/>
    <w:rsid w:val="00771719"/>
    <w:rsid w:val="00771B89"/>
    <w:rsid w:val="00772E63"/>
    <w:rsid w:val="007751FA"/>
    <w:rsid w:val="007768A7"/>
    <w:rsid w:val="0078166E"/>
    <w:rsid w:val="00783049"/>
    <w:rsid w:val="00787623"/>
    <w:rsid w:val="00793755"/>
    <w:rsid w:val="00793A24"/>
    <w:rsid w:val="00795817"/>
    <w:rsid w:val="0079731D"/>
    <w:rsid w:val="007A588C"/>
    <w:rsid w:val="007B0D0C"/>
    <w:rsid w:val="007B2898"/>
    <w:rsid w:val="007B32EF"/>
    <w:rsid w:val="007B3401"/>
    <w:rsid w:val="007B46B0"/>
    <w:rsid w:val="007C20BB"/>
    <w:rsid w:val="007C2FE3"/>
    <w:rsid w:val="007C742B"/>
    <w:rsid w:val="007C7B31"/>
    <w:rsid w:val="007D33D1"/>
    <w:rsid w:val="007D42FB"/>
    <w:rsid w:val="007D5C97"/>
    <w:rsid w:val="007D5D0F"/>
    <w:rsid w:val="007E5DF7"/>
    <w:rsid w:val="007E6744"/>
    <w:rsid w:val="007F0069"/>
    <w:rsid w:val="007F7E85"/>
    <w:rsid w:val="00806706"/>
    <w:rsid w:val="00822B53"/>
    <w:rsid w:val="00825ECF"/>
    <w:rsid w:val="00830F97"/>
    <w:rsid w:val="00832BA9"/>
    <w:rsid w:val="0083381E"/>
    <w:rsid w:val="00834809"/>
    <w:rsid w:val="00836D89"/>
    <w:rsid w:val="008406EE"/>
    <w:rsid w:val="0084476E"/>
    <w:rsid w:val="00844BCE"/>
    <w:rsid w:val="0085373C"/>
    <w:rsid w:val="00853CDA"/>
    <w:rsid w:val="0085685F"/>
    <w:rsid w:val="008570FE"/>
    <w:rsid w:val="00860374"/>
    <w:rsid w:val="00861B35"/>
    <w:rsid w:val="00862714"/>
    <w:rsid w:val="00863400"/>
    <w:rsid w:val="008643AA"/>
    <w:rsid w:val="008656E6"/>
    <w:rsid w:val="00865D38"/>
    <w:rsid w:val="00867637"/>
    <w:rsid w:val="00870EFC"/>
    <w:rsid w:val="00870FFD"/>
    <w:rsid w:val="00874E6F"/>
    <w:rsid w:val="00877DD1"/>
    <w:rsid w:val="00883EDA"/>
    <w:rsid w:val="008872D2"/>
    <w:rsid w:val="0088767F"/>
    <w:rsid w:val="00892A84"/>
    <w:rsid w:val="00894939"/>
    <w:rsid w:val="00894A00"/>
    <w:rsid w:val="00894B37"/>
    <w:rsid w:val="00896329"/>
    <w:rsid w:val="00896F03"/>
    <w:rsid w:val="008A0172"/>
    <w:rsid w:val="008A02AC"/>
    <w:rsid w:val="008A0B75"/>
    <w:rsid w:val="008A103D"/>
    <w:rsid w:val="008A4130"/>
    <w:rsid w:val="008A65E5"/>
    <w:rsid w:val="008B2222"/>
    <w:rsid w:val="008B5C9D"/>
    <w:rsid w:val="008C5A31"/>
    <w:rsid w:val="008D2F00"/>
    <w:rsid w:val="008D2F0F"/>
    <w:rsid w:val="008D6705"/>
    <w:rsid w:val="008E0863"/>
    <w:rsid w:val="008E0FBA"/>
    <w:rsid w:val="008E4B4F"/>
    <w:rsid w:val="008F07A3"/>
    <w:rsid w:val="008F0F1C"/>
    <w:rsid w:val="008F3997"/>
    <w:rsid w:val="008F3BD4"/>
    <w:rsid w:val="008F568E"/>
    <w:rsid w:val="008F6204"/>
    <w:rsid w:val="009005F3"/>
    <w:rsid w:val="00906618"/>
    <w:rsid w:val="00920F09"/>
    <w:rsid w:val="00921B8C"/>
    <w:rsid w:val="0092201A"/>
    <w:rsid w:val="009262BF"/>
    <w:rsid w:val="0092695A"/>
    <w:rsid w:val="00930E7D"/>
    <w:rsid w:val="009355C1"/>
    <w:rsid w:val="00935D1F"/>
    <w:rsid w:val="009372E0"/>
    <w:rsid w:val="0094203A"/>
    <w:rsid w:val="0094371C"/>
    <w:rsid w:val="00947F96"/>
    <w:rsid w:val="0095166E"/>
    <w:rsid w:val="0095606F"/>
    <w:rsid w:val="00956F05"/>
    <w:rsid w:val="009572F8"/>
    <w:rsid w:val="00957EDC"/>
    <w:rsid w:val="0096003E"/>
    <w:rsid w:val="009624CF"/>
    <w:rsid w:val="00966139"/>
    <w:rsid w:val="00970BA5"/>
    <w:rsid w:val="00970EF7"/>
    <w:rsid w:val="00974718"/>
    <w:rsid w:val="0098492E"/>
    <w:rsid w:val="009856D4"/>
    <w:rsid w:val="0098742F"/>
    <w:rsid w:val="009914A8"/>
    <w:rsid w:val="0099558A"/>
    <w:rsid w:val="00996781"/>
    <w:rsid w:val="009A0A7F"/>
    <w:rsid w:val="009A2083"/>
    <w:rsid w:val="009A2EB6"/>
    <w:rsid w:val="009A3364"/>
    <w:rsid w:val="009A758E"/>
    <w:rsid w:val="009B5C3C"/>
    <w:rsid w:val="009B6B85"/>
    <w:rsid w:val="009C0EA1"/>
    <w:rsid w:val="009C1F7D"/>
    <w:rsid w:val="009C38FB"/>
    <w:rsid w:val="009C3E70"/>
    <w:rsid w:val="009C44CD"/>
    <w:rsid w:val="009C47DB"/>
    <w:rsid w:val="009C5005"/>
    <w:rsid w:val="009C5683"/>
    <w:rsid w:val="009D0165"/>
    <w:rsid w:val="009D2856"/>
    <w:rsid w:val="009D299B"/>
    <w:rsid w:val="009E0E1A"/>
    <w:rsid w:val="009E70A3"/>
    <w:rsid w:val="009F1838"/>
    <w:rsid w:val="009F2540"/>
    <w:rsid w:val="00A01DAE"/>
    <w:rsid w:val="00A02FAE"/>
    <w:rsid w:val="00A0393D"/>
    <w:rsid w:val="00A04803"/>
    <w:rsid w:val="00A051FC"/>
    <w:rsid w:val="00A11747"/>
    <w:rsid w:val="00A12D93"/>
    <w:rsid w:val="00A15600"/>
    <w:rsid w:val="00A16678"/>
    <w:rsid w:val="00A16731"/>
    <w:rsid w:val="00A178E6"/>
    <w:rsid w:val="00A23A50"/>
    <w:rsid w:val="00A24302"/>
    <w:rsid w:val="00A25782"/>
    <w:rsid w:val="00A25B2C"/>
    <w:rsid w:val="00A3149D"/>
    <w:rsid w:val="00A354EE"/>
    <w:rsid w:val="00A35AB6"/>
    <w:rsid w:val="00A3693A"/>
    <w:rsid w:val="00A40434"/>
    <w:rsid w:val="00A40EE7"/>
    <w:rsid w:val="00A447AC"/>
    <w:rsid w:val="00A47A32"/>
    <w:rsid w:val="00A47EA7"/>
    <w:rsid w:val="00A5113E"/>
    <w:rsid w:val="00A53B1C"/>
    <w:rsid w:val="00A56250"/>
    <w:rsid w:val="00A5652A"/>
    <w:rsid w:val="00A569F7"/>
    <w:rsid w:val="00A60491"/>
    <w:rsid w:val="00A626A2"/>
    <w:rsid w:val="00A6654E"/>
    <w:rsid w:val="00A77574"/>
    <w:rsid w:val="00A82986"/>
    <w:rsid w:val="00A85574"/>
    <w:rsid w:val="00A86328"/>
    <w:rsid w:val="00A866E3"/>
    <w:rsid w:val="00A87C93"/>
    <w:rsid w:val="00A95118"/>
    <w:rsid w:val="00A9710E"/>
    <w:rsid w:val="00AA1C1F"/>
    <w:rsid w:val="00AB0493"/>
    <w:rsid w:val="00AB2E39"/>
    <w:rsid w:val="00AB39FE"/>
    <w:rsid w:val="00AB40A7"/>
    <w:rsid w:val="00AC2765"/>
    <w:rsid w:val="00AC2C64"/>
    <w:rsid w:val="00AC67C3"/>
    <w:rsid w:val="00AC6DB4"/>
    <w:rsid w:val="00AD622C"/>
    <w:rsid w:val="00AD7C37"/>
    <w:rsid w:val="00AE2F87"/>
    <w:rsid w:val="00AE51F9"/>
    <w:rsid w:val="00AE5B0A"/>
    <w:rsid w:val="00AE609C"/>
    <w:rsid w:val="00AF017F"/>
    <w:rsid w:val="00AF18AA"/>
    <w:rsid w:val="00AF503D"/>
    <w:rsid w:val="00AF507A"/>
    <w:rsid w:val="00AF7944"/>
    <w:rsid w:val="00B00035"/>
    <w:rsid w:val="00B00419"/>
    <w:rsid w:val="00B00A65"/>
    <w:rsid w:val="00B02641"/>
    <w:rsid w:val="00B03F5D"/>
    <w:rsid w:val="00B04EBA"/>
    <w:rsid w:val="00B062A6"/>
    <w:rsid w:val="00B06396"/>
    <w:rsid w:val="00B12892"/>
    <w:rsid w:val="00B318E5"/>
    <w:rsid w:val="00B335C7"/>
    <w:rsid w:val="00B41352"/>
    <w:rsid w:val="00B420CA"/>
    <w:rsid w:val="00B47E7C"/>
    <w:rsid w:val="00B526F2"/>
    <w:rsid w:val="00B54184"/>
    <w:rsid w:val="00B55A9D"/>
    <w:rsid w:val="00B56FA1"/>
    <w:rsid w:val="00B57B18"/>
    <w:rsid w:val="00B63D72"/>
    <w:rsid w:val="00B64763"/>
    <w:rsid w:val="00B64FA0"/>
    <w:rsid w:val="00B66495"/>
    <w:rsid w:val="00B66AD9"/>
    <w:rsid w:val="00B66AE8"/>
    <w:rsid w:val="00B70799"/>
    <w:rsid w:val="00B70C28"/>
    <w:rsid w:val="00B72635"/>
    <w:rsid w:val="00B72C33"/>
    <w:rsid w:val="00B818AA"/>
    <w:rsid w:val="00B81E03"/>
    <w:rsid w:val="00B87097"/>
    <w:rsid w:val="00B9001F"/>
    <w:rsid w:val="00B9175D"/>
    <w:rsid w:val="00B94FDF"/>
    <w:rsid w:val="00B95928"/>
    <w:rsid w:val="00B96D0A"/>
    <w:rsid w:val="00BA39E4"/>
    <w:rsid w:val="00BA3B85"/>
    <w:rsid w:val="00BA4ABE"/>
    <w:rsid w:val="00BA4C44"/>
    <w:rsid w:val="00BA6261"/>
    <w:rsid w:val="00BB1CBF"/>
    <w:rsid w:val="00BB2438"/>
    <w:rsid w:val="00BD24CA"/>
    <w:rsid w:val="00BD4A76"/>
    <w:rsid w:val="00BD4A92"/>
    <w:rsid w:val="00BD752C"/>
    <w:rsid w:val="00BD7B67"/>
    <w:rsid w:val="00BD7CEA"/>
    <w:rsid w:val="00BE163B"/>
    <w:rsid w:val="00BE45F7"/>
    <w:rsid w:val="00BE4DC6"/>
    <w:rsid w:val="00BE7F47"/>
    <w:rsid w:val="00BF35E6"/>
    <w:rsid w:val="00C031E4"/>
    <w:rsid w:val="00C03245"/>
    <w:rsid w:val="00C06E2B"/>
    <w:rsid w:val="00C11F56"/>
    <w:rsid w:val="00C13F6F"/>
    <w:rsid w:val="00C15121"/>
    <w:rsid w:val="00C227F5"/>
    <w:rsid w:val="00C2298E"/>
    <w:rsid w:val="00C31A63"/>
    <w:rsid w:val="00C34142"/>
    <w:rsid w:val="00C35E6E"/>
    <w:rsid w:val="00C41AA3"/>
    <w:rsid w:val="00C41E2C"/>
    <w:rsid w:val="00C436C5"/>
    <w:rsid w:val="00C43972"/>
    <w:rsid w:val="00C46A8D"/>
    <w:rsid w:val="00C47C95"/>
    <w:rsid w:val="00C53D14"/>
    <w:rsid w:val="00C61431"/>
    <w:rsid w:val="00C615BD"/>
    <w:rsid w:val="00C67700"/>
    <w:rsid w:val="00C7134C"/>
    <w:rsid w:val="00C718F7"/>
    <w:rsid w:val="00C71EAA"/>
    <w:rsid w:val="00C73DF7"/>
    <w:rsid w:val="00C7440E"/>
    <w:rsid w:val="00C7501B"/>
    <w:rsid w:val="00C755E1"/>
    <w:rsid w:val="00C75D44"/>
    <w:rsid w:val="00C772FF"/>
    <w:rsid w:val="00C77B01"/>
    <w:rsid w:val="00C82A0D"/>
    <w:rsid w:val="00C8587D"/>
    <w:rsid w:val="00C86B74"/>
    <w:rsid w:val="00C90DFF"/>
    <w:rsid w:val="00CA06B2"/>
    <w:rsid w:val="00CA34B6"/>
    <w:rsid w:val="00CA62D4"/>
    <w:rsid w:val="00CB1019"/>
    <w:rsid w:val="00CB2FBF"/>
    <w:rsid w:val="00CB3FF1"/>
    <w:rsid w:val="00CB4FA8"/>
    <w:rsid w:val="00CB732F"/>
    <w:rsid w:val="00CC7A5D"/>
    <w:rsid w:val="00CD13EA"/>
    <w:rsid w:val="00CD7CC1"/>
    <w:rsid w:val="00CE1506"/>
    <w:rsid w:val="00CE2957"/>
    <w:rsid w:val="00CE3D05"/>
    <w:rsid w:val="00CE412B"/>
    <w:rsid w:val="00CE471F"/>
    <w:rsid w:val="00CE6F3A"/>
    <w:rsid w:val="00CE7341"/>
    <w:rsid w:val="00CE774F"/>
    <w:rsid w:val="00CF18AE"/>
    <w:rsid w:val="00CF1A4E"/>
    <w:rsid w:val="00CF3861"/>
    <w:rsid w:val="00CF3F63"/>
    <w:rsid w:val="00CF498F"/>
    <w:rsid w:val="00CF74C0"/>
    <w:rsid w:val="00D01F95"/>
    <w:rsid w:val="00D02CD6"/>
    <w:rsid w:val="00D03319"/>
    <w:rsid w:val="00D06574"/>
    <w:rsid w:val="00D06B9B"/>
    <w:rsid w:val="00D116DA"/>
    <w:rsid w:val="00D12B7E"/>
    <w:rsid w:val="00D237D6"/>
    <w:rsid w:val="00D23CD8"/>
    <w:rsid w:val="00D312B9"/>
    <w:rsid w:val="00D402D2"/>
    <w:rsid w:val="00D43978"/>
    <w:rsid w:val="00D50571"/>
    <w:rsid w:val="00D52DA3"/>
    <w:rsid w:val="00D538BD"/>
    <w:rsid w:val="00D5456A"/>
    <w:rsid w:val="00D54AD3"/>
    <w:rsid w:val="00D61A4C"/>
    <w:rsid w:val="00D64201"/>
    <w:rsid w:val="00D64DA1"/>
    <w:rsid w:val="00D6501E"/>
    <w:rsid w:val="00D66658"/>
    <w:rsid w:val="00D71DC9"/>
    <w:rsid w:val="00D77AB1"/>
    <w:rsid w:val="00D834B9"/>
    <w:rsid w:val="00D85EEF"/>
    <w:rsid w:val="00D86CD4"/>
    <w:rsid w:val="00D969B1"/>
    <w:rsid w:val="00D9728C"/>
    <w:rsid w:val="00D973CB"/>
    <w:rsid w:val="00DA0AE6"/>
    <w:rsid w:val="00DA2FFC"/>
    <w:rsid w:val="00DA32C5"/>
    <w:rsid w:val="00DA40DE"/>
    <w:rsid w:val="00DB0143"/>
    <w:rsid w:val="00DB227C"/>
    <w:rsid w:val="00DB2ADA"/>
    <w:rsid w:val="00DB2BAC"/>
    <w:rsid w:val="00DB37A7"/>
    <w:rsid w:val="00DB49B4"/>
    <w:rsid w:val="00DB5A00"/>
    <w:rsid w:val="00DC0C19"/>
    <w:rsid w:val="00DC2232"/>
    <w:rsid w:val="00DC526B"/>
    <w:rsid w:val="00DE01F1"/>
    <w:rsid w:val="00DE1DA0"/>
    <w:rsid w:val="00DE516E"/>
    <w:rsid w:val="00DF300C"/>
    <w:rsid w:val="00E0036E"/>
    <w:rsid w:val="00E01D83"/>
    <w:rsid w:val="00E06F99"/>
    <w:rsid w:val="00E10FBB"/>
    <w:rsid w:val="00E15246"/>
    <w:rsid w:val="00E163C7"/>
    <w:rsid w:val="00E16DF6"/>
    <w:rsid w:val="00E214FB"/>
    <w:rsid w:val="00E25124"/>
    <w:rsid w:val="00E25355"/>
    <w:rsid w:val="00E253C8"/>
    <w:rsid w:val="00E27B4A"/>
    <w:rsid w:val="00E35669"/>
    <w:rsid w:val="00E41D9B"/>
    <w:rsid w:val="00E47348"/>
    <w:rsid w:val="00E50309"/>
    <w:rsid w:val="00E52DD5"/>
    <w:rsid w:val="00E53085"/>
    <w:rsid w:val="00E610FB"/>
    <w:rsid w:val="00E6140C"/>
    <w:rsid w:val="00E644E9"/>
    <w:rsid w:val="00E647E1"/>
    <w:rsid w:val="00E64987"/>
    <w:rsid w:val="00E6766D"/>
    <w:rsid w:val="00E7438A"/>
    <w:rsid w:val="00E77796"/>
    <w:rsid w:val="00E77A80"/>
    <w:rsid w:val="00E82A1F"/>
    <w:rsid w:val="00E87624"/>
    <w:rsid w:val="00E91903"/>
    <w:rsid w:val="00E937C0"/>
    <w:rsid w:val="00EA1C67"/>
    <w:rsid w:val="00EA67E9"/>
    <w:rsid w:val="00EA688A"/>
    <w:rsid w:val="00EB2A55"/>
    <w:rsid w:val="00EB38AD"/>
    <w:rsid w:val="00EB6D83"/>
    <w:rsid w:val="00EB71D6"/>
    <w:rsid w:val="00EC4522"/>
    <w:rsid w:val="00ED285F"/>
    <w:rsid w:val="00ED564D"/>
    <w:rsid w:val="00ED6976"/>
    <w:rsid w:val="00EE5076"/>
    <w:rsid w:val="00EE517B"/>
    <w:rsid w:val="00EF50A6"/>
    <w:rsid w:val="00EF7220"/>
    <w:rsid w:val="00F01F92"/>
    <w:rsid w:val="00F036E7"/>
    <w:rsid w:val="00F170B2"/>
    <w:rsid w:val="00F22307"/>
    <w:rsid w:val="00F23D03"/>
    <w:rsid w:val="00F24361"/>
    <w:rsid w:val="00F27912"/>
    <w:rsid w:val="00F30261"/>
    <w:rsid w:val="00F3207C"/>
    <w:rsid w:val="00F32AEF"/>
    <w:rsid w:val="00F33981"/>
    <w:rsid w:val="00F43585"/>
    <w:rsid w:val="00F47925"/>
    <w:rsid w:val="00F51E3C"/>
    <w:rsid w:val="00F52189"/>
    <w:rsid w:val="00F52FFF"/>
    <w:rsid w:val="00F548F4"/>
    <w:rsid w:val="00F555B0"/>
    <w:rsid w:val="00F56008"/>
    <w:rsid w:val="00F563E6"/>
    <w:rsid w:val="00F56A88"/>
    <w:rsid w:val="00F6130E"/>
    <w:rsid w:val="00F63B52"/>
    <w:rsid w:val="00F6451F"/>
    <w:rsid w:val="00F7289F"/>
    <w:rsid w:val="00F81934"/>
    <w:rsid w:val="00F8205A"/>
    <w:rsid w:val="00F84A84"/>
    <w:rsid w:val="00F85AE5"/>
    <w:rsid w:val="00F862A0"/>
    <w:rsid w:val="00F90AC6"/>
    <w:rsid w:val="00F91A57"/>
    <w:rsid w:val="00F95C26"/>
    <w:rsid w:val="00F96858"/>
    <w:rsid w:val="00FA0368"/>
    <w:rsid w:val="00FA0AB8"/>
    <w:rsid w:val="00FA4536"/>
    <w:rsid w:val="00FA489F"/>
    <w:rsid w:val="00FA7A4C"/>
    <w:rsid w:val="00FC405D"/>
    <w:rsid w:val="00FC658D"/>
    <w:rsid w:val="00FC7886"/>
    <w:rsid w:val="00FD38AF"/>
    <w:rsid w:val="00FD50FC"/>
    <w:rsid w:val="00FD5795"/>
    <w:rsid w:val="00FD636B"/>
    <w:rsid w:val="00FE1A20"/>
    <w:rsid w:val="00FE3CA0"/>
    <w:rsid w:val="00FE41FE"/>
    <w:rsid w:val="00FE623E"/>
    <w:rsid w:val="00FE7D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2134B07-81B3-4FBE-9A96-FDA7CD4C3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Pr>
      <w:sz w:val="24"/>
      <w:szCs w:val="24"/>
    </w:rPr>
  </w:style>
  <w:style w:type="paragraph" w:styleId="10">
    <w:name w:val="heading 1"/>
    <w:basedOn w:val="a3"/>
    <w:next w:val="a3"/>
    <w:qFormat/>
    <w:pPr>
      <w:keepNext/>
      <w:ind w:left="540" w:right="-1"/>
      <w:jc w:val="center"/>
      <w:outlineLvl w:val="0"/>
    </w:pPr>
    <w:rPr>
      <w:rFonts w:ascii="Tahoma" w:hAnsi="Tahoma"/>
      <w:b/>
    </w:rPr>
  </w:style>
  <w:style w:type="paragraph" w:styleId="2">
    <w:name w:val="heading 2"/>
    <w:basedOn w:val="a3"/>
    <w:next w:val="a3"/>
    <w:link w:val="20"/>
    <w:qFormat/>
    <w:rsid w:val="00482921"/>
    <w:pPr>
      <w:keepNext/>
      <w:spacing w:before="240" w:after="60"/>
      <w:outlineLvl w:val="1"/>
    </w:pPr>
    <w:rPr>
      <w:rFonts w:ascii="Arial" w:hAnsi="Arial" w:cs="Arial"/>
      <w:b/>
      <w:bCs/>
      <w:i/>
      <w:iCs/>
      <w:sz w:val="28"/>
      <w:szCs w:val="28"/>
    </w:rPr>
  </w:style>
  <w:style w:type="paragraph" w:styleId="3">
    <w:name w:val="heading 3"/>
    <w:basedOn w:val="a3"/>
    <w:next w:val="a3"/>
    <w:link w:val="30"/>
    <w:qFormat/>
    <w:rsid w:val="00482921"/>
    <w:pPr>
      <w:keepNext/>
      <w:spacing w:before="240" w:after="60"/>
      <w:outlineLvl w:val="2"/>
    </w:pPr>
    <w:rPr>
      <w:rFonts w:ascii="Arial" w:hAnsi="Arial" w:cs="Arial"/>
      <w:b/>
      <w:bCs/>
      <w:sz w:val="26"/>
      <w:szCs w:val="26"/>
    </w:rPr>
  </w:style>
  <w:style w:type="paragraph" w:styleId="4">
    <w:name w:val="heading 4"/>
    <w:basedOn w:val="a3"/>
    <w:next w:val="a3"/>
    <w:link w:val="40"/>
    <w:qFormat/>
    <w:rsid w:val="00482921"/>
    <w:pPr>
      <w:keepNext/>
      <w:spacing w:before="240" w:after="60"/>
      <w:outlineLvl w:val="3"/>
    </w:pPr>
    <w:rPr>
      <w:b/>
      <w:bCs/>
      <w:sz w:val="28"/>
      <w:szCs w:val="28"/>
    </w:rPr>
  </w:style>
  <w:style w:type="paragraph" w:styleId="5">
    <w:name w:val="heading 5"/>
    <w:basedOn w:val="a3"/>
    <w:next w:val="a3"/>
    <w:link w:val="50"/>
    <w:qFormat/>
    <w:rsid w:val="00482921"/>
    <w:pPr>
      <w:spacing w:before="240" w:after="60"/>
      <w:outlineLvl w:val="4"/>
    </w:pPr>
    <w:rPr>
      <w:b/>
      <w:bCs/>
      <w:i/>
      <w:iCs/>
      <w:sz w:val="26"/>
      <w:szCs w:val="26"/>
    </w:rPr>
  </w:style>
  <w:style w:type="paragraph" w:styleId="6">
    <w:name w:val="heading 6"/>
    <w:basedOn w:val="a3"/>
    <w:next w:val="a3"/>
    <w:link w:val="60"/>
    <w:qFormat/>
    <w:rsid w:val="00482921"/>
    <w:pPr>
      <w:spacing w:before="240" w:after="60"/>
      <w:outlineLvl w:val="5"/>
    </w:pPr>
    <w:rPr>
      <w:b/>
      <w:bCs/>
      <w:sz w:val="22"/>
      <w:szCs w:val="22"/>
    </w:rPr>
  </w:style>
  <w:style w:type="paragraph" w:styleId="7">
    <w:name w:val="heading 7"/>
    <w:basedOn w:val="a3"/>
    <w:next w:val="a3"/>
    <w:link w:val="70"/>
    <w:qFormat/>
    <w:rsid w:val="007B0D0C"/>
    <w:pPr>
      <w:tabs>
        <w:tab w:val="num" w:pos="1296"/>
      </w:tabs>
      <w:spacing w:before="240" w:after="60"/>
      <w:ind w:left="1296" w:hanging="1296"/>
      <w:outlineLvl w:val="6"/>
    </w:pPr>
    <w:rPr>
      <w:lang w:val="en-GB" w:eastAsia="en-US"/>
    </w:rPr>
  </w:style>
  <w:style w:type="paragraph" w:styleId="8">
    <w:name w:val="heading 8"/>
    <w:basedOn w:val="a3"/>
    <w:next w:val="a3"/>
    <w:link w:val="80"/>
    <w:qFormat/>
    <w:rsid w:val="00482921"/>
    <w:pPr>
      <w:spacing w:before="240" w:after="60"/>
      <w:outlineLvl w:val="7"/>
    </w:pPr>
    <w:rPr>
      <w:i/>
      <w:iCs/>
    </w:rPr>
  </w:style>
  <w:style w:type="paragraph" w:styleId="9">
    <w:name w:val="heading 9"/>
    <w:basedOn w:val="a3"/>
    <w:next w:val="a3"/>
    <w:link w:val="90"/>
    <w:qFormat/>
    <w:rsid w:val="003568FA"/>
    <w:pPr>
      <w:tabs>
        <w:tab w:val="num" w:pos="904"/>
      </w:tabs>
      <w:spacing w:before="240" w:after="60"/>
      <w:ind w:left="904" w:hanging="1584"/>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w:basedOn w:val="a3"/>
    <w:link w:val="a8"/>
    <w:pPr>
      <w:widowControl w:val="0"/>
      <w:jc w:val="both"/>
    </w:pPr>
    <w:rPr>
      <w:szCs w:val="20"/>
    </w:rPr>
  </w:style>
  <w:style w:type="paragraph" w:styleId="a9">
    <w:name w:val="Body Text Indent"/>
    <w:basedOn w:val="a3"/>
    <w:pPr>
      <w:tabs>
        <w:tab w:val="left" w:pos="7230"/>
      </w:tabs>
      <w:ind w:left="-283"/>
      <w:jc w:val="both"/>
    </w:pPr>
    <w:rPr>
      <w:rFonts w:ascii="Tahoma" w:hAnsi="Tahoma"/>
    </w:rPr>
  </w:style>
  <w:style w:type="paragraph" w:customStyle="1" w:styleId="aa">
    <w:name w:val="Шрифт абзаца по умолчани"/>
    <w:pPr>
      <w:widowControl w:val="0"/>
    </w:pPr>
  </w:style>
  <w:style w:type="paragraph" w:styleId="ab">
    <w:name w:val="footer"/>
    <w:basedOn w:val="a3"/>
    <w:link w:val="ac"/>
    <w:uiPriority w:val="99"/>
    <w:pPr>
      <w:widowControl w:val="0"/>
      <w:tabs>
        <w:tab w:val="center" w:pos="4153"/>
        <w:tab w:val="right" w:pos="8306"/>
      </w:tabs>
    </w:pPr>
    <w:rPr>
      <w:szCs w:val="20"/>
    </w:rPr>
  </w:style>
  <w:style w:type="character" w:styleId="ad">
    <w:name w:val="annotation reference"/>
    <w:uiPriority w:val="99"/>
    <w:semiHidden/>
    <w:rsid w:val="00DC2232"/>
    <w:rPr>
      <w:sz w:val="16"/>
      <w:szCs w:val="16"/>
    </w:rPr>
  </w:style>
  <w:style w:type="paragraph" w:styleId="ae">
    <w:name w:val="annotation text"/>
    <w:basedOn w:val="a3"/>
    <w:link w:val="af"/>
    <w:uiPriority w:val="99"/>
    <w:semiHidden/>
    <w:rsid w:val="00DC2232"/>
    <w:rPr>
      <w:sz w:val="20"/>
      <w:szCs w:val="20"/>
    </w:rPr>
  </w:style>
  <w:style w:type="paragraph" w:styleId="af0">
    <w:name w:val="annotation subject"/>
    <w:basedOn w:val="ae"/>
    <w:next w:val="ae"/>
    <w:link w:val="af1"/>
    <w:rsid w:val="00DC2232"/>
    <w:rPr>
      <w:b/>
      <w:bCs/>
    </w:rPr>
  </w:style>
  <w:style w:type="paragraph" w:styleId="af2">
    <w:name w:val="Balloon Text"/>
    <w:basedOn w:val="a3"/>
    <w:link w:val="af3"/>
    <w:rsid w:val="00DC2232"/>
    <w:rPr>
      <w:rFonts w:ascii="Tahoma" w:hAnsi="Tahoma" w:cs="Tahoma"/>
      <w:sz w:val="16"/>
      <w:szCs w:val="16"/>
    </w:rPr>
  </w:style>
  <w:style w:type="paragraph" w:customStyle="1" w:styleId="af4">
    <w:name w:val="Ñòèëü"/>
    <w:rsid w:val="00E25355"/>
    <w:pPr>
      <w:widowControl w:val="0"/>
      <w:autoSpaceDE w:val="0"/>
      <w:autoSpaceDN w:val="0"/>
    </w:pPr>
    <w:rPr>
      <w:spacing w:val="-1"/>
      <w:kern w:val="65535"/>
      <w:position w:val="-1"/>
      <w:sz w:val="24"/>
      <w:lang w:val="en-US"/>
    </w:rPr>
  </w:style>
  <w:style w:type="paragraph" w:styleId="21">
    <w:name w:val="Body Text 2"/>
    <w:basedOn w:val="a3"/>
    <w:rsid w:val="00482921"/>
    <w:pPr>
      <w:spacing w:after="120" w:line="480" w:lineRule="auto"/>
    </w:pPr>
  </w:style>
  <w:style w:type="paragraph" w:customStyle="1" w:styleId="OaenoCaeeaiey">
    <w:name w:val="OaenoCaee??aiey"/>
    <w:basedOn w:val="a3"/>
    <w:rsid w:val="00482921"/>
    <w:pPr>
      <w:widowControl w:val="0"/>
      <w:tabs>
        <w:tab w:val="left" w:pos="2268"/>
        <w:tab w:val="left" w:pos="4536"/>
        <w:tab w:val="left" w:pos="6804"/>
        <w:tab w:val="left" w:pos="9072"/>
      </w:tabs>
      <w:autoSpaceDE w:val="0"/>
      <w:autoSpaceDN w:val="0"/>
      <w:spacing w:after="60" w:line="216" w:lineRule="auto"/>
      <w:jc w:val="both"/>
    </w:pPr>
    <w:rPr>
      <w:sz w:val="18"/>
      <w:szCs w:val="20"/>
    </w:rPr>
  </w:style>
  <w:style w:type="paragraph" w:customStyle="1" w:styleId="oaeno1">
    <w:name w:val="oaeno1"/>
    <w:basedOn w:val="a3"/>
    <w:rsid w:val="00482921"/>
    <w:pPr>
      <w:widowControl w:val="0"/>
      <w:autoSpaceDE w:val="0"/>
      <w:autoSpaceDN w:val="0"/>
      <w:spacing w:before="120" w:after="60" w:line="216" w:lineRule="auto"/>
    </w:pPr>
    <w:rPr>
      <w:b/>
      <w:sz w:val="14"/>
      <w:szCs w:val="20"/>
    </w:rPr>
  </w:style>
  <w:style w:type="paragraph" w:customStyle="1" w:styleId="caaieiaie1">
    <w:name w:val="caaieiaie 1"/>
    <w:basedOn w:val="a3"/>
    <w:next w:val="a3"/>
    <w:rsid w:val="00482921"/>
    <w:pPr>
      <w:keepNext/>
      <w:widowControl w:val="0"/>
      <w:autoSpaceDE w:val="0"/>
      <w:autoSpaceDN w:val="0"/>
      <w:spacing w:before="240" w:after="60" w:line="216" w:lineRule="auto"/>
      <w:jc w:val="both"/>
    </w:pPr>
    <w:rPr>
      <w:b/>
      <w:caps/>
      <w:kern w:val="28"/>
      <w:sz w:val="18"/>
      <w:szCs w:val="20"/>
    </w:rPr>
  </w:style>
  <w:style w:type="paragraph" w:styleId="af5">
    <w:name w:val="Title"/>
    <w:basedOn w:val="a3"/>
    <w:qFormat/>
    <w:rsid w:val="00482921"/>
    <w:pPr>
      <w:autoSpaceDE w:val="0"/>
      <w:autoSpaceDN w:val="0"/>
      <w:jc w:val="center"/>
    </w:pPr>
    <w:rPr>
      <w:szCs w:val="20"/>
    </w:rPr>
  </w:style>
  <w:style w:type="paragraph" w:styleId="af6">
    <w:name w:val="Plain Text"/>
    <w:basedOn w:val="210"/>
    <w:link w:val="af7"/>
    <w:uiPriority w:val="99"/>
    <w:qFormat/>
    <w:rsid w:val="005C2B0F"/>
    <w:rPr>
      <w:sz w:val="24"/>
      <w:lang w:val="x-none"/>
    </w:rPr>
  </w:style>
  <w:style w:type="paragraph" w:styleId="af8">
    <w:name w:val="header"/>
    <w:basedOn w:val="a3"/>
    <w:link w:val="af9"/>
    <w:rsid w:val="00482921"/>
    <w:pPr>
      <w:tabs>
        <w:tab w:val="center" w:pos="4153"/>
        <w:tab w:val="right" w:pos="8306"/>
      </w:tabs>
    </w:pPr>
    <w:rPr>
      <w:sz w:val="20"/>
      <w:szCs w:val="20"/>
      <w:lang w:eastAsia="en-US"/>
    </w:rPr>
  </w:style>
  <w:style w:type="paragraph" w:styleId="afa">
    <w:name w:val="Block Text"/>
    <w:basedOn w:val="a3"/>
    <w:rsid w:val="00482921"/>
    <w:pPr>
      <w:ind w:left="3153" w:right="141"/>
      <w:jc w:val="right"/>
    </w:pPr>
    <w:rPr>
      <w:rFonts w:ascii="Arial" w:hAnsi="Arial"/>
      <w:sz w:val="20"/>
      <w:szCs w:val="20"/>
      <w:lang w:eastAsia="en-US"/>
    </w:rPr>
  </w:style>
  <w:style w:type="character" w:styleId="afb">
    <w:name w:val="page number"/>
    <w:basedOn w:val="a4"/>
    <w:rsid w:val="00FD50FC"/>
  </w:style>
  <w:style w:type="table" w:styleId="afc">
    <w:name w:val="Table Grid"/>
    <w:basedOn w:val="a5"/>
    <w:rsid w:val="007B0D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ArialNarrow10">
    <w:name w:val="Стиль Заголовок 4 + Arial Narrow 10 пт не полужирный"/>
    <w:basedOn w:val="4"/>
    <w:rsid w:val="007B0D0C"/>
    <w:pPr>
      <w:keepNext w:val="0"/>
      <w:widowControl w:val="0"/>
      <w:numPr>
        <w:ilvl w:val="3"/>
      </w:numPr>
      <w:tabs>
        <w:tab w:val="num" w:pos="900"/>
      </w:tabs>
      <w:spacing w:before="0" w:after="0"/>
      <w:ind w:left="902" w:hanging="902"/>
      <w:jc w:val="both"/>
    </w:pPr>
    <w:rPr>
      <w:rFonts w:ascii="Arial Narrow" w:hAnsi="Arial Narrow"/>
      <w:b w:val="0"/>
      <w:sz w:val="20"/>
      <w:lang w:eastAsia="en-US"/>
    </w:rPr>
  </w:style>
  <w:style w:type="paragraph" w:styleId="11">
    <w:name w:val="toc 1"/>
    <w:basedOn w:val="a3"/>
    <w:next w:val="a3"/>
    <w:autoRedefine/>
    <w:uiPriority w:val="39"/>
    <w:rsid w:val="003568FA"/>
    <w:pPr>
      <w:spacing w:before="120" w:after="120"/>
    </w:pPr>
    <w:rPr>
      <w:b/>
      <w:bCs/>
      <w:caps/>
      <w:sz w:val="20"/>
      <w:szCs w:val="20"/>
    </w:rPr>
  </w:style>
  <w:style w:type="paragraph" w:styleId="22">
    <w:name w:val="toc 2"/>
    <w:basedOn w:val="a3"/>
    <w:next w:val="a3"/>
    <w:autoRedefine/>
    <w:uiPriority w:val="39"/>
    <w:rsid w:val="003568FA"/>
    <w:pPr>
      <w:tabs>
        <w:tab w:val="left" w:pos="720"/>
        <w:tab w:val="right" w:leader="dot" w:pos="9345"/>
      </w:tabs>
      <w:ind w:left="240"/>
    </w:pPr>
    <w:rPr>
      <w:noProof/>
    </w:rPr>
  </w:style>
  <w:style w:type="paragraph" w:styleId="31">
    <w:name w:val="toc 3"/>
    <w:basedOn w:val="a3"/>
    <w:next w:val="a3"/>
    <w:autoRedefine/>
    <w:uiPriority w:val="39"/>
    <w:rsid w:val="003568FA"/>
    <w:pPr>
      <w:tabs>
        <w:tab w:val="left" w:pos="1200"/>
        <w:tab w:val="right" w:leader="dot" w:pos="9345"/>
      </w:tabs>
      <w:ind w:left="480"/>
    </w:pPr>
    <w:rPr>
      <w:i/>
      <w:iCs/>
      <w:noProof/>
    </w:rPr>
  </w:style>
  <w:style w:type="character" w:styleId="afd">
    <w:name w:val="Hyperlink"/>
    <w:uiPriority w:val="99"/>
    <w:rsid w:val="003568FA"/>
    <w:rPr>
      <w:color w:val="0000FF"/>
      <w:u w:val="single"/>
    </w:rPr>
  </w:style>
  <w:style w:type="paragraph" w:customStyle="1" w:styleId="My">
    <w:name w:val="My"/>
    <w:basedOn w:val="a3"/>
    <w:rsid w:val="003568FA"/>
    <w:pPr>
      <w:spacing w:after="120"/>
      <w:jc w:val="both"/>
    </w:pPr>
    <w:rPr>
      <w:rFonts w:eastAsia="Batang"/>
      <w:sz w:val="22"/>
      <w:szCs w:val="22"/>
      <w:lang w:eastAsia="ko-KR"/>
    </w:rPr>
  </w:style>
  <w:style w:type="character" w:customStyle="1" w:styleId="Char">
    <w:name w:val="Заголовок Char"/>
    <w:link w:val="afe"/>
    <w:rsid w:val="003568FA"/>
    <w:rPr>
      <w:rFonts w:ascii="Arial" w:hAnsi="Arial"/>
      <w:b/>
      <w:bCs/>
      <w:sz w:val="28"/>
      <w:lang w:val="ru-RU" w:eastAsia="ru-RU" w:bidi="ar-SA"/>
    </w:rPr>
  </w:style>
  <w:style w:type="paragraph" w:customStyle="1" w:styleId="afe">
    <w:name w:val="Заголовок"/>
    <w:basedOn w:val="a3"/>
    <w:next w:val="a3"/>
    <w:link w:val="Char"/>
    <w:rsid w:val="003568FA"/>
    <w:pPr>
      <w:spacing w:before="120" w:after="120"/>
      <w:jc w:val="center"/>
    </w:pPr>
    <w:rPr>
      <w:rFonts w:ascii="Arial" w:hAnsi="Arial"/>
      <w:b/>
      <w:bCs/>
      <w:sz w:val="28"/>
      <w:szCs w:val="20"/>
    </w:rPr>
  </w:style>
  <w:style w:type="character" w:styleId="aff">
    <w:name w:val="FollowedHyperlink"/>
    <w:rsid w:val="003568FA"/>
    <w:rPr>
      <w:color w:val="800080"/>
      <w:u w:val="single"/>
    </w:rPr>
  </w:style>
  <w:style w:type="character" w:customStyle="1" w:styleId="apple-style-span">
    <w:name w:val="apple-style-span"/>
    <w:basedOn w:val="a4"/>
    <w:rsid w:val="003568FA"/>
  </w:style>
  <w:style w:type="paragraph" w:customStyle="1" w:styleId="aff0">
    <w:name w:val="a"/>
    <w:basedOn w:val="a3"/>
    <w:rsid w:val="00001953"/>
    <w:rPr>
      <w:sz w:val="20"/>
      <w:szCs w:val="20"/>
    </w:rPr>
  </w:style>
  <w:style w:type="paragraph" w:customStyle="1" w:styleId="-11">
    <w:name w:val="Цветной список - Акцент 11"/>
    <w:basedOn w:val="a3"/>
    <w:qFormat/>
    <w:rsid w:val="00184367"/>
    <w:pPr>
      <w:ind w:left="708"/>
    </w:pPr>
  </w:style>
  <w:style w:type="paragraph" w:styleId="aff1">
    <w:name w:val="Subtitle"/>
    <w:basedOn w:val="a3"/>
    <w:next w:val="a3"/>
    <w:link w:val="aff2"/>
    <w:uiPriority w:val="11"/>
    <w:qFormat/>
    <w:rsid w:val="00793755"/>
    <w:pPr>
      <w:numPr>
        <w:ilvl w:val="1"/>
      </w:numPr>
      <w:spacing w:after="200" w:line="276" w:lineRule="auto"/>
    </w:pPr>
    <w:rPr>
      <w:rFonts w:ascii="Cambria" w:hAnsi="Cambria"/>
      <w:i/>
      <w:iCs/>
      <w:color w:val="4F81BD"/>
      <w:spacing w:val="15"/>
      <w:lang w:eastAsia="en-US"/>
    </w:rPr>
  </w:style>
  <w:style w:type="character" w:customStyle="1" w:styleId="aff2">
    <w:name w:val="Подзаголовок Знак"/>
    <w:link w:val="aff1"/>
    <w:uiPriority w:val="11"/>
    <w:rsid w:val="00793755"/>
    <w:rPr>
      <w:rFonts w:ascii="Cambria" w:hAnsi="Cambria"/>
      <w:i/>
      <w:iCs/>
      <w:color w:val="4F81BD"/>
      <w:spacing w:val="15"/>
      <w:sz w:val="24"/>
      <w:szCs w:val="24"/>
      <w:lang w:eastAsia="en-US"/>
    </w:rPr>
  </w:style>
  <w:style w:type="paragraph" w:styleId="aff3">
    <w:name w:val="TOC Heading"/>
    <w:basedOn w:val="10"/>
    <w:next w:val="a3"/>
    <w:uiPriority w:val="39"/>
    <w:unhideWhenUsed/>
    <w:qFormat/>
    <w:rsid w:val="00F52FFF"/>
    <w:pPr>
      <w:spacing w:before="240" w:after="60"/>
      <w:ind w:left="0" w:right="0"/>
      <w:jc w:val="left"/>
      <w:outlineLvl w:val="9"/>
    </w:pPr>
    <w:rPr>
      <w:rFonts w:ascii="Cambria" w:hAnsi="Cambria"/>
      <w:bCs/>
      <w:kern w:val="32"/>
      <w:sz w:val="32"/>
      <w:szCs w:val="32"/>
    </w:rPr>
  </w:style>
  <w:style w:type="character" w:customStyle="1" w:styleId="WW8Num2z0">
    <w:name w:val="WW8Num2z0"/>
    <w:rsid w:val="005C2B0F"/>
    <w:rPr>
      <w:rFonts w:ascii="Symbol" w:hAnsi="Symbol"/>
    </w:rPr>
  </w:style>
  <w:style w:type="character" w:customStyle="1" w:styleId="WW8Num2z1">
    <w:name w:val="WW8Num2z1"/>
    <w:rsid w:val="005C2B0F"/>
    <w:rPr>
      <w:rFonts w:ascii="Courier New" w:hAnsi="Courier New" w:cs="Courier New"/>
    </w:rPr>
  </w:style>
  <w:style w:type="character" w:customStyle="1" w:styleId="WW8Num3z0">
    <w:name w:val="WW8Num3z0"/>
    <w:rsid w:val="005C2B0F"/>
    <w:rPr>
      <w:rFonts w:ascii="Symbol" w:hAnsi="Symbol"/>
    </w:rPr>
  </w:style>
  <w:style w:type="character" w:customStyle="1" w:styleId="WW8Num6z0">
    <w:name w:val="WW8Num6z0"/>
    <w:rsid w:val="005C2B0F"/>
    <w:rPr>
      <w:rFonts w:ascii="Franklin Gothic Medium" w:hAnsi="Franklin Gothic Medium"/>
      <w:b/>
      <w:i w:val="0"/>
      <w:sz w:val="24"/>
    </w:rPr>
  </w:style>
  <w:style w:type="character" w:customStyle="1" w:styleId="WW8Num8z0">
    <w:name w:val="WW8Num8z0"/>
    <w:rsid w:val="005C2B0F"/>
    <w:rPr>
      <w:rFonts w:ascii="Symbol" w:hAnsi="Symbol"/>
    </w:rPr>
  </w:style>
  <w:style w:type="character" w:customStyle="1" w:styleId="WW8Num9z0">
    <w:name w:val="WW8Num9z0"/>
    <w:rsid w:val="005C2B0F"/>
    <w:rPr>
      <w:rFonts w:ascii="Symbol" w:hAnsi="Symbol"/>
    </w:rPr>
  </w:style>
  <w:style w:type="character" w:customStyle="1" w:styleId="WW8Num10z0">
    <w:name w:val="WW8Num10z0"/>
    <w:rsid w:val="005C2B0F"/>
    <w:rPr>
      <w:rFonts w:ascii="Symbol" w:hAnsi="Symbol"/>
    </w:rPr>
  </w:style>
  <w:style w:type="character" w:customStyle="1" w:styleId="WW8Num10z1">
    <w:name w:val="WW8Num10z1"/>
    <w:rsid w:val="005C2B0F"/>
    <w:rPr>
      <w:rFonts w:ascii="Courier New" w:hAnsi="Courier New" w:cs="Courier New"/>
    </w:rPr>
  </w:style>
  <w:style w:type="character" w:customStyle="1" w:styleId="WW8Num10z2">
    <w:name w:val="WW8Num10z2"/>
    <w:rsid w:val="005C2B0F"/>
    <w:rPr>
      <w:rFonts w:ascii="Wingdings" w:hAnsi="Wingdings"/>
    </w:rPr>
  </w:style>
  <w:style w:type="character" w:customStyle="1" w:styleId="23">
    <w:name w:val="Основной шрифт абзаца2"/>
    <w:rsid w:val="005C2B0F"/>
  </w:style>
  <w:style w:type="character" w:customStyle="1" w:styleId="WW8Num1z0">
    <w:name w:val="WW8Num1z0"/>
    <w:rsid w:val="005C2B0F"/>
    <w:rPr>
      <w:rFonts w:ascii="Symbol" w:hAnsi="Symbol" w:cs="StarSymbol"/>
      <w:sz w:val="18"/>
      <w:szCs w:val="18"/>
    </w:rPr>
  </w:style>
  <w:style w:type="character" w:customStyle="1" w:styleId="WW8Num2z2">
    <w:name w:val="WW8Num2z2"/>
    <w:rsid w:val="005C2B0F"/>
    <w:rPr>
      <w:rFonts w:ascii="Wingdings" w:hAnsi="Wingdings"/>
    </w:rPr>
  </w:style>
  <w:style w:type="character" w:customStyle="1" w:styleId="WW8Num5z0">
    <w:name w:val="WW8Num5z0"/>
    <w:rsid w:val="005C2B0F"/>
    <w:rPr>
      <w:rFonts w:ascii="Franklin Gothic Medium" w:hAnsi="Franklin Gothic Medium"/>
      <w:b/>
      <w:i w:val="0"/>
      <w:sz w:val="24"/>
    </w:rPr>
  </w:style>
  <w:style w:type="character" w:customStyle="1" w:styleId="WW8Num7z0">
    <w:name w:val="WW8Num7z0"/>
    <w:rsid w:val="005C2B0F"/>
    <w:rPr>
      <w:rFonts w:ascii="Symbol" w:hAnsi="Symbol"/>
    </w:rPr>
  </w:style>
  <w:style w:type="character" w:customStyle="1" w:styleId="WW8Num7z1">
    <w:name w:val="WW8Num7z1"/>
    <w:rsid w:val="005C2B0F"/>
    <w:rPr>
      <w:rFonts w:ascii="Courier New" w:hAnsi="Courier New" w:cs="Courier New"/>
    </w:rPr>
  </w:style>
  <w:style w:type="character" w:customStyle="1" w:styleId="WW8Num7z2">
    <w:name w:val="WW8Num7z2"/>
    <w:rsid w:val="005C2B0F"/>
    <w:rPr>
      <w:rFonts w:ascii="Wingdings" w:hAnsi="Wingdings"/>
    </w:rPr>
  </w:style>
  <w:style w:type="character" w:customStyle="1" w:styleId="WW8Num9z1">
    <w:name w:val="WW8Num9z1"/>
    <w:rsid w:val="005C2B0F"/>
    <w:rPr>
      <w:rFonts w:ascii="Courier New" w:hAnsi="Courier New" w:cs="Courier New"/>
    </w:rPr>
  </w:style>
  <w:style w:type="character" w:customStyle="1" w:styleId="WW8Num9z2">
    <w:name w:val="WW8Num9z2"/>
    <w:rsid w:val="005C2B0F"/>
    <w:rPr>
      <w:rFonts w:ascii="Wingdings" w:hAnsi="Wingdings"/>
    </w:rPr>
  </w:style>
  <w:style w:type="character" w:customStyle="1" w:styleId="12">
    <w:name w:val="Основной шрифт абзаца1"/>
    <w:rsid w:val="005C2B0F"/>
  </w:style>
  <w:style w:type="character" w:customStyle="1" w:styleId="13">
    <w:name w:val="Знак примечания1"/>
    <w:rsid w:val="005C2B0F"/>
    <w:rPr>
      <w:sz w:val="16"/>
      <w:szCs w:val="16"/>
    </w:rPr>
  </w:style>
  <w:style w:type="character" w:customStyle="1" w:styleId="14">
    <w:name w:val="Заголовок 1 Знак"/>
    <w:rsid w:val="005C2B0F"/>
    <w:rPr>
      <w:rFonts w:ascii="Franklin Gothic Medium" w:eastAsia="SimSun" w:hAnsi="Franklin Gothic Medium" w:cs="Arial"/>
      <w:b/>
      <w:bCs/>
      <w:kern w:val="1"/>
      <w:sz w:val="34"/>
      <w:szCs w:val="32"/>
    </w:rPr>
  </w:style>
  <w:style w:type="paragraph" w:styleId="aff4">
    <w:name w:val="List"/>
    <w:basedOn w:val="a7"/>
    <w:rsid w:val="005C2B0F"/>
    <w:pPr>
      <w:suppressAutoHyphens/>
      <w:overflowPunct w:val="0"/>
      <w:autoSpaceDE w:val="0"/>
      <w:spacing w:after="120"/>
      <w:jc w:val="left"/>
      <w:textAlignment w:val="baseline"/>
    </w:pPr>
    <w:rPr>
      <w:rFonts w:ascii="Arial" w:hAnsi="Arial" w:cs="Tahoma"/>
      <w:kern w:val="1"/>
      <w:szCs w:val="24"/>
      <w:lang w:val="x-none" w:eastAsia="ar-SA"/>
    </w:rPr>
  </w:style>
  <w:style w:type="paragraph" w:customStyle="1" w:styleId="24">
    <w:name w:val="Название2"/>
    <w:basedOn w:val="a3"/>
    <w:rsid w:val="005C2B0F"/>
    <w:pPr>
      <w:suppressLineNumbers/>
      <w:suppressAutoHyphens/>
      <w:spacing w:before="120" w:after="120"/>
      <w:jc w:val="both"/>
    </w:pPr>
    <w:rPr>
      <w:rFonts w:ascii="Arial" w:eastAsia="SimSun" w:hAnsi="Arial" w:cs="Tahoma"/>
      <w:i/>
      <w:iCs/>
      <w:sz w:val="20"/>
      <w:lang w:eastAsia="ar-SA"/>
    </w:rPr>
  </w:style>
  <w:style w:type="paragraph" w:customStyle="1" w:styleId="25">
    <w:name w:val="Указатель2"/>
    <w:basedOn w:val="a3"/>
    <w:rsid w:val="005C2B0F"/>
    <w:pPr>
      <w:suppressLineNumbers/>
      <w:suppressAutoHyphens/>
      <w:spacing w:before="120" w:after="160"/>
      <w:jc w:val="both"/>
    </w:pPr>
    <w:rPr>
      <w:rFonts w:ascii="Arial" w:eastAsia="SimSun" w:hAnsi="Arial" w:cs="Tahoma"/>
      <w:sz w:val="20"/>
      <w:lang w:eastAsia="ar-SA"/>
    </w:rPr>
  </w:style>
  <w:style w:type="paragraph" w:customStyle="1" w:styleId="15">
    <w:name w:val="Название1"/>
    <w:basedOn w:val="a3"/>
    <w:rsid w:val="005C2B0F"/>
    <w:pPr>
      <w:suppressLineNumbers/>
      <w:suppressAutoHyphens/>
      <w:spacing w:before="120" w:after="120"/>
      <w:jc w:val="both"/>
    </w:pPr>
    <w:rPr>
      <w:rFonts w:ascii="Arial" w:eastAsia="SimSun" w:hAnsi="Arial" w:cs="Tahoma"/>
      <w:i/>
      <w:iCs/>
      <w:sz w:val="20"/>
      <w:lang w:eastAsia="ar-SA"/>
    </w:rPr>
  </w:style>
  <w:style w:type="paragraph" w:customStyle="1" w:styleId="16">
    <w:name w:val="Указатель1"/>
    <w:basedOn w:val="a3"/>
    <w:rsid w:val="005C2B0F"/>
    <w:pPr>
      <w:suppressLineNumbers/>
      <w:suppressAutoHyphens/>
      <w:spacing w:before="120" w:after="160"/>
      <w:jc w:val="both"/>
    </w:pPr>
    <w:rPr>
      <w:rFonts w:ascii="Arial" w:eastAsia="SimSun" w:hAnsi="Arial" w:cs="Tahoma"/>
      <w:sz w:val="20"/>
      <w:lang w:eastAsia="ar-SA"/>
    </w:rPr>
  </w:style>
  <w:style w:type="paragraph" w:customStyle="1" w:styleId="aff5">
    <w:name w:val="Резюме"/>
    <w:basedOn w:val="a3"/>
    <w:rsid w:val="005C2B0F"/>
    <w:pPr>
      <w:suppressAutoHyphens/>
      <w:spacing w:before="240" w:after="280"/>
      <w:jc w:val="both"/>
    </w:pPr>
    <w:rPr>
      <w:rFonts w:ascii="Franklin Gothic Medium" w:eastAsia="SimSun" w:hAnsi="Franklin Gothic Medium"/>
      <w:szCs w:val="28"/>
      <w:lang w:eastAsia="ar-SA"/>
    </w:rPr>
  </w:style>
  <w:style w:type="paragraph" w:styleId="41">
    <w:name w:val="toc 4"/>
    <w:basedOn w:val="a3"/>
    <w:next w:val="a3"/>
    <w:rsid w:val="005C2B0F"/>
    <w:pPr>
      <w:suppressAutoHyphens/>
      <w:ind w:left="600"/>
    </w:pPr>
    <w:rPr>
      <w:rFonts w:eastAsia="SimSun"/>
      <w:sz w:val="18"/>
      <w:szCs w:val="21"/>
      <w:lang w:eastAsia="ar-SA"/>
    </w:rPr>
  </w:style>
  <w:style w:type="paragraph" w:styleId="51">
    <w:name w:val="toc 5"/>
    <w:basedOn w:val="a3"/>
    <w:next w:val="a3"/>
    <w:rsid w:val="005C2B0F"/>
    <w:pPr>
      <w:suppressAutoHyphens/>
      <w:ind w:left="800"/>
    </w:pPr>
    <w:rPr>
      <w:rFonts w:eastAsia="SimSun"/>
      <w:sz w:val="18"/>
      <w:szCs w:val="21"/>
      <w:lang w:eastAsia="ar-SA"/>
    </w:rPr>
  </w:style>
  <w:style w:type="paragraph" w:styleId="61">
    <w:name w:val="toc 6"/>
    <w:basedOn w:val="a3"/>
    <w:next w:val="a3"/>
    <w:rsid w:val="005C2B0F"/>
    <w:pPr>
      <w:suppressAutoHyphens/>
      <w:ind w:left="1000"/>
    </w:pPr>
    <w:rPr>
      <w:rFonts w:eastAsia="SimSun"/>
      <w:sz w:val="18"/>
      <w:szCs w:val="21"/>
      <w:lang w:eastAsia="ar-SA"/>
    </w:rPr>
  </w:style>
  <w:style w:type="paragraph" w:styleId="71">
    <w:name w:val="toc 7"/>
    <w:basedOn w:val="a3"/>
    <w:next w:val="a3"/>
    <w:rsid w:val="005C2B0F"/>
    <w:pPr>
      <w:suppressAutoHyphens/>
      <w:ind w:left="1200"/>
    </w:pPr>
    <w:rPr>
      <w:rFonts w:eastAsia="SimSun"/>
      <w:sz w:val="18"/>
      <w:szCs w:val="21"/>
      <w:lang w:eastAsia="ar-SA"/>
    </w:rPr>
  </w:style>
  <w:style w:type="paragraph" w:styleId="81">
    <w:name w:val="toc 8"/>
    <w:basedOn w:val="a3"/>
    <w:next w:val="a3"/>
    <w:rsid w:val="005C2B0F"/>
    <w:pPr>
      <w:suppressAutoHyphens/>
      <w:ind w:left="1400"/>
    </w:pPr>
    <w:rPr>
      <w:rFonts w:eastAsia="SimSun"/>
      <w:sz w:val="18"/>
      <w:szCs w:val="21"/>
      <w:lang w:eastAsia="ar-SA"/>
    </w:rPr>
  </w:style>
  <w:style w:type="paragraph" w:styleId="91">
    <w:name w:val="toc 9"/>
    <w:basedOn w:val="a3"/>
    <w:next w:val="a3"/>
    <w:rsid w:val="005C2B0F"/>
    <w:pPr>
      <w:suppressAutoHyphens/>
      <w:ind w:left="1600"/>
    </w:pPr>
    <w:rPr>
      <w:rFonts w:eastAsia="SimSun"/>
      <w:sz w:val="18"/>
      <w:szCs w:val="21"/>
      <w:lang w:eastAsia="ar-SA"/>
    </w:rPr>
  </w:style>
  <w:style w:type="paragraph" w:customStyle="1" w:styleId="17">
    <w:name w:val="Схема документа1"/>
    <w:basedOn w:val="a3"/>
    <w:rsid w:val="005C2B0F"/>
    <w:pPr>
      <w:shd w:val="clear" w:color="auto" w:fill="000080"/>
      <w:suppressAutoHyphens/>
      <w:spacing w:before="120" w:after="160"/>
      <w:jc w:val="both"/>
    </w:pPr>
    <w:rPr>
      <w:rFonts w:ascii="Tahoma" w:eastAsia="SimSun" w:hAnsi="Tahoma" w:cs="Tahoma"/>
      <w:sz w:val="20"/>
      <w:szCs w:val="20"/>
      <w:lang w:eastAsia="ar-SA"/>
    </w:rPr>
  </w:style>
  <w:style w:type="paragraph" w:customStyle="1" w:styleId="18">
    <w:name w:val="Текст примечания1"/>
    <w:basedOn w:val="a3"/>
    <w:rsid w:val="005C2B0F"/>
    <w:pPr>
      <w:suppressAutoHyphens/>
      <w:spacing w:before="120" w:after="160"/>
      <w:jc w:val="both"/>
    </w:pPr>
    <w:rPr>
      <w:rFonts w:ascii="Franklin Gothic Medium" w:eastAsia="SimSun" w:hAnsi="Franklin Gothic Medium"/>
      <w:sz w:val="20"/>
      <w:szCs w:val="20"/>
      <w:lang w:eastAsia="ar-SA"/>
    </w:rPr>
  </w:style>
  <w:style w:type="paragraph" w:customStyle="1" w:styleId="aff6">
    <w:name w:val="Содержимое таблицы"/>
    <w:basedOn w:val="a3"/>
    <w:rsid w:val="005C2B0F"/>
    <w:pPr>
      <w:suppressLineNumbers/>
      <w:suppressAutoHyphens/>
      <w:spacing w:before="120" w:after="160"/>
      <w:jc w:val="both"/>
    </w:pPr>
    <w:rPr>
      <w:rFonts w:ascii="Franklin Gothic Medium" w:eastAsia="SimSun" w:hAnsi="Franklin Gothic Medium"/>
      <w:sz w:val="20"/>
      <w:lang w:eastAsia="ar-SA"/>
    </w:rPr>
  </w:style>
  <w:style w:type="paragraph" w:customStyle="1" w:styleId="aff7">
    <w:name w:val="Заголовок таблицы"/>
    <w:basedOn w:val="aff6"/>
    <w:rsid w:val="005C2B0F"/>
    <w:pPr>
      <w:jc w:val="center"/>
    </w:pPr>
    <w:rPr>
      <w:b/>
      <w:bCs/>
    </w:rPr>
  </w:style>
  <w:style w:type="paragraph" w:customStyle="1" w:styleId="100">
    <w:name w:val="Оглавление 10"/>
    <w:basedOn w:val="16"/>
    <w:rsid w:val="005C2B0F"/>
    <w:pPr>
      <w:tabs>
        <w:tab w:val="right" w:leader="dot" w:pos="7090"/>
      </w:tabs>
      <w:ind w:left="2547"/>
    </w:pPr>
  </w:style>
  <w:style w:type="paragraph" w:styleId="aff8">
    <w:name w:val="Normal (Web)"/>
    <w:basedOn w:val="a3"/>
    <w:uiPriority w:val="99"/>
    <w:unhideWhenUsed/>
    <w:rsid w:val="005C2B0F"/>
    <w:pPr>
      <w:spacing w:before="100" w:beforeAutospacing="1" w:after="100" w:afterAutospacing="1"/>
    </w:pPr>
  </w:style>
  <w:style w:type="character" w:customStyle="1" w:styleId="af">
    <w:name w:val="Текст примечания Знак"/>
    <w:link w:val="ae"/>
    <w:uiPriority w:val="99"/>
    <w:semiHidden/>
    <w:rsid w:val="005C2B0F"/>
  </w:style>
  <w:style w:type="character" w:customStyle="1" w:styleId="aff9">
    <w:name w:val="Символ сноски"/>
    <w:rsid w:val="005C2B0F"/>
    <w:rPr>
      <w:vertAlign w:val="superscript"/>
    </w:rPr>
  </w:style>
  <w:style w:type="paragraph" w:styleId="affa">
    <w:name w:val="footnote text"/>
    <w:basedOn w:val="a3"/>
    <w:link w:val="affb"/>
    <w:rsid w:val="005C2B0F"/>
    <w:pPr>
      <w:spacing w:before="60" w:after="120"/>
      <w:jc w:val="both"/>
    </w:pPr>
    <w:rPr>
      <w:sz w:val="20"/>
      <w:szCs w:val="20"/>
      <w:lang w:val="x-none" w:eastAsia="ar-SA"/>
    </w:rPr>
  </w:style>
  <w:style w:type="character" w:customStyle="1" w:styleId="affb">
    <w:name w:val="Текст сноски Знак"/>
    <w:link w:val="affa"/>
    <w:rsid w:val="005C2B0F"/>
    <w:rPr>
      <w:lang w:val="x-none" w:eastAsia="ar-SA"/>
    </w:rPr>
  </w:style>
  <w:style w:type="paragraph" w:customStyle="1" w:styleId="sMain">
    <w:name w:val="sMain"/>
    <w:basedOn w:val="a3"/>
    <w:rsid w:val="005C2B0F"/>
    <w:pPr>
      <w:suppressAutoHyphens/>
      <w:spacing w:line="276" w:lineRule="auto"/>
      <w:ind w:firstLine="709"/>
      <w:jc w:val="both"/>
    </w:pPr>
    <w:rPr>
      <w:lang w:eastAsia="ar-SA"/>
    </w:rPr>
  </w:style>
  <w:style w:type="paragraph" w:customStyle="1" w:styleId="sList">
    <w:name w:val="sList"/>
    <w:basedOn w:val="a3"/>
    <w:next w:val="a3"/>
    <w:rsid w:val="00A9710E"/>
    <w:pPr>
      <w:tabs>
        <w:tab w:val="num" w:pos="1800"/>
      </w:tabs>
      <w:suppressAutoHyphens/>
      <w:spacing w:line="360" w:lineRule="auto"/>
      <w:ind w:left="1800" w:hanging="360"/>
      <w:jc w:val="both"/>
    </w:pPr>
    <w:rPr>
      <w:lang w:eastAsia="ar-SA"/>
    </w:rPr>
  </w:style>
  <w:style w:type="character" w:styleId="affc">
    <w:name w:val="footnote reference"/>
    <w:rsid w:val="005C2B0F"/>
    <w:rPr>
      <w:vertAlign w:val="superscript"/>
    </w:rPr>
  </w:style>
  <w:style w:type="character" w:customStyle="1" w:styleId="WW8Num1z1">
    <w:name w:val="WW8Num1z1"/>
    <w:rsid w:val="005C2B0F"/>
    <w:rPr>
      <w:rFonts w:ascii="Courier New" w:hAnsi="Courier New" w:cs="Courier New"/>
    </w:rPr>
  </w:style>
  <w:style w:type="character" w:customStyle="1" w:styleId="WW8Num1z2">
    <w:name w:val="WW8Num1z2"/>
    <w:rsid w:val="005C2B0F"/>
    <w:rPr>
      <w:rFonts w:ascii="Wingdings" w:hAnsi="Wingdings"/>
    </w:rPr>
  </w:style>
  <w:style w:type="character" w:customStyle="1" w:styleId="WW8Num6z1">
    <w:name w:val="WW8Num6z1"/>
    <w:rsid w:val="005C2B0F"/>
    <w:rPr>
      <w:rFonts w:ascii="Courier New" w:hAnsi="Courier New" w:cs="Courier New"/>
    </w:rPr>
  </w:style>
  <w:style w:type="character" w:customStyle="1" w:styleId="WW8Num6z2">
    <w:name w:val="WW8Num6z2"/>
    <w:rsid w:val="005C2B0F"/>
    <w:rPr>
      <w:rFonts w:ascii="Wingdings" w:hAnsi="Wingdings"/>
    </w:rPr>
  </w:style>
  <w:style w:type="character" w:customStyle="1" w:styleId="WW8Num8z1">
    <w:name w:val="WW8Num8z1"/>
    <w:rsid w:val="005C2B0F"/>
    <w:rPr>
      <w:rFonts w:ascii="Courier New" w:hAnsi="Courier New" w:cs="Courier New"/>
    </w:rPr>
  </w:style>
  <w:style w:type="character" w:customStyle="1" w:styleId="WW8Num8z2">
    <w:name w:val="WW8Num8z2"/>
    <w:rsid w:val="005C2B0F"/>
    <w:rPr>
      <w:rFonts w:ascii="Wingdings" w:hAnsi="Wingdings"/>
    </w:rPr>
  </w:style>
  <w:style w:type="character" w:customStyle="1" w:styleId="WW8Num13z0">
    <w:name w:val="WW8Num13z0"/>
    <w:rsid w:val="005C2B0F"/>
    <w:rPr>
      <w:rFonts w:ascii="Symbol" w:hAnsi="Symbol"/>
    </w:rPr>
  </w:style>
  <w:style w:type="character" w:customStyle="1" w:styleId="WW8Num13z1">
    <w:name w:val="WW8Num13z1"/>
    <w:rsid w:val="005C2B0F"/>
    <w:rPr>
      <w:rFonts w:ascii="Courier New" w:hAnsi="Courier New" w:cs="Courier New"/>
    </w:rPr>
  </w:style>
  <w:style w:type="character" w:customStyle="1" w:styleId="WW8Num13z2">
    <w:name w:val="WW8Num13z2"/>
    <w:rsid w:val="005C2B0F"/>
    <w:rPr>
      <w:rFonts w:ascii="Wingdings" w:hAnsi="Wingdings"/>
    </w:rPr>
  </w:style>
  <w:style w:type="character" w:customStyle="1" w:styleId="WW8Num17z2">
    <w:name w:val="WW8Num17z2"/>
    <w:rsid w:val="005C2B0F"/>
    <w:rPr>
      <w:rFonts w:ascii="Symbol" w:hAnsi="Symbol"/>
    </w:rPr>
  </w:style>
  <w:style w:type="character" w:customStyle="1" w:styleId="WW8Num21z0">
    <w:name w:val="WW8Num21z0"/>
    <w:rsid w:val="005C2B0F"/>
    <w:rPr>
      <w:rFonts w:ascii="Symbol" w:hAnsi="Symbol"/>
    </w:rPr>
  </w:style>
  <w:style w:type="character" w:customStyle="1" w:styleId="WW8Num21z1">
    <w:name w:val="WW8Num21z1"/>
    <w:rsid w:val="005C2B0F"/>
    <w:rPr>
      <w:rFonts w:ascii="Courier New" w:hAnsi="Courier New" w:cs="Courier New"/>
    </w:rPr>
  </w:style>
  <w:style w:type="character" w:customStyle="1" w:styleId="WW8Num21z2">
    <w:name w:val="WW8Num21z2"/>
    <w:rsid w:val="005C2B0F"/>
    <w:rPr>
      <w:rFonts w:ascii="Wingdings" w:hAnsi="Wingdings"/>
    </w:rPr>
  </w:style>
  <w:style w:type="character" w:customStyle="1" w:styleId="a8">
    <w:name w:val="Основной текст Знак"/>
    <w:link w:val="a7"/>
    <w:rsid w:val="005C2B0F"/>
    <w:rPr>
      <w:sz w:val="24"/>
    </w:rPr>
  </w:style>
  <w:style w:type="character" w:customStyle="1" w:styleId="af9">
    <w:name w:val="Верхний колонтитул Знак"/>
    <w:link w:val="af8"/>
    <w:rsid w:val="005C2B0F"/>
    <w:rPr>
      <w:lang w:eastAsia="en-US"/>
    </w:rPr>
  </w:style>
  <w:style w:type="character" w:customStyle="1" w:styleId="ac">
    <w:name w:val="Нижний колонтитул Знак"/>
    <w:link w:val="ab"/>
    <w:uiPriority w:val="99"/>
    <w:rsid w:val="005C2B0F"/>
    <w:rPr>
      <w:sz w:val="24"/>
    </w:rPr>
  </w:style>
  <w:style w:type="character" w:customStyle="1" w:styleId="af3">
    <w:name w:val="Текст выноски Знак"/>
    <w:link w:val="af2"/>
    <w:rsid w:val="005C2B0F"/>
    <w:rPr>
      <w:rFonts w:ascii="Tahoma" w:hAnsi="Tahoma" w:cs="Tahoma"/>
      <w:sz w:val="16"/>
      <w:szCs w:val="16"/>
    </w:rPr>
  </w:style>
  <w:style w:type="character" w:customStyle="1" w:styleId="19">
    <w:name w:val="Верхний колонтитул Знак1"/>
    <w:rsid w:val="005C2B0F"/>
    <w:rPr>
      <w:rFonts w:ascii="Arial" w:eastAsia="Times New Roman" w:hAnsi="Arial" w:cs="Arial"/>
      <w:sz w:val="24"/>
      <w:szCs w:val="20"/>
      <w:lang w:val="x-none" w:eastAsia="zh-CN"/>
    </w:rPr>
  </w:style>
  <w:style w:type="paragraph" w:customStyle="1" w:styleId="1a">
    <w:name w:val="Название объекта1"/>
    <w:basedOn w:val="a3"/>
    <w:next w:val="a3"/>
    <w:rsid w:val="005C2B0F"/>
    <w:pPr>
      <w:suppressAutoHyphens/>
      <w:spacing w:before="240" w:after="240" w:line="276" w:lineRule="auto"/>
      <w:jc w:val="center"/>
    </w:pPr>
    <w:rPr>
      <w:rFonts w:eastAsia="Calibri"/>
      <w:bCs/>
      <w:szCs w:val="22"/>
    </w:rPr>
  </w:style>
  <w:style w:type="character" w:customStyle="1" w:styleId="WW8Num16z1">
    <w:name w:val="WW8Num16z1"/>
    <w:rsid w:val="005C2B0F"/>
    <w:rPr>
      <w:rFonts w:ascii="Courier New" w:hAnsi="Courier New" w:cs="Courier New"/>
    </w:rPr>
  </w:style>
  <w:style w:type="character" w:customStyle="1" w:styleId="1b">
    <w:name w:val="Текст примечания Знак1"/>
    <w:uiPriority w:val="99"/>
    <w:semiHidden/>
    <w:rsid w:val="005C2B0F"/>
    <w:rPr>
      <w:rFonts w:ascii="Times New Roman" w:eastAsia="Calibri" w:hAnsi="Times New Roman" w:cs="Times New Roman"/>
      <w:sz w:val="20"/>
      <w:szCs w:val="20"/>
      <w:lang w:eastAsia="zh-CN"/>
    </w:rPr>
  </w:style>
  <w:style w:type="character" w:customStyle="1" w:styleId="1c">
    <w:name w:val="Текст сноски Знак1"/>
    <w:rsid w:val="005C2B0F"/>
    <w:rPr>
      <w:rFonts w:ascii="Times New Roman" w:eastAsia="Times New Roman" w:hAnsi="Times New Roman" w:cs="Times New Roman"/>
      <w:sz w:val="20"/>
      <w:szCs w:val="20"/>
      <w:lang w:val="x-none" w:eastAsia="zh-CN"/>
    </w:rPr>
  </w:style>
  <w:style w:type="character" w:customStyle="1" w:styleId="affd">
    <w:name w:val="Параметр Знак"/>
    <w:rsid w:val="005C2B0F"/>
    <w:rPr>
      <w:rFonts w:ascii="Courier New" w:eastAsia="Calibri" w:hAnsi="Courier New" w:cs="Courier New"/>
      <w:sz w:val="24"/>
      <w:szCs w:val="22"/>
      <w:lang w:val="x-none"/>
    </w:rPr>
  </w:style>
  <w:style w:type="paragraph" w:customStyle="1" w:styleId="affe">
    <w:name w:val="Исходный код"/>
    <w:basedOn w:val="a3"/>
    <w:rsid w:val="005C2B0F"/>
    <w:pPr>
      <w:suppressAutoHyphens/>
      <w:spacing w:before="120" w:after="120"/>
      <w:ind w:left="567"/>
      <w:jc w:val="both"/>
    </w:pPr>
    <w:rPr>
      <w:rFonts w:ascii="Courier New" w:eastAsia="Calibri" w:hAnsi="Courier New" w:cs="Courier New"/>
      <w:color w:val="000000"/>
      <w:lang w:val="en-US" w:eastAsia="zh-CN"/>
    </w:rPr>
  </w:style>
  <w:style w:type="paragraph" w:customStyle="1" w:styleId="210">
    <w:name w:val="Средняя сетка 21"/>
    <w:link w:val="26"/>
    <w:uiPriority w:val="1"/>
    <w:qFormat/>
    <w:rsid w:val="005C2B0F"/>
    <w:pPr>
      <w:suppressAutoHyphens/>
      <w:jc w:val="both"/>
    </w:pPr>
    <w:rPr>
      <w:rFonts w:ascii="Franklin Gothic Medium" w:eastAsia="SimSun" w:hAnsi="Franklin Gothic Medium"/>
      <w:szCs w:val="24"/>
      <w:lang w:eastAsia="ar-SA"/>
    </w:rPr>
  </w:style>
  <w:style w:type="character" w:customStyle="1" w:styleId="27">
    <w:name w:val="Знак сноски2"/>
    <w:rsid w:val="005C2B0F"/>
    <w:rPr>
      <w:vertAlign w:val="superscript"/>
    </w:rPr>
  </w:style>
  <w:style w:type="character" w:customStyle="1" w:styleId="26">
    <w:name w:val="Средняя сетка 2 Знак"/>
    <w:link w:val="210"/>
    <w:uiPriority w:val="1"/>
    <w:rsid w:val="005C2B0F"/>
    <w:rPr>
      <w:rFonts w:ascii="Franklin Gothic Medium" w:eastAsia="SimSun" w:hAnsi="Franklin Gothic Medium"/>
      <w:szCs w:val="24"/>
      <w:lang w:eastAsia="ar-SA"/>
    </w:rPr>
  </w:style>
  <w:style w:type="character" w:customStyle="1" w:styleId="af7">
    <w:name w:val="Текст Знак"/>
    <w:link w:val="af6"/>
    <w:uiPriority w:val="99"/>
    <w:rsid w:val="005C2B0F"/>
    <w:rPr>
      <w:rFonts w:ascii="Franklin Gothic Medium" w:eastAsia="SimSun" w:hAnsi="Franklin Gothic Medium"/>
      <w:sz w:val="24"/>
      <w:szCs w:val="24"/>
      <w:lang w:val="x-none" w:eastAsia="ar-SA"/>
    </w:rPr>
  </w:style>
  <w:style w:type="character" w:customStyle="1" w:styleId="WW8Num49z0">
    <w:name w:val="WW8Num49z0"/>
    <w:rsid w:val="005C2B0F"/>
    <w:rPr>
      <w:rFonts w:ascii="Symbol" w:hAnsi="Symbol" w:cs="Symbol"/>
    </w:rPr>
  </w:style>
  <w:style w:type="paragraph" w:styleId="HTML">
    <w:name w:val="HTML Preformatted"/>
    <w:basedOn w:val="a3"/>
    <w:link w:val="HTML0"/>
    <w:uiPriority w:val="99"/>
    <w:unhideWhenUsed/>
    <w:rsid w:val="005C2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uiPriority w:val="99"/>
    <w:rsid w:val="005C2B0F"/>
    <w:rPr>
      <w:rFonts w:ascii="Courier New" w:hAnsi="Courier New"/>
      <w:lang w:val="x-none" w:eastAsia="x-none"/>
    </w:rPr>
  </w:style>
  <w:style w:type="paragraph" w:styleId="afff">
    <w:name w:val="endnote text"/>
    <w:basedOn w:val="a3"/>
    <w:link w:val="afff0"/>
    <w:uiPriority w:val="99"/>
    <w:unhideWhenUsed/>
    <w:rsid w:val="005C2B0F"/>
    <w:pPr>
      <w:suppressAutoHyphens/>
      <w:spacing w:before="120" w:after="160"/>
      <w:jc w:val="both"/>
    </w:pPr>
    <w:rPr>
      <w:rFonts w:ascii="Franklin Gothic Medium" w:eastAsia="SimSun" w:hAnsi="Franklin Gothic Medium"/>
      <w:sz w:val="20"/>
      <w:szCs w:val="20"/>
      <w:lang w:eastAsia="ar-SA"/>
    </w:rPr>
  </w:style>
  <w:style w:type="character" w:customStyle="1" w:styleId="afff0">
    <w:name w:val="Текст концевой сноски Знак"/>
    <w:link w:val="afff"/>
    <w:uiPriority w:val="99"/>
    <w:rsid w:val="005C2B0F"/>
    <w:rPr>
      <w:rFonts w:ascii="Franklin Gothic Medium" w:eastAsia="SimSun" w:hAnsi="Franklin Gothic Medium"/>
      <w:lang w:eastAsia="ar-SA"/>
    </w:rPr>
  </w:style>
  <w:style w:type="character" w:styleId="afff1">
    <w:name w:val="endnote reference"/>
    <w:uiPriority w:val="99"/>
    <w:unhideWhenUsed/>
    <w:rsid w:val="005C2B0F"/>
    <w:rPr>
      <w:vertAlign w:val="superscript"/>
    </w:rPr>
  </w:style>
  <w:style w:type="character" w:customStyle="1" w:styleId="20">
    <w:name w:val="Заголовок 2 Знак"/>
    <w:link w:val="2"/>
    <w:rsid w:val="00D402D2"/>
    <w:rPr>
      <w:rFonts w:ascii="Arial" w:hAnsi="Arial" w:cs="Arial"/>
      <w:b/>
      <w:bCs/>
      <w:i/>
      <w:iCs/>
      <w:sz w:val="28"/>
      <w:szCs w:val="28"/>
    </w:rPr>
  </w:style>
  <w:style w:type="character" w:customStyle="1" w:styleId="30">
    <w:name w:val="Заголовок 3 Знак"/>
    <w:link w:val="3"/>
    <w:rsid w:val="00D402D2"/>
    <w:rPr>
      <w:rFonts w:ascii="Arial" w:hAnsi="Arial" w:cs="Arial"/>
      <w:b/>
      <w:bCs/>
      <w:sz w:val="26"/>
      <w:szCs w:val="26"/>
    </w:rPr>
  </w:style>
  <w:style w:type="character" w:customStyle="1" w:styleId="40">
    <w:name w:val="Заголовок 4 Знак"/>
    <w:link w:val="4"/>
    <w:rsid w:val="00D402D2"/>
    <w:rPr>
      <w:b/>
      <w:bCs/>
      <w:sz w:val="28"/>
      <w:szCs w:val="28"/>
    </w:rPr>
  </w:style>
  <w:style w:type="character" w:customStyle="1" w:styleId="50">
    <w:name w:val="Заголовок 5 Знак"/>
    <w:link w:val="5"/>
    <w:rsid w:val="00D402D2"/>
    <w:rPr>
      <w:b/>
      <w:bCs/>
      <w:i/>
      <w:iCs/>
      <w:sz w:val="26"/>
      <w:szCs w:val="26"/>
    </w:rPr>
  </w:style>
  <w:style w:type="character" w:customStyle="1" w:styleId="60">
    <w:name w:val="Заголовок 6 Знак"/>
    <w:link w:val="6"/>
    <w:rsid w:val="00D402D2"/>
    <w:rPr>
      <w:b/>
      <w:bCs/>
      <w:sz w:val="22"/>
      <w:szCs w:val="22"/>
    </w:rPr>
  </w:style>
  <w:style w:type="character" w:customStyle="1" w:styleId="70">
    <w:name w:val="Заголовок 7 Знак"/>
    <w:link w:val="7"/>
    <w:rsid w:val="00D402D2"/>
    <w:rPr>
      <w:sz w:val="24"/>
      <w:szCs w:val="24"/>
      <w:lang w:val="en-GB" w:eastAsia="en-US"/>
    </w:rPr>
  </w:style>
  <w:style w:type="character" w:customStyle="1" w:styleId="80">
    <w:name w:val="Заголовок 8 Знак"/>
    <w:link w:val="8"/>
    <w:rsid w:val="00D402D2"/>
    <w:rPr>
      <w:i/>
      <w:iCs/>
      <w:sz w:val="24"/>
      <w:szCs w:val="24"/>
    </w:rPr>
  </w:style>
  <w:style w:type="character" w:customStyle="1" w:styleId="90">
    <w:name w:val="Заголовок 9 Знак"/>
    <w:link w:val="9"/>
    <w:rsid w:val="00D402D2"/>
    <w:rPr>
      <w:rFonts w:ascii="Arial" w:hAnsi="Arial" w:cs="Arial"/>
      <w:sz w:val="22"/>
      <w:szCs w:val="22"/>
    </w:rPr>
  </w:style>
  <w:style w:type="character" w:customStyle="1" w:styleId="af1">
    <w:name w:val="Тема примечания Знак"/>
    <w:link w:val="af0"/>
    <w:rsid w:val="00D402D2"/>
    <w:rPr>
      <w:b/>
      <w:bCs/>
    </w:rPr>
  </w:style>
  <w:style w:type="paragraph" w:customStyle="1" w:styleId="-110">
    <w:name w:val="Цветная заливка - Акцент 11"/>
    <w:hidden/>
    <w:uiPriority w:val="99"/>
    <w:semiHidden/>
    <w:rsid w:val="00042B3D"/>
    <w:rPr>
      <w:sz w:val="24"/>
      <w:szCs w:val="24"/>
    </w:rPr>
  </w:style>
  <w:style w:type="paragraph" w:customStyle="1" w:styleId="1CharCharChar">
    <w:name w:val="Знак Знак1 Char Char Char"/>
    <w:basedOn w:val="a3"/>
    <w:uiPriority w:val="99"/>
    <w:rsid w:val="00C2298E"/>
    <w:pPr>
      <w:spacing w:after="160"/>
    </w:pPr>
    <w:rPr>
      <w:rFonts w:ascii="Arial" w:hAnsi="Arial" w:cs="Arial"/>
      <w:b/>
      <w:bCs/>
      <w:color w:val="FFFFFF"/>
      <w:sz w:val="32"/>
      <w:szCs w:val="32"/>
      <w:lang w:val="en-US" w:eastAsia="en-US"/>
    </w:rPr>
  </w:style>
  <w:style w:type="paragraph" w:customStyle="1" w:styleId="32">
    <w:name w:val="Текст_бюл3"/>
    <w:basedOn w:val="a3"/>
    <w:uiPriority w:val="99"/>
    <w:rsid w:val="00C2298E"/>
    <w:pPr>
      <w:tabs>
        <w:tab w:val="left" w:pos="851"/>
        <w:tab w:val="num" w:pos="1920"/>
      </w:tabs>
      <w:spacing w:line="360" w:lineRule="auto"/>
      <w:ind w:left="1920" w:firstLine="709"/>
      <w:jc w:val="both"/>
    </w:pPr>
    <w:rPr>
      <w:rFonts w:eastAsia="MS Mincho"/>
      <w:sz w:val="26"/>
      <w:szCs w:val="26"/>
    </w:rPr>
  </w:style>
  <w:style w:type="character" w:customStyle="1" w:styleId="FontStyle15">
    <w:name w:val="Font Style15"/>
    <w:uiPriority w:val="99"/>
    <w:rsid w:val="00C2298E"/>
    <w:rPr>
      <w:rFonts w:ascii="Times New Roman" w:hAnsi="Times New Roman" w:cs="Times New Roman"/>
      <w:color w:val="000000"/>
      <w:sz w:val="26"/>
      <w:szCs w:val="26"/>
    </w:rPr>
  </w:style>
  <w:style w:type="character" w:customStyle="1" w:styleId="1d">
    <w:name w:val="Текст Знак1"/>
    <w:uiPriority w:val="99"/>
    <w:rsid w:val="00224075"/>
    <w:rPr>
      <w:rFonts w:ascii="Courier New" w:hAnsi="Courier New"/>
    </w:rPr>
  </w:style>
  <w:style w:type="paragraph" w:styleId="afff2">
    <w:name w:val="List Paragraph"/>
    <w:basedOn w:val="a3"/>
    <w:qFormat/>
    <w:rsid w:val="00084977"/>
    <w:pPr>
      <w:ind w:left="708"/>
    </w:pPr>
  </w:style>
  <w:style w:type="paragraph" w:styleId="afff3">
    <w:name w:val="No Spacing"/>
    <w:link w:val="afff4"/>
    <w:uiPriority w:val="1"/>
    <w:qFormat/>
    <w:rsid w:val="00084977"/>
    <w:pPr>
      <w:suppressAutoHyphens/>
      <w:jc w:val="both"/>
    </w:pPr>
    <w:rPr>
      <w:rFonts w:ascii="Franklin Gothic Medium" w:eastAsia="SimSun" w:hAnsi="Franklin Gothic Medium"/>
      <w:szCs w:val="24"/>
      <w:lang w:eastAsia="ar-SA"/>
    </w:rPr>
  </w:style>
  <w:style w:type="paragraph" w:customStyle="1" w:styleId="afff5">
    <w:name w:val="Обычный текст"/>
    <w:basedOn w:val="afff3"/>
    <w:link w:val="afff6"/>
    <w:qFormat/>
    <w:rsid w:val="00084977"/>
    <w:rPr>
      <w:sz w:val="24"/>
      <w:lang w:val="x-none"/>
    </w:rPr>
  </w:style>
  <w:style w:type="character" w:customStyle="1" w:styleId="afff4">
    <w:name w:val="Без интервала Знак"/>
    <w:link w:val="afff3"/>
    <w:uiPriority w:val="1"/>
    <w:rsid w:val="00084977"/>
    <w:rPr>
      <w:rFonts w:ascii="Franklin Gothic Medium" w:eastAsia="SimSun" w:hAnsi="Franklin Gothic Medium"/>
      <w:szCs w:val="24"/>
      <w:lang w:eastAsia="ar-SA"/>
    </w:rPr>
  </w:style>
  <w:style w:type="character" w:customStyle="1" w:styleId="afff6">
    <w:name w:val="Обычный текст Знак"/>
    <w:link w:val="afff5"/>
    <w:rsid w:val="00084977"/>
    <w:rPr>
      <w:rFonts w:ascii="Franklin Gothic Medium" w:eastAsia="SimSun" w:hAnsi="Franklin Gothic Medium"/>
      <w:sz w:val="24"/>
      <w:szCs w:val="24"/>
      <w:lang w:val="x-none" w:eastAsia="ar-SA"/>
    </w:rPr>
  </w:style>
  <w:style w:type="paragraph" w:styleId="afff7">
    <w:name w:val="Revision"/>
    <w:hidden/>
    <w:uiPriority w:val="99"/>
    <w:semiHidden/>
    <w:rsid w:val="00084977"/>
    <w:rPr>
      <w:sz w:val="24"/>
      <w:szCs w:val="24"/>
    </w:rPr>
  </w:style>
  <w:style w:type="paragraph" w:customStyle="1" w:styleId="afff8">
    <w:name w:val="Стиль"/>
    <w:basedOn w:val="a3"/>
    <w:rsid w:val="006977BB"/>
    <w:pPr>
      <w:widowControl w:val="0"/>
      <w:adjustRightInd w:val="0"/>
      <w:spacing w:after="160" w:line="240" w:lineRule="exact"/>
      <w:jc w:val="right"/>
    </w:pPr>
    <w:rPr>
      <w:rFonts w:ascii="Arial" w:hAnsi="Arial" w:cs="Arial"/>
      <w:sz w:val="20"/>
      <w:szCs w:val="20"/>
      <w:lang w:val="en-GB" w:eastAsia="en-US"/>
    </w:rPr>
  </w:style>
  <w:style w:type="paragraph" w:customStyle="1" w:styleId="Normal1">
    <w:name w:val="Normal1"/>
    <w:rsid w:val="00004709"/>
    <w:pPr>
      <w:autoSpaceDE w:val="0"/>
      <w:autoSpaceDN w:val="0"/>
      <w:jc w:val="both"/>
    </w:pPr>
  </w:style>
  <w:style w:type="paragraph" w:customStyle="1" w:styleId="1">
    <w:name w:val="Многоуровневый_список_1"/>
    <w:basedOn w:val="a3"/>
    <w:uiPriority w:val="99"/>
    <w:rsid w:val="00B02641"/>
    <w:pPr>
      <w:numPr>
        <w:ilvl w:val="3"/>
        <w:numId w:val="42"/>
      </w:numPr>
      <w:autoSpaceDE w:val="0"/>
      <w:autoSpaceDN w:val="0"/>
      <w:spacing w:after="120"/>
      <w:jc w:val="both"/>
    </w:pPr>
  </w:style>
  <w:style w:type="paragraph" w:customStyle="1" w:styleId="a0">
    <w:name w:val="Пункт договора"/>
    <w:basedOn w:val="a3"/>
    <w:rsid w:val="00B02641"/>
    <w:pPr>
      <w:widowControl w:val="0"/>
      <w:numPr>
        <w:ilvl w:val="1"/>
        <w:numId w:val="43"/>
      </w:numPr>
      <w:jc w:val="both"/>
    </w:pPr>
    <w:rPr>
      <w:rFonts w:ascii="Arial" w:hAnsi="Arial"/>
      <w:sz w:val="20"/>
      <w:szCs w:val="20"/>
    </w:rPr>
  </w:style>
  <w:style w:type="paragraph" w:customStyle="1" w:styleId="a">
    <w:name w:val="Раздел договора"/>
    <w:basedOn w:val="a3"/>
    <w:next w:val="a0"/>
    <w:rsid w:val="00B02641"/>
    <w:pPr>
      <w:keepNext/>
      <w:keepLines/>
      <w:widowControl w:val="0"/>
      <w:numPr>
        <w:numId w:val="43"/>
      </w:numPr>
      <w:spacing w:before="240" w:after="200"/>
      <w:ind w:left="953" w:hanging="227"/>
    </w:pPr>
    <w:rPr>
      <w:rFonts w:ascii="Arial" w:hAnsi="Arial"/>
      <w:b/>
      <w:caps/>
      <w:sz w:val="20"/>
      <w:szCs w:val="20"/>
    </w:rPr>
  </w:style>
  <w:style w:type="paragraph" w:customStyle="1" w:styleId="a1">
    <w:name w:val="Подпункт договора"/>
    <w:basedOn w:val="a0"/>
    <w:rsid w:val="00B02641"/>
    <w:pPr>
      <w:widowControl/>
      <w:numPr>
        <w:ilvl w:val="2"/>
      </w:numPr>
    </w:pPr>
  </w:style>
  <w:style w:type="paragraph" w:customStyle="1" w:styleId="Default">
    <w:name w:val="Default"/>
    <w:rsid w:val="00B02641"/>
    <w:pPr>
      <w:autoSpaceDE w:val="0"/>
      <w:autoSpaceDN w:val="0"/>
      <w:adjustRightInd w:val="0"/>
    </w:pPr>
    <w:rPr>
      <w:color w:val="000000"/>
      <w:sz w:val="24"/>
      <w:szCs w:val="24"/>
    </w:rPr>
  </w:style>
  <w:style w:type="paragraph" w:customStyle="1" w:styleId="a2">
    <w:name w:val="Подподпункт договора"/>
    <w:basedOn w:val="a1"/>
    <w:rsid w:val="00B02641"/>
    <w:pPr>
      <w:numPr>
        <w:ilvl w:val="3"/>
      </w:numPr>
    </w:pPr>
  </w:style>
  <w:style w:type="character" w:customStyle="1" w:styleId="apple-converted-space">
    <w:name w:val="apple-converted-space"/>
    <w:rsid w:val="00FD5795"/>
  </w:style>
  <w:style w:type="paragraph" w:customStyle="1" w:styleId="-111">
    <w:name w:val="Цветной список - Акцент 11"/>
    <w:basedOn w:val="a3"/>
    <w:qFormat/>
    <w:rsid w:val="00A9710E"/>
    <w:pPr>
      <w:ind w:left="708"/>
    </w:pPr>
  </w:style>
  <w:style w:type="paragraph" w:customStyle="1" w:styleId="211">
    <w:name w:val="Средняя сетка 21"/>
    <w:uiPriority w:val="1"/>
    <w:qFormat/>
    <w:rsid w:val="00A9710E"/>
    <w:pPr>
      <w:suppressAutoHyphens/>
      <w:jc w:val="both"/>
    </w:pPr>
    <w:rPr>
      <w:rFonts w:ascii="Franklin Gothic Medium" w:eastAsia="SimSun" w:hAnsi="Franklin Gothic Medium"/>
      <w:szCs w:val="24"/>
      <w:lang w:eastAsia="ar-SA"/>
    </w:rPr>
  </w:style>
  <w:style w:type="paragraph" w:customStyle="1" w:styleId="-112">
    <w:name w:val="Цветная заливка - Акцент 11"/>
    <w:hidden/>
    <w:uiPriority w:val="99"/>
    <w:semiHidden/>
    <w:rsid w:val="00A9710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664507">
      <w:bodyDiv w:val="1"/>
      <w:marLeft w:val="0"/>
      <w:marRight w:val="0"/>
      <w:marTop w:val="0"/>
      <w:marBottom w:val="0"/>
      <w:divBdr>
        <w:top w:val="none" w:sz="0" w:space="0" w:color="auto"/>
        <w:left w:val="none" w:sz="0" w:space="0" w:color="auto"/>
        <w:bottom w:val="none" w:sz="0" w:space="0" w:color="auto"/>
        <w:right w:val="none" w:sz="0" w:space="0" w:color="auto"/>
      </w:divBdr>
    </w:div>
    <w:div w:id="167865694">
      <w:bodyDiv w:val="1"/>
      <w:marLeft w:val="0"/>
      <w:marRight w:val="0"/>
      <w:marTop w:val="0"/>
      <w:marBottom w:val="0"/>
      <w:divBdr>
        <w:top w:val="none" w:sz="0" w:space="0" w:color="auto"/>
        <w:left w:val="none" w:sz="0" w:space="0" w:color="auto"/>
        <w:bottom w:val="none" w:sz="0" w:space="0" w:color="auto"/>
        <w:right w:val="none" w:sz="0" w:space="0" w:color="auto"/>
      </w:divBdr>
    </w:div>
    <w:div w:id="209154855">
      <w:bodyDiv w:val="1"/>
      <w:marLeft w:val="0"/>
      <w:marRight w:val="0"/>
      <w:marTop w:val="0"/>
      <w:marBottom w:val="0"/>
      <w:divBdr>
        <w:top w:val="none" w:sz="0" w:space="0" w:color="auto"/>
        <w:left w:val="none" w:sz="0" w:space="0" w:color="auto"/>
        <w:bottom w:val="none" w:sz="0" w:space="0" w:color="auto"/>
        <w:right w:val="none" w:sz="0" w:space="0" w:color="auto"/>
      </w:divBdr>
    </w:div>
    <w:div w:id="217982309">
      <w:bodyDiv w:val="1"/>
      <w:marLeft w:val="0"/>
      <w:marRight w:val="0"/>
      <w:marTop w:val="0"/>
      <w:marBottom w:val="0"/>
      <w:divBdr>
        <w:top w:val="none" w:sz="0" w:space="0" w:color="auto"/>
        <w:left w:val="none" w:sz="0" w:space="0" w:color="auto"/>
        <w:bottom w:val="none" w:sz="0" w:space="0" w:color="auto"/>
        <w:right w:val="none" w:sz="0" w:space="0" w:color="auto"/>
      </w:divBdr>
    </w:div>
    <w:div w:id="262880779">
      <w:bodyDiv w:val="1"/>
      <w:marLeft w:val="0"/>
      <w:marRight w:val="0"/>
      <w:marTop w:val="0"/>
      <w:marBottom w:val="0"/>
      <w:divBdr>
        <w:top w:val="none" w:sz="0" w:space="0" w:color="auto"/>
        <w:left w:val="none" w:sz="0" w:space="0" w:color="auto"/>
        <w:bottom w:val="none" w:sz="0" w:space="0" w:color="auto"/>
        <w:right w:val="none" w:sz="0" w:space="0" w:color="auto"/>
      </w:divBdr>
    </w:div>
    <w:div w:id="290988934">
      <w:bodyDiv w:val="1"/>
      <w:marLeft w:val="0"/>
      <w:marRight w:val="0"/>
      <w:marTop w:val="0"/>
      <w:marBottom w:val="0"/>
      <w:divBdr>
        <w:top w:val="none" w:sz="0" w:space="0" w:color="auto"/>
        <w:left w:val="none" w:sz="0" w:space="0" w:color="auto"/>
        <w:bottom w:val="none" w:sz="0" w:space="0" w:color="auto"/>
        <w:right w:val="none" w:sz="0" w:space="0" w:color="auto"/>
      </w:divBdr>
    </w:div>
    <w:div w:id="349183844">
      <w:bodyDiv w:val="1"/>
      <w:marLeft w:val="0"/>
      <w:marRight w:val="0"/>
      <w:marTop w:val="0"/>
      <w:marBottom w:val="0"/>
      <w:divBdr>
        <w:top w:val="none" w:sz="0" w:space="0" w:color="auto"/>
        <w:left w:val="none" w:sz="0" w:space="0" w:color="auto"/>
        <w:bottom w:val="none" w:sz="0" w:space="0" w:color="auto"/>
        <w:right w:val="none" w:sz="0" w:space="0" w:color="auto"/>
      </w:divBdr>
    </w:div>
    <w:div w:id="350685652">
      <w:bodyDiv w:val="1"/>
      <w:marLeft w:val="0"/>
      <w:marRight w:val="0"/>
      <w:marTop w:val="0"/>
      <w:marBottom w:val="0"/>
      <w:divBdr>
        <w:top w:val="none" w:sz="0" w:space="0" w:color="auto"/>
        <w:left w:val="none" w:sz="0" w:space="0" w:color="auto"/>
        <w:bottom w:val="none" w:sz="0" w:space="0" w:color="auto"/>
        <w:right w:val="none" w:sz="0" w:space="0" w:color="auto"/>
      </w:divBdr>
    </w:div>
    <w:div w:id="477722710">
      <w:bodyDiv w:val="1"/>
      <w:marLeft w:val="0"/>
      <w:marRight w:val="0"/>
      <w:marTop w:val="0"/>
      <w:marBottom w:val="0"/>
      <w:divBdr>
        <w:top w:val="none" w:sz="0" w:space="0" w:color="auto"/>
        <w:left w:val="none" w:sz="0" w:space="0" w:color="auto"/>
        <w:bottom w:val="none" w:sz="0" w:space="0" w:color="auto"/>
        <w:right w:val="none" w:sz="0" w:space="0" w:color="auto"/>
      </w:divBdr>
    </w:div>
    <w:div w:id="504907313">
      <w:bodyDiv w:val="1"/>
      <w:marLeft w:val="0"/>
      <w:marRight w:val="0"/>
      <w:marTop w:val="0"/>
      <w:marBottom w:val="0"/>
      <w:divBdr>
        <w:top w:val="none" w:sz="0" w:space="0" w:color="auto"/>
        <w:left w:val="none" w:sz="0" w:space="0" w:color="auto"/>
        <w:bottom w:val="none" w:sz="0" w:space="0" w:color="auto"/>
        <w:right w:val="none" w:sz="0" w:space="0" w:color="auto"/>
      </w:divBdr>
    </w:div>
    <w:div w:id="635641763">
      <w:bodyDiv w:val="1"/>
      <w:marLeft w:val="0"/>
      <w:marRight w:val="0"/>
      <w:marTop w:val="0"/>
      <w:marBottom w:val="0"/>
      <w:divBdr>
        <w:top w:val="none" w:sz="0" w:space="0" w:color="auto"/>
        <w:left w:val="none" w:sz="0" w:space="0" w:color="auto"/>
        <w:bottom w:val="none" w:sz="0" w:space="0" w:color="auto"/>
        <w:right w:val="none" w:sz="0" w:space="0" w:color="auto"/>
      </w:divBdr>
    </w:div>
    <w:div w:id="650793232">
      <w:bodyDiv w:val="1"/>
      <w:marLeft w:val="0"/>
      <w:marRight w:val="0"/>
      <w:marTop w:val="0"/>
      <w:marBottom w:val="0"/>
      <w:divBdr>
        <w:top w:val="none" w:sz="0" w:space="0" w:color="auto"/>
        <w:left w:val="none" w:sz="0" w:space="0" w:color="auto"/>
        <w:bottom w:val="none" w:sz="0" w:space="0" w:color="auto"/>
        <w:right w:val="none" w:sz="0" w:space="0" w:color="auto"/>
      </w:divBdr>
    </w:div>
    <w:div w:id="761343223">
      <w:bodyDiv w:val="1"/>
      <w:marLeft w:val="0"/>
      <w:marRight w:val="0"/>
      <w:marTop w:val="0"/>
      <w:marBottom w:val="0"/>
      <w:divBdr>
        <w:top w:val="none" w:sz="0" w:space="0" w:color="auto"/>
        <w:left w:val="none" w:sz="0" w:space="0" w:color="auto"/>
        <w:bottom w:val="none" w:sz="0" w:space="0" w:color="auto"/>
        <w:right w:val="none" w:sz="0" w:space="0" w:color="auto"/>
      </w:divBdr>
    </w:div>
    <w:div w:id="788745151">
      <w:bodyDiv w:val="1"/>
      <w:marLeft w:val="0"/>
      <w:marRight w:val="0"/>
      <w:marTop w:val="0"/>
      <w:marBottom w:val="0"/>
      <w:divBdr>
        <w:top w:val="none" w:sz="0" w:space="0" w:color="auto"/>
        <w:left w:val="none" w:sz="0" w:space="0" w:color="auto"/>
        <w:bottom w:val="none" w:sz="0" w:space="0" w:color="auto"/>
        <w:right w:val="none" w:sz="0" w:space="0" w:color="auto"/>
      </w:divBdr>
    </w:div>
    <w:div w:id="851262307">
      <w:bodyDiv w:val="1"/>
      <w:marLeft w:val="0"/>
      <w:marRight w:val="0"/>
      <w:marTop w:val="0"/>
      <w:marBottom w:val="0"/>
      <w:divBdr>
        <w:top w:val="none" w:sz="0" w:space="0" w:color="auto"/>
        <w:left w:val="none" w:sz="0" w:space="0" w:color="auto"/>
        <w:bottom w:val="none" w:sz="0" w:space="0" w:color="auto"/>
        <w:right w:val="none" w:sz="0" w:space="0" w:color="auto"/>
      </w:divBdr>
    </w:div>
    <w:div w:id="964576641">
      <w:bodyDiv w:val="1"/>
      <w:marLeft w:val="0"/>
      <w:marRight w:val="0"/>
      <w:marTop w:val="0"/>
      <w:marBottom w:val="0"/>
      <w:divBdr>
        <w:top w:val="none" w:sz="0" w:space="0" w:color="auto"/>
        <w:left w:val="none" w:sz="0" w:space="0" w:color="auto"/>
        <w:bottom w:val="none" w:sz="0" w:space="0" w:color="auto"/>
        <w:right w:val="none" w:sz="0" w:space="0" w:color="auto"/>
      </w:divBdr>
    </w:div>
    <w:div w:id="973558019">
      <w:bodyDiv w:val="1"/>
      <w:marLeft w:val="0"/>
      <w:marRight w:val="0"/>
      <w:marTop w:val="0"/>
      <w:marBottom w:val="0"/>
      <w:divBdr>
        <w:top w:val="none" w:sz="0" w:space="0" w:color="auto"/>
        <w:left w:val="none" w:sz="0" w:space="0" w:color="auto"/>
        <w:bottom w:val="none" w:sz="0" w:space="0" w:color="auto"/>
        <w:right w:val="none" w:sz="0" w:space="0" w:color="auto"/>
      </w:divBdr>
    </w:div>
    <w:div w:id="1003708126">
      <w:bodyDiv w:val="1"/>
      <w:marLeft w:val="0"/>
      <w:marRight w:val="0"/>
      <w:marTop w:val="0"/>
      <w:marBottom w:val="0"/>
      <w:divBdr>
        <w:top w:val="none" w:sz="0" w:space="0" w:color="auto"/>
        <w:left w:val="none" w:sz="0" w:space="0" w:color="auto"/>
        <w:bottom w:val="none" w:sz="0" w:space="0" w:color="auto"/>
        <w:right w:val="none" w:sz="0" w:space="0" w:color="auto"/>
      </w:divBdr>
    </w:div>
    <w:div w:id="1019501700">
      <w:bodyDiv w:val="1"/>
      <w:marLeft w:val="0"/>
      <w:marRight w:val="0"/>
      <w:marTop w:val="0"/>
      <w:marBottom w:val="0"/>
      <w:divBdr>
        <w:top w:val="none" w:sz="0" w:space="0" w:color="auto"/>
        <w:left w:val="none" w:sz="0" w:space="0" w:color="auto"/>
        <w:bottom w:val="none" w:sz="0" w:space="0" w:color="auto"/>
        <w:right w:val="none" w:sz="0" w:space="0" w:color="auto"/>
      </w:divBdr>
    </w:div>
    <w:div w:id="1113787792">
      <w:bodyDiv w:val="1"/>
      <w:marLeft w:val="0"/>
      <w:marRight w:val="0"/>
      <w:marTop w:val="0"/>
      <w:marBottom w:val="0"/>
      <w:divBdr>
        <w:top w:val="none" w:sz="0" w:space="0" w:color="auto"/>
        <w:left w:val="none" w:sz="0" w:space="0" w:color="auto"/>
        <w:bottom w:val="none" w:sz="0" w:space="0" w:color="auto"/>
        <w:right w:val="none" w:sz="0" w:space="0" w:color="auto"/>
      </w:divBdr>
    </w:div>
    <w:div w:id="1140922016">
      <w:bodyDiv w:val="1"/>
      <w:marLeft w:val="0"/>
      <w:marRight w:val="0"/>
      <w:marTop w:val="0"/>
      <w:marBottom w:val="0"/>
      <w:divBdr>
        <w:top w:val="none" w:sz="0" w:space="0" w:color="auto"/>
        <w:left w:val="none" w:sz="0" w:space="0" w:color="auto"/>
        <w:bottom w:val="none" w:sz="0" w:space="0" w:color="auto"/>
        <w:right w:val="none" w:sz="0" w:space="0" w:color="auto"/>
      </w:divBdr>
    </w:div>
    <w:div w:id="1187719309">
      <w:bodyDiv w:val="1"/>
      <w:marLeft w:val="0"/>
      <w:marRight w:val="0"/>
      <w:marTop w:val="0"/>
      <w:marBottom w:val="0"/>
      <w:divBdr>
        <w:top w:val="none" w:sz="0" w:space="0" w:color="auto"/>
        <w:left w:val="none" w:sz="0" w:space="0" w:color="auto"/>
        <w:bottom w:val="none" w:sz="0" w:space="0" w:color="auto"/>
        <w:right w:val="none" w:sz="0" w:space="0" w:color="auto"/>
      </w:divBdr>
    </w:div>
    <w:div w:id="1215656446">
      <w:bodyDiv w:val="1"/>
      <w:marLeft w:val="0"/>
      <w:marRight w:val="0"/>
      <w:marTop w:val="0"/>
      <w:marBottom w:val="0"/>
      <w:divBdr>
        <w:top w:val="none" w:sz="0" w:space="0" w:color="auto"/>
        <w:left w:val="none" w:sz="0" w:space="0" w:color="auto"/>
        <w:bottom w:val="none" w:sz="0" w:space="0" w:color="auto"/>
        <w:right w:val="none" w:sz="0" w:space="0" w:color="auto"/>
      </w:divBdr>
    </w:div>
    <w:div w:id="1423453597">
      <w:bodyDiv w:val="1"/>
      <w:marLeft w:val="0"/>
      <w:marRight w:val="0"/>
      <w:marTop w:val="0"/>
      <w:marBottom w:val="0"/>
      <w:divBdr>
        <w:top w:val="none" w:sz="0" w:space="0" w:color="auto"/>
        <w:left w:val="none" w:sz="0" w:space="0" w:color="auto"/>
        <w:bottom w:val="none" w:sz="0" w:space="0" w:color="auto"/>
        <w:right w:val="none" w:sz="0" w:space="0" w:color="auto"/>
      </w:divBdr>
    </w:div>
    <w:div w:id="1473713296">
      <w:bodyDiv w:val="1"/>
      <w:marLeft w:val="0"/>
      <w:marRight w:val="0"/>
      <w:marTop w:val="0"/>
      <w:marBottom w:val="0"/>
      <w:divBdr>
        <w:top w:val="none" w:sz="0" w:space="0" w:color="auto"/>
        <w:left w:val="none" w:sz="0" w:space="0" w:color="auto"/>
        <w:bottom w:val="none" w:sz="0" w:space="0" w:color="auto"/>
        <w:right w:val="none" w:sz="0" w:space="0" w:color="auto"/>
      </w:divBdr>
    </w:div>
    <w:div w:id="1489635734">
      <w:bodyDiv w:val="1"/>
      <w:marLeft w:val="0"/>
      <w:marRight w:val="0"/>
      <w:marTop w:val="0"/>
      <w:marBottom w:val="0"/>
      <w:divBdr>
        <w:top w:val="none" w:sz="0" w:space="0" w:color="auto"/>
        <w:left w:val="none" w:sz="0" w:space="0" w:color="auto"/>
        <w:bottom w:val="none" w:sz="0" w:space="0" w:color="auto"/>
        <w:right w:val="none" w:sz="0" w:space="0" w:color="auto"/>
      </w:divBdr>
    </w:div>
    <w:div w:id="1565095500">
      <w:bodyDiv w:val="1"/>
      <w:marLeft w:val="0"/>
      <w:marRight w:val="0"/>
      <w:marTop w:val="0"/>
      <w:marBottom w:val="0"/>
      <w:divBdr>
        <w:top w:val="none" w:sz="0" w:space="0" w:color="auto"/>
        <w:left w:val="none" w:sz="0" w:space="0" w:color="auto"/>
        <w:bottom w:val="none" w:sz="0" w:space="0" w:color="auto"/>
        <w:right w:val="none" w:sz="0" w:space="0" w:color="auto"/>
      </w:divBdr>
    </w:div>
    <w:div w:id="1614629302">
      <w:bodyDiv w:val="1"/>
      <w:marLeft w:val="0"/>
      <w:marRight w:val="0"/>
      <w:marTop w:val="0"/>
      <w:marBottom w:val="0"/>
      <w:divBdr>
        <w:top w:val="none" w:sz="0" w:space="0" w:color="auto"/>
        <w:left w:val="none" w:sz="0" w:space="0" w:color="auto"/>
        <w:bottom w:val="none" w:sz="0" w:space="0" w:color="auto"/>
        <w:right w:val="none" w:sz="0" w:space="0" w:color="auto"/>
      </w:divBdr>
    </w:div>
    <w:div w:id="1617716576">
      <w:bodyDiv w:val="1"/>
      <w:marLeft w:val="0"/>
      <w:marRight w:val="0"/>
      <w:marTop w:val="0"/>
      <w:marBottom w:val="0"/>
      <w:divBdr>
        <w:top w:val="none" w:sz="0" w:space="0" w:color="auto"/>
        <w:left w:val="none" w:sz="0" w:space="0" w:color="auto"/>
        <w:bottom w:val="none" w:sz="0" w:space="0" w:color="auto"/>
        <w:right w:val="none" w:sz="0" w:space="0" w:color="auto"/>
      </w:divBdr>
    </w:div>
    <w:div w:id="1774478069">
      <w:bodyDiv w:val="1"/>
      <w:marLeft w:val="0"/>
      <w:marRight w:val="0"/>
      <w:marTop w:val="0"/>
      <w:marBottom w:val="0"/>
      <w:divBdr>
        <w:top w:val="none" w:sz="0" w:space="0" w:color="auto"/>
        <w:left w:val="none" w:sz="0" w:space="0" w:color="auto"/>
        <w:bottom w:val="none" w:sz="0" w:space="0" w:color="auto"/>
        <w:right w:val="none" w:sz="0" w:space="0" w:color="auto"/>
      </w:divBdr>
    </w:div>
    <w:div w:id="1778327713">
      <w:bodyDiv w:val="1"/>
      <w:marLeft w:val="0"/>
      <w:marRight w:val="0"/>
      <w:marTop w:val="0"/>
      <w:marBottom w:val="0"/>
      <w:divBdr>
        <w:top w:val="none" w:sz="0" w:space="0" w:color="auto"/>
        <w:left w:val="none" w:sz="0" w:space="0" w:color="auto"/>
        <w:bottom w:val="none" w:sz="0" w:space="0" w:color="auto"/>
        <w:right w:val="none" w:sz="0" w:space="0" w:color="auto"/>
      </w:divBdr>
    </w:div>
    <w:div w:id="1992060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m.kuznetsov@bashtel.ru"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o.kuznetsova@bashtel.r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l.safina@bashtel.ru" TargetMode="External"/><Relationship Id="rId5" Type="http://schemas.openxmlformats.org/officeDocument/2006/relationships/styles" Target="styles.xml"/><Relationship Id="rId15" Type="http://schemas.openxmlformats.org/officeDocument/2006/relationships/hyperlink" Target="mailto:m.kuznetsov@bashtel.ru" TargetMode="External"/><Relationship Id="rId10" Type="http://schemas.openxmlformats.org/officeDocument/2006/relationships/hyperlink" Target="mailto:mlatypov@bashtel.ru"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m.kuznetsov@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9788E2-D2E1-4B6F-819E-1802D10905CE}">
  <ds:schemaRefs>
    <ds:schemaRef ds:uri="http://schemas.openxmlformats.org/officeDocument/2006/bibliography"/>
  </ds:schemaRefs>
</ds:datastoreItem>
</file>

<file path=customXml/itemProps2.xml><?xml version="1.0" encoding="utf-8"?>
<ds:datastoreItem xmlns:ds="http://schemas.openxmlformats.org/officeDocument/2006/customXml" ds:itemID="{47EC308D-C56C-426D-A57D-35CE925D7AC2}">
  <ds:schemaRefs>
    <ds:schemaRef ds:uri="http://schemas.openxmlformats.org/officeDocument/2006/bibliography"/>
  </ds:schemaRefs>
</ds:datastoreItem>
</file>

<file path=customXml/itemProps3.xml><?xml version="1.0" encoding="utf-8"?>
<ds:datastoreItem xmlns:ds="http://schemas.openxmlformats.org/officeDocument/2006/customXml" ds:itemID="{49C59263-A55A-4ECC-8998-9E4C9BBDF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5729</Words>
  <Characters>32659</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38312</CharactersWithSpaces>
  <SharedDoc>false</SharedDoc>
  <HLinks>
    <vt:vector size="330" baseType="variant">
      <vt:variant>
        <vt:i4>3342432</vt:i4>
      </vt:variant>
      <vt:variant>
        <vt:i4>405</vt:i4>
      </vt:variant>
      <vt:variant>
        <vt:i4>0</vt:i4>
      </vt:variant>
      <vt:variant>
        <vt:i4>5</vt:i4>
      </vt:variant>
      <vt:variant>
        <vt:lpwstr>https://domainname.ru/ path01/</vt:lpwstr>
      </vt:variant>
      <vt:variant>
        <vt:lpwstr/>
      </vt:variant>
      <vt:variant>
        <vt:i4>1900607</vt:i4>
      </vt:variant>
      <vt:variant>
        <vt:i4>314</vt:i4>
      </vt:variant>
      <vt:variant>
        <vt:i4>0</vt:i4>
      </vt:variant>
      <vt:variant>
        <vt:i4>5</vt:i4>
      </vt:variant>
      <vt:variant>
        <vt:lpwstr/>
      </vt:variant>
      <vt:variant>
        <vt:lpwstr>_Toc396295340</vt:lpwstr>
      </vt:variant>
      <vt:variant>
        <vt:i4>1703999</vt:i4>
      </vt:variant>
      <vt:variant>
        <vt:i4>308</vt:i4>
      </vt:variant>
      <vt:variant>
        <vt:i4>0</vt:i4>
      </vt:variant>
      <vt:variant>
        <vt:i4>5</vt:i4>
      </vt:variant>
      <vt:variant>
        <vt:lpwstr/>
      </vt:variant>
      <vt:variant>
        <vt:lpwstr>_Toc396295339</vt:lpwstr>
      </vt:variant>
      <vt:variant>
        <vt:i4>1703999</vt:i4>
      </vt:variant>
      <vt:variant>
        <vt:i4>302</vt:i4>
      </vt:variant>
      <vt:variant>
        <vt:i4>0</vt:i4>
      </vt:variant>
      <vt:variant>
        <vt:i4>5</vt:i4>
      </vt:variant>
      <vt:variant>
        <vt:lpwstr/>
      </vt:variant>
      <vt:variant>
        <vt:lpwstr>_Toc396295338</vt:lpwstr>
      </vt:variant>
      <vt:variant>
        <vt:i4>1703999</vt:i4>
      </vt:variant>
      <vt:variant>
        <vt:i4>296</vt:i4>
      </vt:variant>
      <vt:variant>
        <vt:i4>0</vt:i4>
      </vt:variant>
      <vt:variant>
        <vt:i4>5</vt:i4>
      </vt:variant>
      <vt:variant>
        <vt:lpwstr/>
      </vt:variant>
      <vt:variant>
        <vt:lpwstr>_Toc396295337</vt:lpwstr>
      </vt:variant>
      <vt:variant>
        <vt:i4>1703999</vt:i4>
      </vt:variant>
      <vt:variant>
        <vt:i4>290</vt:i4>
      </vt:variant>
      <vt:variant>
        <vt:i4>0</vt:i4>
      </vt:variant>
      <vt:variant>
        <vt:i4>5</vt:i4>
      </vt:variant>
      <vt:variant>
        <vt:lpwstr/>
      </vt:variant>
      <vt:variant>
        <vt:lpwstr>_Toc396295336</vt:lpwstr>
      </vt:variant>
      <vt:variant>
        <vt:i4>1703999</vt:i4>
      </vt:variant>
      <vt:variant>
        <vt:i4>284</vt:i4>
      </vt:variant>
      <vt:variant>
        <vt:i4>0</vt:i4>
      </vt:variant>
      <vt:variant>
        <vt:i4>5</vt:i4>
      </vt:variant>
      <vt:variant>
        <vt:lpwstr/>
      </vt:variant>
      <vt:variant>
        <vt:lpwstr>_Toc396295335</vt:lpwstr>
      </vt:variant>
      <vt:variant>
        <vt:i4>1703999</vt:i4>
      </vt:variant>
      <vt:variant>
        <vt:i4>278</vt:i4>
      </vt:variant>
      <vt:variant>
        <vt:i4>0</vt:i4>
      </vt:variant>
      <vt:variant>
        <vt:i4>5</vt:i4>
      </vt:variant>
      <vt:variant>
        <vt:lpwstr/>
      </vt:variant>
      <vt:variant>
        <vt:lpwstr>_Toc396295334</vt:lpwstr>
      </vt:variant>
      <vt:variant>
        <vt:i4>1703999</vt:i4>
      </vt:variant>
      <vt:variant>
        <vt:i4>272</vt:i4>
      </vt:variant>
      <vt:variant>
        <vt:i4>0</vt:i4>
      </vt:variant>
      <vt:variant>
        <vt:i4>5</vt:i4>
      </vt:variant>
      <vt:variant>
        <vt:lpwstr/>
      </vt:variant>
      <vt:variant>
        <vt:lpwstr>_Toc396295333</vt:lpwstr>
      </vt:variant>
      <vt:variant>
        <vt:i4>1703999</vt:i4>
      </vt:variant>
      <vt:variant>
        <vt:i4>266</vt:i4>
      </vt:variant>
      <vt:variant>
        <vt:i4>0</vt:i4>
      </vt:variant>
      <vt:variant>
        <vt:i4>5</vt:i4>
      </vt:variant>
      <vt:variant>
        <vt:lpwstr/>
      </vt:variant>
      <vt:variant>
        <vt:lpwstr>_Toc396295332</vt:lpwstr>
      </vt:variant>
      <vt:variant>
        <vt:i4>1703999</vt:i4>
      </vt:variant>
      <vt:variant>
        <vt:i4>260</vt:i4>
      </vt:variant>
      <vt:variant>
        <vt:i4>0</vt:i4>
      </vt:variant>
      <vt:variant>
        <vt:i4>5</vt:i4>
      </vt:variant>
      <vt:variant>
        <vt:lpwstr/>
      </vt:variant>
      <vt:variant>
        <vt:lpwstr>_Toc396295331</vt:lpwstr>
      </vt:variant>
      <vt:variant>
        <vt:i4>1703999</vt:i4>
      </vt:variant>
      <vt:variant>
        <vt:i4>254</vt:i4>
      </vt:variant>
      <vt:variant>
        <vt:i4>0</vt:i4>
      </vt:variant>
      <vt:variant>
        <vt:i4>5</vt:i4>
      </vt:variant>
      <vt:variant>
        <vt:lpwstr/>
      </vt:variant>
      <vt:variant>
        <vt:lpwstr>_Toc396295330</vt:lpwstr>
      </vt:variant>
      <vt:variant>
        <vt:i4>1769535</vt:i4>
      </vt:variant>
      <vt:variant>
        <vt:i4>248</vt:i4>
      </vt:variant>
      <vt:variant>
        <vt:i4>0</vt:i4>
      </vt:variant>
      <vt:variant>
        <vt:i4>5</vt:i4>
      </vt:variant>
      <vt:variant>
        <vt:lpwstr/>
      </vt:variant>
      <vt:variant>
        <vt:lpwstr>_Toc396295329</vt:lpwstr>
      </vt:variant>
      <vt:variant>
        <vt:i4>1769535</vt:i4>
      </vt:variant>
      <vt:variant>
        <vt:i4>242</vt:i4>
      </vt:variant>
      <vt:variant>
        <vt:i4>0</vt:i4>
      </vt:variant>
      <vt:variant>
        <vt:i4>5</vt:i4>
      </vt:variant>
      <vt:variant>
        <vt:lpwstr/>
      </vt:variant>
      <vt:variant>
        <vt:lpwstr>_Toc396295328</vt:lpwstr>
      </vt:variant>
      <vt:variant>
        <vt:i4>1769535</vt:i4>
      </vt:variant>
      <vt:variant>
        <vt:i4>236</vt:i4>
      </vt:variant>
      <vt:variant>
        <vt:i4>0</vt:i4>
      </vt:variant>
      <vt:variant>
        <vt:i4>5</vt:i4>
      </vt:variant>
      <vt:variant>
        <vt:lpwstr/>
      </vt:variant>
      <vt:variant>
        <vt:lpwstr>_Toc396295327</vt:lpwstr>
      </vt:variant>
      <vt:variant>
        <vt:i4>1769535</vt:i4>
      </vt:variant>
      <vt:variant>
        <vt:i4>230</vt:i4>
      </vt:variant>
      <vt:variant>
        <vt:i4>0</vt:i4>
      </vt:variant>
      <vt:variant>
        <vt:i4>5</vt:i4>
      </vt:variant>
      <vt:variant>
        <vt:lpwstr/>
      </vt:variant>
      <vt:variant>
        <vt:lpwstr>_Toc396295326</vt:lpwstr>
      </vt:variant>
      <vt:variant>
        <vt:i4>1769535</vt:i4>
      </vt:variant>
      <vt:variant>
        <vt:i4>224</vt:i4>
      </vt:variant>
      <vt:variant>
        <vt:i4>0</vt:i4>
      </vt:variant>
      <vt:variant>
        <vt:i4>5</vt:i4>
      </vt:variant>
      <vt:variant>
        <vt:lpwstr/>
      </vt:variant>
      <vt:variant>
        <vt:lpwstr>_Toc396295325</vt:lpwstr>
      </vt:variant>
      <vt:variant>
        <vt:i4>1769535</vt:i4>
      </vt:variant>
      <vt:variant>
        <vt:i4>218</vt:i4>
      </vt:variant>
      <vt:variant>
        <vt:i4>0</vt:i4>
      </vt:variant>
      <vt:variant>
        <vt:i4>5</vt:i4>
      </vt:variant>
      <vt:variant>
        <vt:lpwstr/>
      </vt:variant>
      <vt:variant>
        <vt:lpwstr>_Toc396295324</vt:lpwstr>
      </vt:variant>
      <vt:variant>
        <vt:i4>1769535</vt:i4>
      </vt:variant>
      <vt:variant>
        <vt:i4>212</vt:i4>
      </vt:variant>
      <vt:variant>
        <vt:i4>0</vt:i4>
      </vt:variant>
      <vt:variant>
        <vt:i4>5</vt:i4>
      </vt:variant>
      <vt:variant>
        <vt:lpwstr/>
      </vt:variant>
      <vt:variant>
        <vt:lpwstr>_Toc396295323</vt:lpwstr>
      </vt:variant>
      <vt:variant>
        <vt:i4>1769535</vt:i4>
      </vt:variant>
      <vt:variant>
        <vt:i4>206</vt:i4>
      </vt:variant>
      <vt:variant>
        <vt:i4>0</vt:i4>
      </vt:variant>
      <vt:variant>
        <vt:i4>5</vt:i4>
      </vt:variant>
      <vt:variant>
        <vt:lpwstr/>
      </vt:variant>
      <vt:variant>
        <vt:lpwstr>_Toc396295322</vt:lpwstr>
      </vt:variant>
      <vt:variant>
        <vt:i4>1769535</vt:i4>
      </vt:variant>
      <vt:variant>
        <vt:i4>200</vt:i4>
      </vt:variant>
      <vt:variant>
        <vt:i4>0</vt:i4>
      </vt:variant>
      <vt:variant>
        <vt:i4>5</vt:i4>
      </vt:variant>
      <vt:variant>
        <vt:lpwstr/>
      </vt:variant>
      <vt:variant>
        <vt:lpwstr>_Toc396295321</vt:lpwstr>
      </vt:variant>
      <vt:variant>
        <vt:i4>1769535</vt:i4>
      </vt:variant>
      <vt:variant>
        <vt:i4>194</vt:i4>
      </vt:variant>
      <vt:variant>
        <vt:i4>0</vt:i4>
      </vt:variant>
      <vt:variant>
        <vt:i4>5</vt:i4>
      </vt:variant>
      <vt:variant>
        <vt:lpwstr/>
      </vt:variant>
      <vt:variant>
        <vt:lpwstr>_Toc396295320</vt:lpwstr>
      </vt:variant>
      <vt:variant>
        <vt:i4>1572927</vt:i4>
      </vt:variant>
      <vt:variant>
        <vt:i4>188</vt:i4>
      </vt:variant>
      <vt:variant>
        <vt:i4>0</vt:i4>
      </vt:variant>
      <vt:variant>
        <vt:i4>5</vt:i4>
      </vt:variant>
      <vt:variant>
        <vt:lpwstr/>
      </vt:variant>
      <vt:variant>
        <vt:lpwstr>_Toc396295319</vt:lpwstr>
      </vt:variant>
      <vt:variant>
        <vt:i4>1572927</vt:i4>
      </vt:variant>
      <vt:variant>
        <vt:i4>182</vt:i4>
      </vt:variant>
      <vt:variant>
        <vt:i4>0</vt:i4>
      </vt:variant>
      <vt:variant>
        <vt:i4>5</vt:i4>
      </vt:variant>
      <vt:variant>
        <vt:lpwstr/>
      </vt:variant>
      <vt:variant>
        <vt:lpwstr>_Toc396295318</vt:lpwstr>
      </vt:variant>
      <vt:variant>
        <vt:i4>1572927</vt:i4>
      </vt:variant>
      <vt:variant>
        <vt:i4>176</vt:i4>
      </vt:variant>
      <vt:variant>
        <vt:i4>0</vt:i4>
      </vt:variant>
      <vt:variant>
        <vt:i4>5</vt:i4>
      </vt:variant>
      <vt:variant>
        <vt:lpwstr/>
      </vt:variant>
      <vt:variant>
        <vt:lpwstr>_Toc396295317</vt:lpwstr>
      </vt:variant>
      <vt:variant>
        <vt:i4>1572927</vt:i4>
      </vt:variant>
      <vt:variant>
        <vt:i4>170</vt:i4>
      </vt:variant>
      <vt:variant>
        <vt:i4>0</vt:i4>
      </vt:variant>
      <vt:variant>
        <vt:i4>5</vt:i4>
      </vt:variant>
      <vt:variant>
        <vt:lpwstr/>
      </vt:variant>
      <vt:variant>
        <vt:lpwstr>_Toc396295316</vt:lpwstr>
      </vt:variant>
      <vt:variant>
        <vt:i4>1572927</vt:i4>
      </vt:variant>
      <vt:variant>
        <vt:i4>164</vt:i4>
      </vt:variant>
      <vt:variant>
        <vt:i4>0</vt:i4>
      </vt:variant>
      <vt:variant>
        <vt:i4>5</vt:i4>
      </vt:variant>
      <vt:variant>
        <vt:lpwstr/>
      </vt:variant>
      <vt:variant>
        <vt:lpwstr>_Toc396295315</vt:lpwstr>
      </vt:variant>
      <vt:variant>
        <vt:i4>1572927</vt:i4>
      </vt:variant>
      <vt:variant>
        <vt:i4>158</vt:i4>
      </vt:variant>
      <vt:variant>
        <vt:i4>0</vt:i4>
      </vt:variant>
      <vt:variant>
        <vt:i4>5</vt:i4>
      </vt:variant>
      <vt:variant>
        <vt:lpwstr/>
      </vt:variant>
      <vt:variant>
        <vt:lpwstr>_Toc396295314</vt:lpwstr>
      </vt:variant>
      <vt:variant>
        <vt:i4>1572927</vt:i4>
      </vt:variant>
      <vt:variant>
        <vt:i4>152</vt:i4>
      </vt:variant>
      <vt:variant>
        <vt:i4>0</vt:i4>
      </vt:variant>
      <vt:variant>
        <vt:i4>5</vt:i4>
      </vt:variant>
      <vt:variant>
        <vt:lpwstr/>
      </vt:variant>
      <vt:variant>
        <vt:lpwstr>_Toc396295313</vt:lpwstr>
      </vt:variant>
      <vt:variant>
        <vt:i4>1572927</vt:i4>
      </vt:variant>
      <vt:variant>
        <vt:i4>146</vt:i4>
      </vt:variant>
      <vt:variant>
        <vt:i4>0</vt:i4>
      </vt:variant>
      <vt:variant>
        <vt:i4>5</vt:i4>
      </vt:variant>
      <vt:variant>
        <vt:lpwstr/>
      </vt:variant>
      <vt:variant>
        <vt:lpwstr>_Toc396295312</vt:lpwstr>
      </vt:variant>
      <vt:variant>
        <vt:i4>1572927</vt:i4>
      </vt:variant>
      <vt:variant>
        <vt:i4>140</vt:i4>
      </vt:variant>
      <vt:variant>
        <vt:i4>0</vt:i4>
      </vt:variant>
      <vt:variant>
        <vt:i4>5</vt:i4>
      </vt:variant>
      <vt:variant>
        <vt:lpwstr/>
      </vt:variant>
      <vt:variant>
        <vt:lpwstr>_Toc396295311</vt:lpwstr>
      </vt:variant>
      <vt:variant>
        <vt:i4>1572927</vt:i4>
      </vt:variant>
      <vt:variant>
        <vt:i4>134</vt:i4>
      </vt:variant>
      <vt:variant>
        <vt:i4>0</vt:i4>
      </vt:variant>
      <vt:variant>
        <vt:i4>5</vt:i4>
      </vt:variant>
      <vt:variant>
        <vt:lpwstr/>
      </vt:variant>
      <vt:variant>
        <vt:lpwstr>_Toc396295310</vt:lpwstr>
      </vt:variant>
      <vt:variant>
        <vt:i4>1638463</vt:i4>
      </vt:variant>
      <vt:variant>
        <vt:i4>128</vt:i4>
      </vt:variant>
      <vt:variant>
        <vt:i4>0</vt:i4>
      </vt:variant>
      <vt:variant>
        <vt:i4>5</vt:i4>
      </vt:variant>
      <vt:variant>
        <vt:lpwstr/>
      </vt:variant>
      <vt:variant>
        <vt:lpwstr>_Toc396295309</vt:lpwstr>
      </vt:variant>
      <vt:variant>
        <vt:i4>1638463</vt:i4>
      </vt:variant>
      <vt:variant>
        <vt:i4>122</vt:i4>
      </vt:variant>
      <vt:variant>
        <vt:i4>0</vt:i4>
      </vt:variant>
      <vt:variant>
        <vt:i4>5</vt:i4>
      </vt:variant>
      <vt:variant>
        <vt:lpwstr/>
      </vt:variant>
      <vt:variant>
        <vt:lpwstr>_Toc396295308</vt:lpwstr>
      </vt:variant>
      <vt:variant>
        <vt:i4>1638463</vt:i4>
      </vt:variant>
      <vt:variant>
        <vt:i4>116</vt:i4>
      </vt:variant>
      <vt:variant>
        <vt:i4>0</vt:i4>
      </vt:variant>
      <vt:variant>
        <vt:i4>5</vt:i4>
      </vt:variant>
      <vt:variant>
        <vt:lpwstr/>
      </vt:variant>
      <vt:variant>
        <vt:lpwstr>_Toc396295307</vt:lpwstr>
      </vt:variant>
      <vt:variant>
        <vt:i4>1638463</vt:i4>
      </vt:variant>
      <vt:variant>
        <vt:i4>110</vt:i4>
      </vt:variant>
      <vt:variant>
        <vt:i4>0</vt:i4>
      </vt:variant>
      <vt:variant>
        <vt:i4>5</vt:i4>
      </vt:variant>
      <vt:variant>
        <vt:lpwstr/>
      </vt:variant>
      <vt:variant>
        <vt:lpwstr>_Toc396295306</vt:lpwstr>
      </vt:variant>
      <vt:variant>
        <vt:i4>1638463</vt:i4>
      </vt:variant>
      <vt:variant>
        <vt:i4>104</vt:i4>
      </vt:variant>
      <vt:variant>
        <vt:i4>0</vt:i4>
      </vt:variant>
      <vt:variant>
        <vt:i4>5</vt:i4>
      </vt:variant>
      <vt:variant>
        <vt:lpwstr/>
      </vt:variant>
      <vt:variant>
        <vt:lpwstr>_Toc396295305</vt:lpwstr>
      </vt:variant>
      <vt:variant>
        <vt:i4>1638463</vt:i4>
      </vt:variant>
      <vt:variant>
        <vt:i4>98</vt:i4>
      </vt:variant>
      <vt:variant>
        <vt:i4>0</vt:i4>
      </vt:variant>
      <vt:variant>
        <vt:i4>5</vt:i4>
      </vt:variant>
      <vt:variant>
        <vt:lpwstr/>
      </vt:variant>
      <vt:variant>
        <vt:lpwstr>_Toc396295304</vt:lpwstr>
      </vt:variant>
      <vt:variant>
        <vt:i4>1638463</vt:i4>
      </vt:variant>
      <vt:variant>
        <vt:i4>92</vt:i4>
      </vt:variant>
      <vt:variant>
        <vt:i4>0</vt:i4>
      </vt:variant>
      <vt:variant>
        <vt:i4>5</vt:i4>
      </vt:variant>
      <vt:variant>
        <vt:lpwstr/>
      </vt:variant>
      <vt:variant>
        <vt:lpwstr>_Toc396295303</vt:lpwstr>
      </vt:variant>
      <vt:variant>
        <vt:i4>1638463</vt:i4>
      </vt:variant>
      <vt:variant>
        <vt:i4>86</vt:i4>
      </vt:variant>
      <vt:variant>
        <vt:i4>0</vt:i4>
      </vt:variant>
      <vt:variant>
        <vt:i4>5</vt:i4>
      </vt:variant>
      <vt:variant>
        <vt:lpwstr/>
      </vt:variant>
      <vt:variant>
        <vt:lpwstr>_Toc396295302</vt:lpwstr>
      </vt:variant>
      <vt:variant>
        <vt:i4>1638463</vt:i4>
      </vt:variant>
      <vt:variant>
        <vt:i4>80</vt:i4>
      </vt:variant>
      <vt:variant>
        <vt:i4>0</vt:i4>
      </vt:variant>
      <vt:variant>
        <vt:i4>5</vt:i4>
      </vt:variant>
      <vt:variant>
        <vt:lpwstr/>
      </vt:variant>
      <vt:variant>
        <vt:lpwstr>_Toc396295301</vt:lpwstr>
      </vt:variant>
      <vt:variant>
        <vt:i4>1638463</vt:i4>
      </vt:variant>
      <vt:variant>
        <vt:i4>74</vt:i4>
      </vt:variant>
      <vt:variant>
        <vt:i4>0</vt:i4>
      </vt:variant>
      <vt:variant>
        <vt:i4>5</vt:i4>
      </vt:variant>
      <vt:variant>
        <vt:lpwstr/>
      </vt:variant>
      <vt:variant>
        <vt:lpwstr>_Toc396295300</vt:lpwstr>
      </vt:variant>
      <vt:variant>
        <vt:i4>1048638</vt:i4>
      </vt:variant>
      <vt:variant>
        <vt:i4>68</vt:i4>
      </vt:variant>
      <vt:variant>
        <vt:i4>0</vt:i4>
      </vt:variant>
      <vt:variant>
        <vt:i4>5</vt:i4>
      </vt:variant>
      <vt:variant>
        <vt:lpwstr/>
      </vt:variant>
      <vt:variant>
        <vt:lpwstr>_Toc396295299</vt:lpwstr>
      </vt:variant>
      <vt:variant>
        <vt:i4>1048638</vt:i4>
      </vt:variant>
      <vt:variant>
        <vt:i4>62</vt:i4>
      </vt:variant>
      <vt:variant>
        <vt:i4>0</vt:i4>
      </vt:variant>
      <vt:variant>
        <vt:i4>5</vt:i4>
      </vt:variant>
      <vt:variant>
        <vt:lpwstr/>
      </vt:variant>
      <vt:variant>
        <vt:lpwstr>_Toc396295298</vt:lpwstr>
      </vt:variant>
      <vt:variant>
        <vt:i4>1048638</vt:i4>
      </vt:variant>
      <vt:variant>
        <vt:i4>56</vt:i4>
      </vt:variant>
      <vt:variant>
        <vt:i4>0</vt:i4>
      </vt:variant>
      <vt:variant>
        <vt:i4>5</vt:i4>
      </vt:variant>
      <vt:variant>
        <vt:lpwstr/>
      </vt:variant>
      <vt:variant>
        <vt:lpwstr>_Toc396295297</vt:lpwstr>
      </vt:variant>
      <vt:variant>
        <vt:i4>1048638</vt:i4>
      </vt:variant>
      <vt:variant>
        <vt:i4>50</vt:i4>
      </vt:variant>
      <vt:variant>
        <vt:i4>0</vt:i4>
      </vt:variant>
      <vt:variant>
        <vt:i4>5</vt:i4>
      </vt:variant>
      <vt:variant>
        <vt:lpwstr/>
      </vt:variant>
      <vt:variant>
        <vt:lpwstr>_Toc396295296</vt:lpwstr>
      </vt:variant>
      <vt:variant>
        <vt:i4>1048638</vt:i4>
      </vt:variant>
      <vt:variant>
        <vt:i4>44</vt:i4>
      </vt:variant>
      <vt:variant>
        <vt:i4>0</vt:i4>
      </vt:variant>
      <vt:variant>
        <vt:i4>5</vt:i4>
      </vt:variant>
      <vt:variant>
        <vt:lpwstr/>
      </vt:variant>
      <vt:variant>
        <vt:lpwstr>_Toc396295295</vt:lpwstr>
      </vt:variant>
      <vt:variant>
        <vt:i4>6488064</vt:i4>
      </vt:variant>
      <vt:variant>
        <vt:i4>30</vt:i4>
      </vt:variant>
      <vt:variant>
        <vt:i4>0</vt:i4>
      </vt:variant>
      <vt:variant>
        <vt:i4>5</vt:i4>
      </vt:variant>
      <vt:variant>
        <vt:lpwstr>mailto:Nataliya.Shmeleva@rt.ru</vt:lpwstr>
      </vt:variant>
      <vt:variant>
        <vt:lpwstr/>
      </vt:variant>
      <vt:variant>
        <vt:i4>3407975</vt:i4>
      </vt:variant>
      <vt:variant>
        <vt:i4>24</vt:i4>
      </vt:variant>
      <vt:variant>
        <vt:i4>0</vt:i4>
      </vt:variant>
      <vt:variant>
        <vt:i4>5</vt:i4>
      </vt:variant>
      <vt:variant>
        <vt:lpwstr>http://zakupki.rostelecom.ru/docs/code/</vt:lpwstr>
      </vt:variant>
      <vt:variant>
        <vt:lpwstr/>
      </vt:variant>
      <vt:variant>
        <vt:i4>327782</vt:i4>
      </vt:variant>
      <vt:variant>
        <vt:i4>21</vt:i4>
      </vt:variant>
      <vt:variant>
        <vt:i4>0</vt:i4>
      </vt:variant>
      <vt:variant>
        <vt:i4>5</vt:i4>
      </vt:variant>
      <vt:variant>
        <vt:lpwstr>mailto:m.kuznetsov@bashtel.ru</vt:lpwstr>
      </vt:variant>
      <vt:variant>
        <vt:lpwstr/>
      </vt:variant>
      <vt:variant>
        <vt:i4>327782</vt:i4>
      </vt:variant>
      <vt:variant>
        <vt:i4>18</vt:i4>
      </vt:variant>
      <vt:variant>
        <vt:i4>0</vt:i4>
      </vt:variant>
      <vt:variant>
        <vt:i4>5</vt:i4>
      </vt:variant>
      <vt:variant>
        <vt:lpwstr>mailto:m.kuznetsov@bashtel.ru</vt:lpwstr>
      </vt:variant>
      <vt:variant>
        <vt:lpwstr/>
      </vt:variant>
      <vt:variant>
        <vt:i4>327782</vt:i4>
      </vt:variant>
      <vt:variant>
        <vt:i4>9</vt:i4>
      </vt:variant>
      <vt:variant>
        <vt:i4>0</vt:i4>
      </vt:variant>
      <vt:variant>
        <vt:i4>5</vt:i4>
      </vt:variant>
      <vt:variant>
        <vt:lpwstr>mailto:m.kuznetsov@bashtel.ru</vt:lpwstr>
      </vt:variant>
      <vt:variant>
        <vt:lpwstr/>
      </vt:variant>
      <vt:variant>
        <vt:i4>721022</vt:i4>
      </vt:variant>
      <vt:variant>
        <vt:i4>6</vt:i4>
      </vt:variant>
      <vt:variant>
        <vt:i4>0</vt:i4>
      </vt:variant>
      <vt:variant>
        <vt:i4>5</vt:i4>
      </vt:variant>
      <vt:variant>
        <vt:lpwstr>mailto:o.kuznetsova@bashtel.ru</vt:lpwstr>
      </vt:variant>
      <vt:variant>
        <vt:lpwstr/>
      </vt:variant>
      <vt:variant>
        <vt:i4>131190</vt:i4>
      </vt:variant>
      <vt:variant>
        <vt:i4>3</vt:i4>
      </vt:variant>
      <vt:variant>
        <vt:i4>0</vt:i4>
      </vt:variant>
      <vt:variant>
        <vt:i4>5</vt:i4>
      </vt:variant>
      <vt:variant>
        <vt:lpwstr>mailto:l.safina@bashtel.ru</vt:lpwstr>
      </vt:variant>
      <vt:variant>
        <vt:lpwstr/>
      </vt:variant>
      <vt:variant>
        <vt:i4>983087</vt:i4>
      </vt:variant>
      <vt:variant>
        <vt:i4>0</vt:i4>
      </vt:variant>
      <vt:variant>
        <vt:i4>0</vt:i4>
      </vt:variant>
      <vt:variant>
        <vt:i4>5</vt:i4>
      </vt:variant>
      <vt:variant>
        <vt:lpwstr>mailto:mlatypov@bashtel.ru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Сергеев</dc:creator>
  <cp:lastModifiedBy>Мигранова Регина Фангизовна</cp:lastModifiedBy>
  <cp:revision>2</cp:revision>
  <cp:lastPrinted>2014-09-30T15:01:00Z</cp:lastPrinted>
  <dcterms:created xsi:type="dcterms:W3CDTF">2015-10-02T07:29:00Z</dcterms:created>
  <dcterms:modified xsi:type="dcterms:W3CDTF">2015-10-02T07:29:00Z</dcterms:modified>
</cp:coreProperties>
</file>